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494"/>
      </w:tblGrid>
      <w:tr w:rsidR="00EF6A22" w:rsidRPr="004E6562" w14:paraId="7CCE0E63" w14:textId="77777777" w:rsidTr="00976554">
        <w:trPr>
          <w:trHeight w:val="381"/>
          <w:jc w:val="center"/>
        </w:trPr>
        <w:tc>
          <w:tcPr>
            <w:tcW w:w="9494" w:type="dxa"/>
            <w:shd w:val="clear" w:color="auto" w:fill="D9D9D9" w:themeFill="background1" w:themeFillShade="D9"/>
            <w:vAlign w:val="center"/>
          </w:tcPr>
          <w:p w14:paraId="63E5AA95" w14:textId="77777777" w:rsidR="00EF6A22" w:rsidRPr="004E6562" w:rsidRDefault="00EF6A22" w:rsidP="00976554">
            <w:pPr>
              <w:pStyle w:val="10"/>
              <w:spacing w:line="240" w:lineRule="auto"/>
              <w:jc w:val="left"/>
              <w:outlineLvl w:val="0"/>
              <w:rPr>
                <w:sz w:val="16"/>
                <w:lang w:val="en-US"/>
              </w:rPr>
            </w:pPr>
            <w:bookmarkStart w:id="0" w:name="_Toc400457378"/>
            <w:r w:rsidRPr="004E6562">
              <w:rPr>
                <w:sz w:val="16"/>
              </w:rPr>
              <w:t>ΤΜΗΜΑ Α: ΤΑΥΤΟΤΗΤΑ ΠΡΑΞΗΣ</w:t>
            </w:r>
          </w:p>
        </w:tc>
      </w:tr>
    </w:tbl>
    <w:p w14:paraId="080ADA43" w14:textId="77777777" w:rsidR="00EF6A22" w:rsidRPr="004E6562" w:rsidRDefault="00EF6A22" w:rsidP="00976554">
      <w:pPr>
        <w:spacing w:before="0" w:beforeAutospacing="0" w:after="120"/>
        <w:jc w:val="left"/>
        <w:rPr>
          <w:rFonts w:ascii="Tahoma" w:hAnsi="Tahoma" w:cs="Tahoma"/>
        </w:rPr>
      </w:pPr>
    </w:p>
    <w:tbl>
      <w:tblPr>
        <w:tblStyle w:val="a3"/>
        <w:tblW w:w="9486"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315"/>
        <w:gridCol w:w="5171"/>
      </w:tblGrid>
      <w:tr w:rsidR="00570981" w:rsidRPr="004E6562" w14:paraId="1E178FFB" w14:textId="77777777" w:rsidTr="008D1B7A">
        <w:trPr>
          <w:trHeight w:val="381"/>
          <w:jc w:val="center"/>
        </w:trPr>
        <w:tc>
          <w:tcPr>
            <w:tcW w:w="4315" w:type="dxa"/>
            <w:vAlign w:val="center"/>
          </w:tcPr>
          <w:p w14:paraId="2363FE34"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ΚΩΔ</w:t>
            </w:r>
            <w:r w:rsidR="005A3EAE">
              <w:rPr>
                <w:rFonts w:ascii="Tahoma" w:hAnsi="Tahoma" w:cs="Tahoma"/>
              </w:rPr>
              <w:t>ΙΚΟΣ</w:t>
            </w:r>
            <w:r w:rsidRPr="004E6562">
              <w:rPr>
                <w:rFonts w:ascii="Tahoma" w:hAnsi="Tahoma" w:cs="Tahoma"/>
              </w:rPr>
              <w:t xml:space="preserve"> ΠΡΑΞΗΣ</w:t>
            </w:r>
            <w:r w:rsidR="003C4395" w:rsidRPr="004E6562">
              <w:rPr>
                <w:rFonts w:ascii="Tahoma" w:hAnsi="Tahoma" w:cs="Tahoma"/>
                <w:lang w:val="en-US"/>
              </w:rPr>
              <w:t>/MIS</w:t>
            </w:r>
            <w:r w:rsidRPr="004E6562">
              <w:rPr>
                <w:rFonts w:ascii="Tahoma" w:hAnsi="Tahoma" w:cs="Tahoma"/>
              </w:rPr>
              <w:t xml:space="preserve"> (ΟΠΣ):</w:t>
            </w:r>
          </w:p>
        </w:tc>
        <w:tc>
          <w:tcPr>
            <w:tcW w:w="5171" w:type="dxa"/>
            <w:vAlign w:val="center"/>
          </w:tcPr>
          <w:p w14:paraId="4E1BDDC4" w14:textId="77777777" w:rsidR="00570981" w:rsidRPr="004E6562" w:rsidRDefault="00F417E6" w:rsidP="00644B50">
            <w:pPr>
              <w:pStyle w:val="a7"/>
              <w:numPr>
                <w:ilvl w:val="0"/>
                <w:numId w:val="6"/>
              </w:numPr>
              <w:tabs>
                <w:tab w:val="center" w:pos="371"/>
              </w:tabs>
              <w:spacing w:before="60" w:beforeAutospacing="0" w:after="60"/>
              <w:ind w:left="0" w:firstLine="0"/>
              <w:contextualSpacing w:val="0"/>
              <w:jc w:val="left"/>
              <w:rPr>
                <w:rFonts w:ascii="Tahoma" w:hAnsi="Tahoma" w:cs="Tahoma"/>
              </w:rPr>
            </w:pPr>
            <w:r w:rsidRPr="004E6562">
              <w:rPr>
                <w:rFonts w:ascii="Tahoma" w:hAnsi="Tahoma" w:cs="Tahoma"/>
              </w:rPr>
              <w:t xml:space="preserve">ΚΩΔΙΚΟΣ ΠΡΑΞΗΣ </w:t>
            </w:r>
            <w:r w:rsidR="003C4395" w:rsidRPr="004E6562">
              <w:rPr>
                <w:rFonts w:ascii="Tahoma" w:hAnsi="Tahoma" w:cs="Tahoma"/>
              </w:rPr>
              <w:t>(ΕΦ)</w:t>
            </w:r>
            <w:r w:rsidR="00570981" w:rsidRPr="004E6562">
              <w:rPr>
                <w:rFonts w:ascii="Tahoma" w:hAnsi="Tahoma" w:cs="Tahoma"/>
              </w:rPr>
              <w:t>:</w:t>
            </w:r>
          </w:p>
        </w:tc>
      </w:tr>
      <w:tr w:rsidR="00570981" w:rsidRPr="004E6562" w14:paraId="2DA9B62D" w14:textId="77777777" w:rsidTr="00976554">
        <w:trPr>
          <w:trHeight w:val="381"/>
          <w:jc w:val="center"/>
        </w:trPr>
        <w:tc>
          <w:tcPr>
            <w:tcW w:w="9486" w:type="dxa"/>
            <w:gridSpan w:val="2"/>
            <w:vAlign w:val="center"/>
          </w:tcPr>
          <w:p w14:paraId="08FB599E" w14:textId="77777777" w:rsidR="00570981" w:rsidRPr="004E6562" w:rsidRDefault="00570981"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t>ΕΛΕΥΘΕΡΟΣ ΚΩΔΙΚΟΣ:</w:t>
            </w:r>
          </w:p>
        </w:tc>
      </w:tr>
      <w:tr w:rsidR="009862B3" w:rsidRPr="004E6562" w14:paraId="46946150" w14:textId="77777777" w:rsidTr="00976554">
        <w:trPr>
          <w:trHeight w:val="381"/>
          <w:jc w:val="center"/>
        </w:trPr>
        <w:tc>
          <w:tcPr>
            <w:tcW w:w="9486" w:type="dxa"/>
            <w:gridSpan w:val="2"/>
            <w:vAlign w:val="center"/>
          </w:tcPr>
          <w:p w14:paraId="62BEA387" w14:textId="77777777" w:rsidR="009862B3" w:rsidRPr="004E6562" w:rsidRDefault="009862B3" w:rsidP="00644B50">
            <w:pPr>
              <w:pStyle w:val="a7"/>
              <w:numPr>
                <w:ilvl w:val="0"/>
                <w:numId w:val="6"/>
              </w:numPr>
              <w:tabs>
                <w:tab w:val="center" w:pos="311"/>
              </w:tabs>
              <w:spacing w:before="60" w:beforeAutospacing="0" w:after="60"/>
              <w:ind w:left="0" w:firstLine="0"/>
              <w:contextualSpacing w:val="0"/>
              <w:jc w:val="left"/>
              <w:rPr>
                <w:rFonts w:ascii="Tahoma" w:hAnsi="Tahoma" w:cs="Tahoma"/>
              </w:rPr>
            </w:pPr>
            <w:r w:rsidRPr="004E6562">
              <w:rPr>
                <w:rFonts w:ascii="Tahoma" w:hAnsi="Tahoma" w:cs="Tahoma"/>
              </w:rPr>
              <w:br w:type="page"/>
            </w:r>
            <w:r w:rsidRPr="004E6562">
              <w:rPr>
                <w:rFonts w:ascii="Tahoma" w:hAnsi="Tahoma" w:cs="Tahoma"/>
              </w:rPr>
              <w:br w:type="page"/>
              <w:t>ΤΙΤΛΟΣ ΠΡΑΞΗΣ:</w:t>
            </w:r>
          </w:p>
        </w:tc>
      </w:tr>
      <w:tr w:rsidR="0026429F" w:rsidRPr="004E6562" w14:paraId="7692480C" w14:textId="77777777" w:rsidTr="00976554">
        <w:trPr>
          <w:trHeight w:val="381"/>
          <w:jc w:val="center"/>
        </w:trPr>
        <w:tc>
          <w:tcPr>
            <w:tcW w:w="9486" w:type="dxa"/>
            <w:gridSpan w:val="2"/>
            <w:vAlign w:val="center"/>
          </w:tcPr>
          <w:p w14:paraId="456609C9" w14:textId="77777777" w:rsidR="0026429F" w:rsidRPr="004E6562" w:rsidRDefault="0026429F"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ΤΙΤΛΟΣ ΠΡΑΞΗΣ (στα αγγλικά): </w:t>
            </w:r>
          </w:p>
        </w:tc>
      </w:tr>
      <w:tr w:rsidR="00E92706" w:rsidRPr="004E6562" w14:paraId="701B916B" w14:textId="77777777" w:rsidTr="00976554">
        <w:trPr>
          <w:trHeight w:val="381"/>
          <w:jc w:val="center"/>
        </w:trPr>
        <w:tc>
          <w:tcPr>
            <w:tcW w:w="9486" w:type="dxa"/>
            <w:gridSpan w:val="2"/>
            <w:vAlign w:val="center"/>
          </w:tcPr>
          <w:p w14:paraId="64E2E101" w14:textId="77777777" w:rsidR="00415A5B" w:rsidRDefault="000A731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ΤΥΠΟΣ ΠΡΑΞΗΣ</w:t>
            </w:r>
            <w:r w:rsidR="00E92706">
              <w:rPr>
                <w:rFonts w:ascii="Tahoma" w:hAnsi="Tahoma" w:cs="Tahoma"/>
              </w:rPr>
              <w:t xml:space="preserve">: </w:t>
            </w:r>
            <w:r w:rsidR="00B81CEC">
              <w:rPr>
                <w:rFonts w:ascii="Tahoma" w:hAnsi="Tahoma" w:cs="Tahoma"/>
              </w:rPr>
              <w:t xml:space="preserve"> </w:t>
            </w:r>
          </w:p>
          <w:p w14:paraId="6EDECBE3" w14:textId="77777777" w:rsidR="00415A5B" w:rsidRDefault="00DD2711" w:rsidP="008D1B7A">
            <w:pPr>
              <w:pStyle w:val="a7"/>
              <w:spacing w:before="60" w:beforeAutospacing="0" w:after="60"/>
              <w:ind w:left="323" w:firstLine="698"/>
              <w:contextualSpacing w:val="0"/>
              <w:jc w:val="left"/>
              <w:rPr>
                <w:rFonts w:ascii="Tahoma" w:hAnsi="Tahoma" w:cs="Tahoma"/>
              </w:rPr>
            </w:pPr>
            <w:r>
              <w:rPr>
                <w:rFonts w:ascii="Tahoma" w:hAnsi="Tahoma" w:cs="Tahoma"/>
              </w:rPr>
              <w:t xml:space="preserve">1. </w:t>
            </w:r>
            <w:r w:rsidR="000A7318">
              <w:rPr>
                <w:rFonts w:ascii="Tahoma" w:hAnsi="Tahoma" w:cs="Tahoma"/>
              </w:rPr>
              <w:t>Ε</w:t>
            </w:r>
            <w:r>
              <w:rPr>
                <w:rFonts w:ascii="Tahoma" w:hAnsi="Tahoma" w:cs="Tahoma"/>
              </w:rPr>
              <w:t xml:space="preserve">πιχειρηματικότητα </w:t>
            </w:r>
            <w:r w:rsidR="00415A5B">
              <w:rPr>
                <w:rFonts w:ascii="Tahoma" w:hAnsi="Tahoma" w:cs="Tahoma"/>
              </w:rPr>
              <w:t xml:space="preserve">         </w:t>
            </w:r>
            <w:r w:rsidR="00B81CEC">
              <w:rPr>
                <w:rFonts w:ascii="Tahoma" w:hAnsi="Tahoma" w:cs="Tahoma"/>
              </w:rPr>
              <w:t xml:space="preserve">                  </w:t>
            </w:r>
            <w:r w:rsidR="008D1B7A">
              <w:rPr>
                <w:rFonts w:ascii="Tahoma" w:hAnsi="Tahoma" w:cs="Tahoma"/>
              </w:rPr>
              <w:t xml:space="preserve">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r w:rsidR="000B5139">
              <w:rPr>
                <w:sz w:val="20"/>
                <w:szCs w:val="20"/>
              </w:rPr>
              <w:t xml:space="preserve">  </w:t>
            </w:r>
          </w:p>
          <w:p w14:paraId="7440AC36" w14:textId="77777777" w:rsidR="00B81CEC" w:rsidRPr="00976554" w:rsidRDefault="00DD2711" w:rsidP="00EA38EB">
            <w:pPr>
              <w:pStyle w:val="a7"/>
              <w:tabs>
                <w:tab w:val="left" w:pos="6259"/>
              </w:tabs>
              <w:spacing w:before="60" w:beforeAutospacing="0" w:after="60"/>
              <w:ind w:left="323" w:firstLine="698"/>
              <w:contextualSpacing w:val="0"/>
              <w:jc w:val="left"/>
              <w:rPr>
                <w:sz w:val="20"/>
                <w:szCs w:val="20"/>
              </w:rPr>
            </w:pPr>
            <w:r>
              <w:rPr>
                <w:rFonts w:ascii="Tahoma" w:hAnsi="Tahoma" w:cs="Tahoma"/>
              </w:rPr>
              <w:t xml:space="preserve">2. </w:t>
            </w:r>
            <w:r w:rsidR="007F59E8">
              <w:rPr>
                <w:rFonts w:ascii="Tahoma" w:hAnsi="Tahoma" w:cs="Tahoma"/>
              </w:rPr>
              <w:t>Πλην επιχειρ</w:t>
            </w:r>
            <w:r w:rsidR="00B81CEC">
              <w:rPr>
                <w:rFonts w:ascii="Tahoma" w:hAnsi="Tahoma" w:cs="Tahoma"/>
              </w:rPr>
              <w:t>η</w:t>
            </w:r>
            <w:r w:rsidR="007F59E8">
              <w:rPr>
                <w:rFonts w:ascii="Tahoma" w:hAnsi="Tahoma" w:cs="Tahoma"/>
              </w:rPr>
              <w:t xml:space="preserve">ματικότητας                   </w:t>
            </w:r>
            <w:r w:rsidR="00CC041F">
              <w:rPr>
                <w:rFonts w:ascii="Tahoma" w:hAnsi="Tahoma" w:cs="Tahoma"/>
              </w:rPr>
              <w:t xml:space="preserve">             </w:t>
            </w:r>
            <w:r w:rsidR="000A7318">
              <w:rPr>
                <w:rFonts w:ascii="Tahoma" w:hAnsi="Tahoma" w:cs="Tahoma"/>
              </w:rPr>
              <w:t xml:space="preserve">                </w:t>
            </w:r>
            <w:r w:rsidR="00415A5B" w:rsidRPr="004E6562">
              <w:rPr>
                <w:sz w:val="20"/>
                <w:szCs w:val="20"/>
              </w:rPr>
              <w:sym w:font="Wingdings" w:char="F06F"/>
            </w:r>
          </w:p>
        </w:tc>
      </w:tr>
      <w:tr w:rsidR="001413BE" w:rsidRPr="004E6562" w14:paraId="52814A33" w14:textId="77777777" w:rsidTr="00976554">
        <w:trPr>
          <w:trHeight w:val="381"/>
          <w:jc w:val="center"/>
        </w:trPr>
        <w:tc>
          <w:tcPr>
            <w:tcW w:w="9486" w:type="dxa"/>
            <w:gridSpan w:val="2"/>
            <w:vAlign w:val="center"/>
          </w:tcPr>
          <w:p w14:paraId="6CA6B52C" w14:textId="77777777" w:rsidR="001413BE" w:rsidRPr="000314C5" w:rsidRDefault="001413BE" w:rsidP="00644B50">
            <w:pPr>
              <w:pStyle w:val="a7"/>
              <w:numPr>
                <w:ilvl w:val="0"/>
                <w:numId w:val="6"/>
              </w:numPr>
              <w:spacing w:before="60" w:beforeAutospacing="0" w:after="60"/>
              <w:ind w:left="323" w:hanging="323"/>
              <w:contextualSpacing w:val="0"/>
              <w:jc w:val="left"/>
              <w:rPr>
                <w:rFonts w:ascii="Tahoma" w:hAnsi="Tahoma" w:cs="Tahoma"/>
                <w:strike/>
              </w:rPr>
            </w:pPr>
            <w:r w:rsidRPr="000314C5">
              <w:rPr>
                <w:rFonts w:ascii="Tahoma" w:hAnsi="Tahoma" w:cs="Tahoma"/>
              </w:rPr>
              <w:t xml:space="preserve">Η ΠΡΑΞΗ ΕΙΝΑΙ ΣΤΡΑΤΗΓΙΚΗΣ ΣΗΜΑΣΙΑΣ                                          </w:t>
            </w:r>
            <w:r w:rsidR="00CC041F">
              <w:rPr>
                <w:rFonts w:ascii="Tahoma" w:hAnsi="Tahoma" w:cs="Tahoma"/>
              </w:rPr>
              <w:t xml:space="preserve"> </w:t>
            </w:r>
            <w:r w:rsidRPr="004E6562">
              <w:rPr>
                <w:sz w:val="20"/>
                <w:szCs w:val="20"/>
              </w:rPr>
              <w:sym w:font="Wingdings" w:char="F06F"/>
            </w:r>
          </w:p>
        </w:tc>
      </w:tr>
      <w:tr w:rsidR="00851EB8" w:rsidRPr="004E6562" w14:paraId="700C294C" w14:textId="77777777" w:rsidTr="00976554">
        <w:trPr>
          <w:trHeight w:val="381"/>
          <w:jc w:val="center"/>
        </w:trPr>
        <w:tc>
          <w:tcPr>
            <w:tcW w:w="9486" w:type="dxa"/>
            <w:gridSpan w:val="2"/>
            <w:vAlign w:val="center"/>
          </w:tcPr>
          <w:p w14:paraId="4508720D"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ΑΦΟΡΑ </w:t>
            </w:r>
            <w:r w:rsidR="005A7B96" w:rsidRPr="004E6562">
              <w:rPr>
                <w:rFonts w:ascii="Tahoma" w:hAnsi="Tahoma" w:cs="Tahoma"/>
              </w:rPr>
              <w:t xml:space="preserve">ΤΜΗΜΑΤΟΠΟΙΗΜΕΝΟ </w:t>
            </w:r>
            <w:r w:rsidRPr="004E6562">
              <w:rPr>
                <w:rFonts w:ascii="Tahoma" w:hAnsi="Tahoma" w:cs="Tahoma"/>
              </w:rPr>
              <w:t>ΕΡΓΟ</w:t>
            </w:r>
            <w:r w:rsidR="00FA01C6">
              <w:rPr>
                <w:rFonts w:ascii="Tahoma" w:hAnsi="Tahoma" w:cs="Tahoma"/>
              </w:rPr>
              <w:t xml:space="preserve"> (</w:t>
            </w:r>
            <w:r w:rsidR="00CD1009" w:rsidRPr="004E6562">
              <w:rPr>
                <w:rFonts w:ascii="Tahoma" w:hAnsi="Tahoma" w:cs="Tahoma"/>
                <w:lang w:val="en-US"/>
              </w:rPr>
              <w:t>PHAS</w:t>
            </w:r>
            <w:r w:rsidR="005C654A">
              <w:rPr>
                <w:rFonts w:ascii="Tahoma" w:hAnsi="Tahoma" w:cs="Tahoma"/>
                <w:lang w:val="en-US"/>
              </w:rPr>
              <w:t>ED</w:t>
            </w:r>
            <w:r w:rsidR="00FA01C6">
              <w:rPr>
                <w:rFonts w:ascii="Tahoma" w:hAnsi="Tahoma" w:cs="Tahoma"/>
              </w:rPr>
              <w:t>)</w:t>
            </w:r>
            <w:r w:rsidRPr="004E6562">
              <w:rPr>
                <w:rFonts w:ascii="Tahoma" w:hAnsi="Tahoma" w:cs="Tahoma"/>
              </w:rPr>
              <w:t xml:space="preserve"> </w:t>
            </w:r>
            <w:r w:rsidR="00FC791A" w:rsidRPr="004E6562">
              <w:rPr>
                <w:rFonts w:ascii="Tahoma" w:hAnsi="Tahoma" w:cs="Tahoma"/>
              </w:rPr>
              <w:t xml:space="preserve">           </w:t>
            </w:r>
            <w:r w:rsidR="007453C0" w:rsidRPr="007453C0">
              <w:rPr>
                <w:rFonts w:ascii="Tahoma" w:hAnsi="Tahoma" w:cs="Tahoma"/>
              </w:rPr>
              <w:t xml:space="preserve"> </w:t>
            </w:r>
            <w:r w:rsidR="00A5266A" w:rsidRPr="004E6562">
              <w:rPr>
                <w:rFonts w:ascii="Tahoma" w:hAnsi="Tahoma" w:cs="Tahoma"/>
              </w:rPr>
              <w:t xml:space="preserve"> </w:t>
            </w:r>
            <w:r w:rsidR="00FD0468" w:rsidRPr="00FD0468">
              <w:rPr>
                <w:rFonts w:ascii="Tahoma" w:hAnsi="Tahoma" w:cs="Tahoma"/>
              </w:rPr>
              <w:t xml:space="preserve">        </w:t>
            </w:r>
            <w:r w:rsidR="00A5266A" w:rsidRPr="004E6562">
              <w:rPr>
                <w:rFonts w:ascii="Tahoma" w:hAnsi="Tahoma" w:cs="Tahoma"/>
                <w:sz w:val="20"/>
                <w:szCs w:val="20"/>
              </w:rPr>
              <w:sym w:font="Wingdings" w:char="F06F"/>
            </w:r>
          </w:p>
        </w:tc>
      </w:tr>
      <w:tr w:rsidR="00851EB8" w:rsidRPr="004E6562" w14:paraId="1A747D5E" w14:textId="77777777" w:rsidTr="00976554">
        <w:trPr>
          <w:trHeight w:val="381"/>
          <w:jc w:val="center"/>
        </w:trPr>
        <w:tc>
          <w:tcPr>
            <w:tcW w:w="9486" w:type="dxa"/>
            <w:gridSpan w:val="2"/>
            <w:vAlign w:val="center"/>
          </w:tcPr>
          <w:p w14:paraId="1D993AE1" w14:textId="77777777" w:rsidR="00851EB8" w:rsidRPr="004E6562" w:rsidRDefault="00851EB8"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 xml:space="preserve">Η ΠΡΑΞΗ ΥΛΟΠΟΙΕΙΤΑΙ ΜΕ ΤΗ ΜΟΡΦΗ ΣΔΙΤ </w:t>
            </w:r>
            <w:r w:rsidR="00FD0468" w:rsidRPr="00FD0468">
              <w:rPr>
                <w:rFonts w:ascii="Tahoma" w:hAnsi="Tahoma" w:cs="Tahoma"/>
              </w:rPr>
              <w:t xml:space="preserve">                                      </w:t>
            </w:r>
            <w:r w:rsidR="00FC791A" w:rsidRPr="004E6562">
              <w:rPr>
                <w:rFonts w:ascii="Tahoma" w:hAnsi="Tahoma" w:cs="Tahoma"/>
                <w:sz w:val="20"/>
                <w:szCs w:val="20"/>
              </w:rPr>
              <w:sym w:font="Wingdings" w:char="F06F"/>
            </w:r>
          </w:p>
        </w:tc>
      </w:tr>
      <w:tr w:rsidR="00FD0468" w:rsidRPr="004E6562" w14:paraId="77524BD6" w14:textId="77777777" w:rsidTr="00976554">
        <w:trPr>
          <w:trHeight w:val="381"/>
          <w:jc w:val="center"/>
        </w:trPr>
        <w:tc>
          <w:tcPr>
            <w:tcW w:w="9486" w:type="dxa"/>
            <w:gridSpan w:val="2"/>
            <w:vAlign w:val="center"/>
          </w:tcPr>
          <w:p w14:paraId="01FA3866" w14:textId="77777777" w:rsidR="00FD0468" w:rsidRPr="004E6562" w:rsidRDefault="00FD0468"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ΑΦΟΡΑ ΧΡΗΜΑΤΟΔΟΤΙΚΟ ΜΕΣΟ</w:t>
            </w:r>
            <w:r w:rsidRPr="004E6562">
              <w:rPr>
                <w:rFonts w:ascii="Tahoma" w:hAnsi="Tahoma" w:cs="Tahoma"/>
              </w:rPr>
              <w:t xml:space="preserve"> </w:t>
            </w:r>
            <w:r w:rsidRPr="00FD0468">
              <w:rPr>
                <w:rFonts w:ascii="Tahoma" w:hAnsi="Tahoma" w:cs="Tahoma"/>
              </w:rPr>
              <w:t xml:space="preserve">                                          </w:t>
            </w:r>
            <w:r w:rsidRPr="004E6562">
              <w:rPr>
                <w:rFonts w:ascii="Tahoma" w:hAnsi="Tahoma" w:cs="Tahoma"/>
                <w:sz w:val="20"/>
                <w:szCs w:val="20"/>
              </w:rPr>
              <w:sym w:font="Wingdings" w:char="F06F"/>
            </w:r>
          </w:p>
        </w:tc>
      </w:tr>
      <w:tr w:rsidR="004C7312" w:rsidRPr="004E6562" w14:paraId="0F716F6B" w14:textId="77777777" w:rsidTr="00976554">
        <w:trPr>
          <w:trHeight w:val="381"/>
          <w:jc w:val="center"/>
        </w:trPr>
        <w:tc>
          <w:tcPr>
            <w:tcW w:w="9486" w:type="dxa"/>
            <w:gridSpan w:val="2"/>
            <w:vAlign w:val="center"/>
          </w:tcPr>
          <w:p w14:paraId="2B344615"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Η ΠΡΑΞΗ ΕΜΠΙΠΤΕΙ ΣΤΟ ΑΡΘΡΟ 94</w:t>
            </w:r>
            <w:r w:rsidR="00CF2DBA" w:rsidRPr="00CF2DBA">
              <w:rPr>
                <w:rFonts w:ascii="Tahoma" w:hAnsi="Tahoma" w:cs="Tahoma"/>
              </w:rPr>
              <w:t xml:space="preserve">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4C7312" w:rsidRPr="004E6562" w14:paraId="6B63D93F" w14:textId="77777777" w:rsidTr="00976554">
        <w:trPr>
          <w:trHeight w:val="381"/>
          <w:jc w:val="center"/>
        </w:trPr>
        <w:tc>
          <w:tcPr>
            <w:tcW w:w="9486" w:type="dxa"/>
            <w:gridSpan w:val="2"/>
            <w:vAlign w:val="center"/>
          </w:tcPr>
          <w:p w14:paraId="0DCC22E8" w14:textId="77777777" w:rsidR="004C7312" w:rsidRDefault="004C7312"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 ΠΡΑΞΗ ΕΜΠΙΠΤΕΙ ΣΤΟ ΑΡΘΡΟ 95 </w:t>
            </w:r>
            <w:r w:rsidR="00CF2DBA">
              <w:rPr>
                <w:rFonts w:ascii="Tahoma" w:hAnsi="Tahoma" w:cs="Tahoma"/>
              </w:rPr>
              <w:t>ΤΟΥ ΚΑΝ</w:t>
            </w:r>
            <w:r w:rsidR="00FA01C6">
              <w:rPr>
                <w:rFonts w:ascii="Tahoma" w:hAnsi="Tahoma" w:cs="Tahoma"/>
              </w:rPr>
              <w:t>.</w:t>
            </w:r>
            <w:r w:rsidR="00CF2DBA">
              <w:rPr>
                <w:rFonts w:ascii="Tahoma" w:hAnsi="Tahoma" w:cs="Tahoma"/>
              </w:rPr>
              <w:t xml:space="preserve"> (ΕΕ) 2021/1060</w:t>
            </w:r>
            <w:r>
              <w:rPr>
                <w:rFonts w:ascii="Tahoma" w:hAnsi="Tahoma" w:cs="Tahoma"/>
              </w:rPr>
              <w:t xml:space="preserve">              </w:t>
            </w:r>
            <w:r w:rsidRPr="004E6562">
              <w:rPr>
                <w:rFonts w:ascii="Tahoma" w:hAnsi="Tahoma" w:cs="Tahoma"/>
                <w:sz w:val="20"/>
                <w:szCs w:val="20"/>
              </w:rPr>
              <w:sym w:font="Wingdings" w:char="F06F"/>
            </w:r>
          </w:p>
        </w:tc>
      </w:tr>
      <w:tr w:rsidR="00EA38EB" w:rsidRPr="004E6562" w14:paraId="364FD569" w14:textId="77777777" w:rsidTr="00EA38EB">
        <w:trPr>
          <w:trHeight w:val="339"/>
          <w:jc w:val="center"/>
        </w:trPr>
        <w:tc>
          <w:tcPr>
            <w:tcW w:w="9486" w:type="dxa"/>
            <w:gridSpan w:val="2"/>
            <w:vAlign w:val="center"/>
          </w:tcPr>
          <w:p w14:paraId="70924437" w14:textId="77777777" w:rsidR="00EA38EB" w:rsidRPr="004E6562" w:rsidRDefault="00EA38E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ΣΥΛΛΟΓΗ ΔΕΔΟΜΕΝΩΝ</w:t>
            </w:r>
            <w:r>
              <w:rPr>
                <w:rFonts w:ascii="Tahoma" w:hAnsi="Tahoma" w:cs="Tahoma"/>
              </w:rPr>
              <w:t xml:space="preserve"> </w:t>
            </w:r>
            <w:r w:rsidRPr="004E6562">
              <w:rPr>
                <w:rFonts w:ascii="Tahoma" w:hAnsi="Tahoma" w:cs="Tahoma"/>
              </w:rPr>
              <w:t xml:space="preserve">ΣΥΜΜΕΤΕΧΟΝΤΩΝ </w:t>
            </w:r>
            <w:r>
              <w:rPr>
                <w:rFonts w:ascii="Tahoma" w:hAnsi="Tahoma" w:cs="Tahoma"/>
                <w:sz w:val="22"/>
                <w:szCs w:val="22"/>
              </w:rPr>
              <w:t xml:space="preserve">                              </w:t>
            </w:r>
            <w:r w:rsidRPr="004E6562">
              <w:rPr>
                <w:rFonts w:ascii="Tahoma" w:hAnsi="Tahoma" w:cs="Tahoma"/>
                <w:sz w:val="22"/>
                <w:szCs w:val="22"/>
              </w:rPr>
              <w:sym w:font="Wingdings" w:char="F06F"/>
            </w:r>
          </w:p>
        </w:tc>
      </w:tr>
    </w:tbl>
    <w:p w14:paraId="2FBAF87C" w14:textId="77777777" w:rsidR="00131A4E" w:rsidRDefault="00131A4E"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3358"/>
        <w:gridCol w:w="6128"/>
      </w:tblGrid>
      <w:tr w:rsidR="002D1C08" w:rsidRPr="004E6562" w14:paraId="277CCA8C" w14:textId="77777777" w:rsidTr="00131A4E">
        <w:trPr>
          <w:trHeight w:val="381"/>
          <w:jc w:val="center"/>
        </w:trPr>
        <w:tc>
          <w:tcPr>
            <w:tcW w:w="9486" w:type="dxa"/>
            <w:gridSpan w:val="2"/>
            <w:shd w:val="clear" w:color="auto" w:fill="F2F2F2" w:themeFill="background1" w:themeFillShade="F2"/>
            <w:vAlign w:val="center"/>
          </w:tcPr>
          <w:p w14:paraId="32DB70A2" w14:textId="77777777" w:rsidR="002D1C08" w:rsidRPr="004E6562" w:rsidRDefault="00D203B2" w:rsidP="00976554">
            <w:pPr>
              <w:spacing w:before="60" w:beforeAutospacing="0" w:after="60"/>
              <w:jc w:val="center"/>
              <w:rPr>
                <w:rFonts w:ascii="Tahoma" w:hAnsi="Tahoma" w:cs="Tahoma"/>
                <w:b/>
              </w:rPr>
            </w:pPr>
            <w:r w:rsidRPr="00C603BA">
              <w:rPr>
                <w:rFonts w:ascii="Tahoma" w:hAnsi="Tahoma" w:cs="Tahoma"/>
                <w:b/>
              </w:rPr>
              <w:t xml:space="preserve">ΣΤΟΙΧΕΙΑ </w:t>
            </w:r>
            <w:r w:rsidR="002D1C08" w:rsidRPr="00C603BA">
              <w:rPr>
                <w:rFonts w:ascii="Tahoma" w:hAnsi="Tahoma" w:cs="Tahoma"/>
                <w:b/>
              </w:rPr>
              <w:t>Υ</w:t>
            </w:r>
            <w:r w:rsidR="002D1C08" w:rsidRPr="004E6562">
              <w:rPr>
                <w:rFonts w:ascii="Tahoma" w:hAnsi="Tahoma" w:cs="Tahoma"/>
                <w:b/>
              </w:rPr>
              <w:t>ΠΟΒΟΛΗ</w:t>
            </w:r>
            <w:r w:rsidR="00C603BA">
              <w:rPr>
                <w:rFonts w:ascii="Tahoma" w:hAnsi="Tahoma" w:cs="Tahoma"/>
                <w:b/>
              </w:rPr>
              <w:t>Σ</w:t>
            </w:r>
            <w:r w:rsidR="002D1C08" w:rsidRPr="004E6562">
              <w:rPr>
                <w:rFonts w:ascii="Tahoma" w:hAnsi="Tahoma" w:cs="Tahoma"/>
                <w:b/>
              </w:rPr>
              <w:t xml:space="preserve"> </w:t>
            </w:r>
            <w:r w:rsidR="00D109C8" w:rsidRPr="004E6562">
              <w:rPr>
                <w:rFonts w:ascii="Tahoma" w:hAnsi="Tahoma" w:cs="Tahoma"/>
                <w:b/>
              </w:rPr>
              <w:t>ΤΕΧΝΙΚΟΥ ΔΕΛΤΙΟΥ ΠΡΑΞΗΣ</w:t>
            </w:r>
            <w:r w:rsidR="00D109C8">
              <w:rPr>
                <w:rFonts w:ascii="Tahoma" w:hAnsi="Tahoma" w:cs="Tahoma"/>
                <w:b/>
              </w:rPr>
              <w:t xml:space="preserve"> </w:t>
            </w:r>
          </w:p>
        </w:tc>
      </w:tr>
      <w:tr w:rsidR="00704E6B" w:rsidRPr="004E6562" w14:paraId="5E18E681" w14:textId="77777777" w:rsidTr="00131A4E">
        <w:trPr>
          <w:trHeight w:val="381"/>
          <w:jc w:val="center"/>
        </w:trPr>
        <w:tc>
          <w:tcPr>
            <w:tcW w:w="3358" w:type="dxa"/>
            <w:vAlign w:val="center"/>
          </w:tcPr>
          <w:p w14:paraId="79733293" w14:textId="77777777" w:rsidR="00704E6B" w:rsidRPr="004E6562"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ΈΚΔΟΣΗ</w:t>
            </w:r>
            <w:r w:rsidR="00035FAF">
              <w:rPr>
                <w:rFonts w:ascii="Tahoma" w:hAnsi="Tahoma" w:cs="Tahoma"/>
              </w:rPr>
              <w:t>:</w:t>
            </w:r>
          </w:p>
        </w:tc>
        <w:tc>
          <w:tcPr>
            <w:tcW w:w="6128" w:type="dxa"/>
            <w:vAlign w:val="center"/>
          </w:tcPr>
          <w:p w14:paraId="536829D0" w14:textId="3866E333" w:rsidR="00704E6B" w:rsidRPr="004E6562" w:rsidRDefault="00704E6B"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ΤΟ ΤΔΠ ΑΦΟΡΑ</w:t>
            </w:r>
            <w:r w:rsidRPr="00035FAF">
              <w:rPr>
                <w:rFonts w:ascii="Tahoma" w:hAnsi="Tahoma" w:cs="Tahoma"/>
              </w:rPr>
              <w:t>:</w:t>
            </w:r>
            <w:r w:rsidRPr="00035FAF">
              <w:rPr>
                <w:rFonts w:ascii="Tahoma" w:hAnsi="Tahoma" w:cs="Tahoma"/>
                <w:i/>
              </w:rPr>
              <w:t xml:space="preserve"> </w:t>
            </w:r>
            <w:r w:rsidR="00C603BA" w:rsidRPr="00035FAF">
              <w:rPr>
                <w:rFonts w:ascii="Tahoma" w:hAnsi="Tahoma" w:cs="Tahoma"/>
                <w:i/>
                <w:sz w:val="14"/>
              </w:rPr>
              <w:t>(</w:t>
            </w:r>
            <w:r w:rsidR="00467D2C" w:rsidRPr="00035FAF">
              <w:rPr>
                <w:rFonts w:ascii="Tahoma" w:hAnsi="Tahoma" w:cs="Tahoma"/>
                <w:i/>
                <w:sz w:val="14"/>
              </w:rPr>
              <w:t>ΑΡΧΙΚΟ, ΕΠΙΚΑΙΡΟΠΟΙΗΣΗ</w:t>
            </w:r>
            <w:r w:rsidR="00035FAF" w:rsidRPr="00035FAF">
              <w:rPr>
                <w:rFonts w:ascii="Tahoma" w:hAnsi="Tahoma" w:cs="Tahoma"/>
                <w:i/>
                <w:sz w:val="14"/>
              </w:rPr>
              <w:t>,</w:t>
            </w:r>
            <w:r w:rsidR="00467D2C" w:rsidRPr="00035FAF">
              <w:rPr>
                <w:rFonts w:ascii="Tahoma" w:hAnsi="Tahoma" w:cs="Tahoma"/>
                <w:i/>
                <w:sz w:val="14"/>
              </w:rPr>
              <w:t xml:space="preserve"> </w:t>
            </w:r>
            <w:r w:rsidR="00052F66" w:rsidRPr="00035FAF">
              <w:rPr>
                <w:rFonts w:ascii="Tahoma" w:hAnsi="Tahoma" w:cs="Tahoma"/>
                <w:i/>
                <w:sz w:val="14"/>
              </w:rPr>
              <w:t>ΤΡΟΠΟΠΟΙΗΣΗ,</w:t>
            </w:r>
            <w:r w:rsidR="00052F66">
              <w:rPr>
                <w:rFonts w:ascii="Tahoma" w:hAnsi="Tahoma" w:cs="Tahoma"/>
                <w:i/>
                <w:sz w:val="14"/>
              </w:rPr>
              <w:t xml:space="preserve"> </w:t>
            </w:r>
            <w:r w:rsidR="00467D2C" w:rsidRPr="00035FAF">
              <w:rPr>
                <w:rFonts w:ascii="Tahoma" w:hAnsi="Tahoma" w:cs="Tahoma"/>
                <w:i/>
                <w:sz w:val="14"/>
              </w:rPr>
              <w:t>ΟΛΟΚΛΗΡΩΣΗ</w:t>
            </w:r>
            <w:r w:rsidR="00C603BA" w:rsidRPr="00035FAF">
              <w:rPr>
                <w:rFonts w:ascii="Tahoma" w:hAnsi="Tahoma" w:cs="Tahoma"/>
                <w:i/>
                <w:sz w:val="14"/>
              </w:rPr>
              <w:t>)</w:t>
            </w:r>
          </w:p>
        </w:tc>
      </w:tr>
      <w:tr w:rsidR="00C70555" w:rsidRPr="004E6562" w14:paraId="7F2EFD24" w14:textId="77777777" w:rsidTr="00131A4E">
        <w:trPr>
          <w:trHeight w:val="381"/>
          <w:jc w:val="center"/>
        </w:trPr>
        <w:tc>
          <w:tcPr>
            <w:tcW w:w="3358" w:type="dxa"/>
            <w:vAlign w:val="center"/>
          </w:tcPr>
          <w:p w14:paraId="7C4FC9D0" w14:textId="77777777" w:rsidR="00C70555" w:rsidRPr="004E6562" w:rsidRDefault="00C70555"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ΗΜΕΡΟΜΗΝΙΑ</w:t>
            </w:r>
            <w:r w:rsidR="00B81CEC">
              <w:rPr>
                <w:rFonts w:ascii="Tahoma" w:hAnsi="Tahoma" w:cs="Tahoma"/>
              </w:rPr>
              <w:t>/ ΩΡΑ</w:t>
            </w:r>
            <w:r>
              <w:rPr>
                <w:rFonts w:ascii="Tahoma" w:hAnsi="Tahoma" w:cs="Tahoma"/>
              </w:rPr>
              <w:t xml:space="preserve"> ΥΠΟΒΟΛΗΣ</w:t>
            </w:r>
            <w:r w:rsidR="00035FAF">
              <w:rPr>
                <w:rFonts w:ascii="Tahoma" w:hAnsi="Tahoma" w:cs="Tahoma"/>
              </w:rPr>
              <w:t>:</w:t>
            </w:r>
          </w:p>
        </w:tc>
        <w:tc>
          <w:tcPr>
            <w:tcW w:w="6128" w:type="dxa"/>
            <w:shd w:val="clear" w:color="auto" w:fill="auto"/>
            <w:vAlign w:val="center"/>
          </w:tcPr>
          <w:p w14:paraId="1BFE206F" w14:textId="77777777" w:rsidR="00C70555" w:rsidRPr="004E6562" w:rsidRDefault="00C70555" w:rsidP="00976554">
            <w:pPr>
              <w:spacing w:before="60" w:beforeAutospacing="0" w:after="60"/>
              <w:jc w:val="center"/>
              <w:rPr>
                <w:rFonts w:ascii="Tahoma" w:hAnsi="Tahoma" w:cs="Tahoma"/>
              </w:rPr>
            </w:pPr>
          </w:p>
        </w:tc>
      </w:tr>
      <w:tr w:rsidR="003869C6" w:rsidRPr="004E6562" w14:paraId="794DE479" w14:textId="77777777" w:rsidTr="00131A4E">
        <w:trPr>
          <w:trHeight w:val="381"/>
          <w:jc w:val="center"/>
        </w:trPr>
        <w:tc>
          <w:tcPr>
            <w:tcW w:w="3358" w:type="dxa"/>
            <w:vAlign w:val="center"/>
          </w:tcPr>
          <w:p w14:paraId="48B23E78" w14:textId="77777777" w:rsidR="003869C6" w:rsidRPr="00281D1A" w:rsidRDefault="00C603BA"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ΗΜΕΡΟΜΗΝΙΑ </w:t>
            </w:r>
            <w:r w:rsidR="003869C6">
              <w:rPr>
                <w:rFonts w:ascii="Tahoma" w:hAnsi="Tahoma" w:cs="Tahoma"/>
              </w:rPr>
              <w:t>ΑΞΙΟΛΟΓΗΣΗ</w:t>
            </w:r>
            <w:r>
              <w:rPr>
                <w:rFonts w:ascii="Tahoma" w:hAnsi="Tahoma" w:cs="Tahoma"/>
              </w:rPr>
              <w:t>Σ</w:t>
            </w:r>
            <w:r w:rsidR="003869C6">
              <w:rPr>
                <w:rFonts w:ascii="Tahoma" w:hAnsi="Tahoma" w:cs="Tahoma"/>
              </w:rPr>
              <w:t xml:space="preserve"> ΠΡΑΞΗΣ:</w:t>
            </w:r>
          </w:p>
        </w:tc>
        <w:tc>
          <w:tcPr>
            <w:tcW w:w="6128" w:type="dxa"/>
            <w:shd w:val="clear" w:color="auto" w:fill="auto"/>
            <w:vAlign w:val="center"/>
          </w:tcPr>
          <w:p w14:paraId="79136D1D" w14:textId="77777777" w:rsidR="003869C6" w:rsidRPr="00281D1A" w:rsidRDefault="00281D1A" w:rsidP="00281D1A">
            <w:pPr>
              <w:spacing w:before="60" w:beforeAutospacing="0" w:after="60"/>
              <w:jc w:val="left"/>
              <w:rPr>
                <w:rFonts w:ascii="Tahoma" w:hAnsi="Tahoma" w:cs="Tahoma"/>
                <w:i/>
              </w:rPr>
            </w:pPr>
            <w:r w:rsidRPr="00281D1A">
              <w:rPr>
                <w:rFonts w:ascii="Tahoma" w:hAnsi="Tahoma" w:cs="Tahoma"/>
                <w:i/>
              </w:rPr>
              <w:t xml:space="preserve">(μόνο για </w:t>
            </w:r>
            <w:r>
              <w:rPr>
                <w:rFonts w:ascii="Tahoma" w:hAnsi="Tahoma" w:cs="Tahoma"/>
                <w:i/>
              </w:rPr>
              <w:t xml:space="preserve">πράξεις </w:t>
            </w:r>
            <w:r w:rsidRPr="00281D1A">
              <w:rPr>
                <w:rFonts w:ascii="Tahoma" w:hAnsi="Tahoma" w:cs="Tahoma"/>
                <w:i/>
              </w:rPr>
              <w:t>επιχειρηματικότητα</w:t>
            </w:r>
            <w:r>
              <w:rPr>
                <w:rFonts w:ascii="Tahoma" w:hAnsi="Tahoma" w:cs="Tahoma"/>
                <w:i/>
              </w:rPr>
              <w:t>ς</w:t>
            </w:r>
            <w:r w:rsidRPr="00281D1A">
              <w:rPr>
                <w:rFonts w:ascii="Tahoma" w:hAnsi="Tahoma" w:cs="Tahoma"/>
                <w:i/>
              </w:rPr>
              <w:t>)</w:t>
            </w:r>
          </w:p>
        </w:tc>
      </w:tr>
    </w:tbl>
    <w:p w14:paraId="3C42E860" w14:textId="77777777" w:rsidR="003869C6" w:rsidRDefault="003869C6" w:rsidP="00976554">
      <w:pPr>
        <w:spacing w:before="60" w:beforeAutospacing="0" w:after="6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337"/>
        <w:gridCol w:w="3045"/>
        <w:gridCol w:w="2267"/>
        <w:gridCol w:w="1837"/>
      </w:tblGrid>
      <w:tr w:rsidR="00570186" w:rsidRPr="004E6562" w14:paraId="4921DC0E" w14:textId="77777777" w:rsidTr="00035FAF">
        <w:trPr>
          <w:trHeight w:val="381"/>
          <w:jc w:val="center"/>
        </w:trPr>
        <w:tc>
          <w:tcPr>
            <w:tcW w:w="9486" w:type="dxa"/>
            <w:gridSpan w:val="4"/>
            <w:shd w:val="clear" w:color="auto" w:fill="F2F2F2" w:themeFill="background1" w:themeFillShade="F2"/>
            <w:vAlign w:val="center"/>
          </w:tcPr>
          <w:p w14:paraId="6DD96C6F" w14:textId="77777777" w:rsidR="00570186" w:rsidRPr="004E6562" w:rsidRDefault="00570186" w:rsidP="00976554">
            <w:pPr>
              <w:spacing w:before="60" w:beforeAutospacing="0" w:after="60"/>
              <w:jc w:val="center"/>
              <w:rPr>
                <w:rFonts w:ascii="Tahoma" w:hAnsi="Tahoma" w:cs="Tahoma"/>
                <w:b/>
              </w:rPr>
            </w:pPr>
            <w:r w:rsidRPr="004E6562">
              <w:rPr>
                <w:rFonts w:ascii="Tahoma" w:hAnsi="Tahoma" w:cs="Tahoma"/>
                <w:b/>
              </w:rPr>
              <w:t>ΑΝΤΙΚΕΙΜΕΝΟ ΤΡΟΠΟΠΟΙΗΣΗΣ</w:t>
            </w:r>
            <w:r w:rsidR="00A64FAC">
              <w:rPr>
                <w:rFonts w:ascii="Tahoma" w:hAnsi="Tahoma" w:cs="Tahoma"/>
                <w:b/>
              </w:rPr>
              <w:t>/</w:t>
            </w:r>
            <w:r w:rsidR="002F58F9">
              <w:rPr>
                <w:rFonts w:ascii="Tahoma" w:hAnsi="Tahoma" w:cs="Tahoma"/>
                <w:b/>
              </w:rPr>
              <w:t>ΕΠΙΚΑΙΡΟΠΟΙΗΣΗΣ</w:t>
            </w:r>
            <w:r w:rsidRPr="004E6562">
              <w:rPr>
                <w:rFonts w:ascii="Tahoma" w:hAnsi="Tahoma" w:cs="Tahoma"/>
                <w:b/>
              </w:rPr>
              <w:t xml:space="preserve"> ΤΕΧΝΙΚΟΥ ΔΕΛΤΙΟΥ ΠΡΑΞΗΣ</w:t>
            </w:r>
          </w:p>
        </w:tc>
      </w:tr>
      <w:tr w:rsidR="002137A3" w:rsidRPr="004E6562" w14:paraId="2FF72AD0" w14:textId="77777777" w:rsidTr="00035FAF">
        <w:trPr>
          <w:trHeight w:val="381"/>
          <w:jc w:val="center"/>
        </w:trPr>
        <w:tc>
          <w:tcPr>
            <w:tcW w:w="2337" w:type="dxa"/>
            <w:vAlign w:val="center"/>
          </w:tcPr>
          <w:p w14:paraId="3303D722"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ΧΡΟΝΟΔΙΑΓΡΑΜΜΑ</w:t>
            </w:r>
          </w:p>
        </w:tc>
        <w:tc>
          <w:tcPr>
            <w:tcW w:w="3045" w:type="dxa"/>
            <w:vAlign w:val="center"/>
          </w:tcPr>
          <w:p w14:paraId="35610938"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ΟΙΚΟΝΟΜΙΚΟ ΑΝΤΙΚΕΙΜΕΝΟ</w:t>
            </w:r>
          </w:p>
        </w:tc>
        <w:tc>
          <w:tcPr>
            <w:tcW w:w="2267" w:type="dxa"/>
            <w:vAlign w:val="center"/>
          </w:tcPr>
          <w:p w14:paraId="66AB8953"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ΦΥΣΙΚΟ ΑΝΤΙΚΕΙΜΕΝΟ</w:t>
            </w:r>
          </w:p>
        </w:tc>
        <w:tc>
          <w:tcPr>
            <w:tcW w:w="1837" w:type="dxa"/>
            <w:vAlign w:val="center"/>
          </w:tcPr>
          <w:p w14:paraId="5DC02924" w14:textId="77777777" w:rsidR="002137A3" w:rsidRPr="004E6562" w:rsidRDefault="002137A3" w:rsidP="00644B50">
            <w:pPr>
              <w:pStyle w:val="a7"/>
              <w:numPr>
                <w:ilvl w:val="0"/>
                <w:numId w:val="6"/>
              </w:numPr>
              <w:spacing w:before="60" w:beforeAutospacing="0" w:after="60"/>
              <w:ind w:left="323" w:hanging="323"/>
              <w:contextualSpacing w:val="0"/>
              <w:jc w:val="left"/>
              <w:rPr>
                <w:rFonts w:ascii="Tahoma" w:hAnsi="Tahoma" w:cs="Tahoma"/>
              </w:rPr>
            </w:pPr>
            <w:r w:rsidRPr="004E6562">
              <w:rPr>
                <w:rFonts w:ascii="Tahoma" w:hAnsi="Tahoma" w:cs="Tahoma"/>
              </w:rPr>
              <w:t>ΛΟΙΠΑ</w:t>
            </w:r>
          </w:p>
        </w:tc>
      </w:tr>
      <w:tr w:rsidR="00841F00" w:rsidRPr="004E6562" w14:paraId="5D02D4F4" w14:textId="77777777" w:rsidTr="00035FAF">
        <w:trPr>
          <w:trHeight w:val="213"/>
          <w:jc w:val="center"/>
        </w:trPr>
        <w:tc>
          <w:tcPr>
            <w:tcW w:w="2337" w:type="dxa"/>
            <w:vAlign w:val="center"/>
          </w:tcPr>
          <w:p w14:paraId="38323425"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3045" w:type="dxa"/>
            <w:vAlign w:val="center"/>
          </w:tcPr>
          <w:p w14:paraId="79074D53"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2267" w:type="dxa"/>
            <w:vAlign w:val="center"/>
          </w:tcPr>
          <w:p w14:paraId="282E59D9"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c>
          <w:tcPr>
            <w:tcW w:w="1837" w:type="dxa"/>
            <w:vAlign w:val="center"/>
          </w:tcPr>
          <w:p w14:paraId="15399481" w14:textId="77777777" w:rsidR="00841F00" w:rsidRPr="004E6562" w:rsidRDefault="00841F00"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r w:rsidR="00703DDE" w:rsidRPr="004E6562" w14:paraId="1F6DC99C" w14:textId="77777777" w:rsidTr="00035FAF">
        <w:trPr>
          <w:trHeight w:val="245"/>
          <w:jc w:val="center"/>
        </w:trPr>
        <w:tc>
          <w:tcPr>
            <w:tcW w:w="9486" w:type="dxa"/>
            <w:gridSpan w:val="4"/>
          </w:tcPr>
          <w:p w14:paraId="50B08867" w14:textId="77777777" w:rsidR="00703DDE" w:rsidRPr="00035FAF" w:rsidRDefault="00035FAF" w:rsidP="00644B50">
            <w:pPr>
              <w:pStyle w:val="a7"/>
              <w:numPr>
                <w:ilvl w:val="0"/>
                <w:numId w:val="6"/>
              </w:numPr>
              <w:spacing w:before="60" w:beforeAutospacing="0" w:after="60"/>
              <w:ind w:left="323" w:hanging="323"/>
              <w:contextualSpacing w:val="0"/>
              <w:jc w:val="left"/>
              <w:rPr>
                <w:rFonts w:ascii="Tahoma" w:hAnsi="Tahoma" w:cs="Tahoma"/>
              </w:rPr>
            </w:pPr>
            <w:r w:rsidRPr="00035FAF">
              <w:rPr>
                <w:rFonts w:ascii="Tahoma" w:hAnsi="Tahoma" w:cs="Tahoma"/>
              </w:rPr>
              <w:t>ΣΥΝΟΠΤΙΚΗ ΠΕΡΙΓΡΑΦΗ ΤΡΟΠΟΠΟΙΗΣΗΣ / ΕΠΙΚΑΙΡΟΠΟΙΗΣΗΣ</w:t>
            </w:r>
            <w:r w:rsidRPr="00035FAF">
              <w:rPr>
                <w:rFonts w:ascii="Tahoma" w:hAnsi="Tahoma" w:cs="Tahoma"/>
                <w:lang w:val="en-US"/>
              </w:rPr>
              <w:t>:</w:t>
            </w:r>
          </w:p>
        </w:tc>
      </w:tr>
      <w:tr w:rsidR="00703DDE" w:rsidRPr="00703DDE" w14:paraId="4EA4FE81" w14:textId="77777777" w:rsidTr="00035FAF">
        <w:trPr>
          <w:trHeight w:val="598"/>
          <w:jc w:val="center"/>
        </w:trPr>
        <w:tc>
          <w:tcPr>
            <w:tcW w:w="9486" w:type="dxa"/>
            <w:gridSpan w:val="4"/>
          </w:tcPr>
          <w:p w14:paraId="51DC389E" w14:textId="77777777" w:rsidR="00703DDE" w:rsidRDefault="00703DDE" w:rsidP="00976554">
            <w:pPr>
              <w:tabs>
                <w:tab w:val="left" w:pos="273"/>
              </w:tabs>
              <w:spacing w:before="60" w:beforeAutospacing="0" w:after="60"/>
              <w:jc w:val="left"/>
              <w:rPr>
                <w:rFonts w:ascii="Tahoma" w:hAnsi="Tahoma" w:cs="Tahoma"/>
              </w:rPr>
            </w:pPr>
          </w:p>
          <w:p w14:paraId="0874E22A" w14:textId="42119612" w:rsidR="00E36BE8" w:rsidRDefault="00E36BE8" w:rsidP="00976554">
            <w:pPr>
              <w:tabs>
                <w:tab w:val="left" w:pos="273"/>
              </w:tabs>
              <w:spacing w:before="60" w:beforeAutospacing="0" w:after="60"/>
              <w:jc w:val="left"/>
              <w:rPr>
                <w:rFonts w:ascii="Tahoma" w:hAnsi="Tahoma" w:cs="Tahoma"/>
              </w:rPr>
            </w:pPr>
          </w:p>
          <w:p w14:paraId="37B71578" w14:textId="77777777" w:rsidR="00A40CD4" w:rsidRDefault="00A40CD4" w:rsidP="00976554">
            <w:pPr>
              <w:tabs>
                <w:tab w:val="left" w:pos="273"/>
              </w:tabs>
              <w:spacing w:before="60" w:beforeAutospacing="0" w:after="60"/>
              <w:jc w:val="left"/>
              <w:rPr>
                <w:rFonts w:ascii="Tahoma" w:hAnsi="Tahoma" w:cs="Tahoma"/>
              </w:rPr>
            </w:pPr>
          </w:p>
          <w:p w14:paraId="071513CB" w14:textId="77777777" w:rsidR="00281D1A" w:rsidRPr="00CA0CC3" w:rsidRDefault="00281D1A" w:rsidP="00976554">
            <w:pPr>
              <w:tabs>
                <w:tab w:val="left" w:pos="273"/>
              </w:tabs>
              <w:spacing w:before="60" w:beforeAutospacing="0" w:after="60"/>
              <w:jc w:val="left"/>
              <w:rPr>
                <w:rFonts w:ascii="Tahoma" w:hAnsi="Tahoma" w:cs="Tahoma"/>
              </w:rPr>
            </w:pPr>
          </w:p>
        </w:tc>
      </w:tr>
    </w:tbl>
    <w:p w14:paraId="2AC477B3" w14:textId="77777777" w:rsidR="0049597D" w:rsidRDefault="0049597D" w:rsidP="00976554">
      <w:pPr>
        <w:spacing w:before="0" w:beforeAutospacing="0" w:after="120"/>
        <w:jc w:val="left"/>
        <w:rPr>
          <w:rFonts w:ascii="Tahoma" w:hAnsi="Tahoma" w:cs="Tahoma"/>
        </w:rPr>
      </w:pPr>
    </w:p>
    <w:tbl>
      <w:tblPr>
        <w:tblStyle w:val="a3"/>
        <w:tblW w:w="0" w:type="auto"/>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4815"/>
        <w:gridCol w:w="4657"/>
        <w:gridCol w:w="14"/>
      </w:tblGrid>
      <w:tr w:rsidR="003415BB" w:rsidRPr="004E6562" w14:paraId="4B78AB3A" w14:textId="77777777" w:rsidTr="00E36BE8">
        <w:trPr>
          <w:gridAfter w:val="1"/>
          <w:wAfter w:w="14" w:type="dxa"/>
          <w:trHeight w:val="381"/>
          <w:jc w:val="center"/>
        </w:trPr>
        <w:tc>
          <w:tcPr>
            <w:tcW w:w="9473" w:type="dxa"/>
            <w:gridSpan w:val="2"/>
            <w:shd w:val="clear" w:color="auto" w:fill="F2F2F2" w:themeFill="background1" w:themeFillShade="F2"/>
            <w:vAlign w:val="center"/>
          </w:tcPr>
          <w:p w14:paraId="4E30E9E4" w14:textId="77777777" w:rsidR="003415BB" w:rsidRDefault="003415BB" w:rsidP="00976554">
            <w:pPr>
              <w:spacing w:before="60" w:beforeAutospacing="0" w:after="60"/>
              <w:jc w:val="center"/>
              <w:rPr>
                <w:rFonts w:ascii="Tahoma" w:hAnsi="Tahoma" w:cs="Tahoma"/>
                <w:b/>
              </w:rPr>
            </w:pPr>
            <w:r w:rsidRPr="00A64FAC">
              <w:rPr>
                <w:rFonts w:ascii="Tahoma" w:hAnsi="Tahoma" w:cs="Tahoma"/>
                <w:b/>
              </w:rPr>
              <w:t xml:space="preserve">ΧΑΡΑΚΤΗΡΙΣΜΟΣ </w:t>
            </w:r>
            <w:r w:rsidRPr="004E6562">
              <w:rPr>
                <w:rFonts w:ascii="Tahoma" w:hAnsi="Tahoma" w:cs="Tahoma"/>
                <w:b/>
              </w:rPr>
              <w:t>ΤΡΟΠΟΠΟΙΗΣΗΣ ΤΕΧΝΙΚΟΥ ΔΕΛΤΙΟΥ ΠΡΑΞΗΣ</w:t>
            </w:r>
          </w:p>
          <w:p w14:paraId="45899DD4" w14:textId="77777777" w:rsidR="003415BB" w:rsidRPr="00CF2DBA" w:rsidRDefault="003415BB" w:rsidP="00976554">
            <w:pPr>
              <w:spacing w:before="60" w:beforeAutospacing="0" w:after="60"/>
              <w:jc w:val="center"/>
              <w:rPr>
                <w:rFonts w:ascii="Tahoma" w:hAnsi="Tahoma" w:cs="Tahoma"/>
                <w:i/>
              </w:rPr>
            </w:pPr>
            <w:r w:rsidRPr="00CF2DBA">
              <w:rPr>
                <w:rFonts w:ascii="Tahoma" w:hAnsi="Tahoma" w:cs="Tahoma"/>
                <w:i/>
              </w:rPr>
              <w:t>(</w:t>
            </w:r>
            <w:r w:rsidR="001C2A34" w:rsidRPr="00CF2DBA">
              <w:rPr>
                <w:rFonts w:ascii="Tahoma" w:hAnsi="Tahoma" w:cs="Tahoma"/>
                <w:i/>
              </w:rPr>
              <w:t xml:space="preserve">συμπληρώνεται από </w:t>
            </w:r>
            <w:r w:rsidRPr="00CF2DBA">
              <w:rPr>
                <w:rFonts w:ascii="Tahoma" w:hAnsi="Tahoma" w:cs="Tahoma"/>
                <w:i/>
              </w:rPr>
              <w:t>ΔΑ)</w:t>
            </w:r>
          </w:p>
        </w:tc>
      </w:tr>
      <w:tr w:rsidR="00482335" w:rsidRPr="004E6562" w14:paraId="4496B427" w14:textId="77777777" w:rsidTr="00C603BA">
        <w:trPr>
          <w:trHeight w:val="293"/>
          <w:jc w:val="center"/>
        </w:trPr>
        <w:tc>
          <w:tcPr>
            <w:tcW w:w="4816" w:type="dxa"/>
            <w:vAlign w:val="center"/>
          </w:tcPr>
          <w:p w14:paraId="6F4DA869" w14:textId="77777777" w:rsidR="00482335" w:rsidRPr="004E6562" w:rsidRDefault="00482335" w:rsidP="00644B50">
            <w:pPr>
              <w:pStyle w:val="a7"/>
              <w:numPr>
                <w:ilvl w:val="0"/>
                <w:numId w:val="6"/>
              </w:numPr>
              <w:spacing w:before="60" w:beforeAutospacing="0" w:after="60"/>
              <w:ind w:left="323" w:hanging="323"/>
              <w:contextualSpacing w:val="0"/>
              <w:jc w:val="left"/>
              <w:rPr>
                <w:rFonts w:ascii="Tahoma" w:hAnsi="Tahoma" w:cs="Tahoma"/>
              </w:rPr>
            </w:pPr>
            <w:r>
              <w:rPr>
                <w:rFonts w:ascii="Tahoma" w:hAnsi="Tahoma" w:cs="Tahoma"/>
              </w:rPr>
              <w:t xml:space="preserve">ΟΦΕΙΛΕΤΑΙ ΣΕ </w:t>
            </w:r>
            <w:r w:rsidR="00C603BA">
              <w:rPr>
                <w:rFonts w:ascii="Tahoma" w:hAnsi="Tahoma" w:cs="Tahoma"/>
              </w:rPr>
              <w:t>ΕΞΩΓΕΝΕΙΣ ΥΠΟΧΡ</w:t>
            </w:r>
            <w:r w:rsidR="00EC0DD3">
              <w:rPr>
                <w:rFonts w:ascii="Tahoma" w:hAnsi="Tahoma" w:cs="Tahoma"/>
              </w:rPr>
              <w:t>Ε</w:t>
            </w:r>
            <w:r w:rsidR="00C603BA">
              <w:rPr>
                <w:rFonts w:ascii="Tahoma" w:hAnsi="Tahoma" w:cs="Tahoma"/>
              </w:rPr>
              <w:t xml:space="preserve">ΩΤΙΚΕΣ </w:t>
            </w:r>
            <w:r>
              <w:rPr>
                <w:rFonts w:ascii="Tahoma" w:hAnsi="Tahoma" w:cs="Tahoma"/>
              </w:rPr>
              <w:t>ΣΥΝΘΗΚΕΣ</w:t>
            </w:r>
            <w:r w:rsidR="00C603BA">
              <w:rPr>
                <w:rFonts w:ascii="Tahoma" w:hAnsi="Tahoma" w:cs="Tahoma"/>
              </w:rPr>
              <w:t xml:space="preserve"> </w:t>
            </w:r>
          </w:p>
        </w:tc>
        <w:tc>
          <w:tcPr>
            <w:tcW w:w="4671" w:type="dxa"/>
            <w:gridSpan w:val="2"/>
            <w:vAlign w:val="center"/>
          </w:tcPr>
          <w:p w14:paraId="1142A3E8" w14:textId="77777777" w:rsidR="00482335" w:rsidRPr="004E6562" w:rsidRDefault="00794B15" w:rsidP="00976554">
            <w:pPr>
              <w:pStyle w:val="a7"/>
              <w:spacing w:before="60" w:beforeAutospacing="0" w:after="60"/>
              <w:ind w:left="452" w:firstLine="1708"/>
              <w:contextualSpacing w:val="0"/>
              <w:rPr>
                <w:rFonts w:ascii="Tahoma" w:hAnsi="Tahoma" w:cs="Tahoma"/>
              </w:rPr>
            </w:pPr>
            <w:r w:rsidRPr="004E6562">
              <w:rPr>
                <w:rFonts w:ascii="Tahoma" w:hAnsi="Tahoma" w:cs="Tahoma"/>
                <w:sz w:val="20"/>
                <w:szCs w:val="20"/>
              </w:rPr>
              <w:sym w:font="Wingdings" w:char="F06F"/>
            </w:r>
          </w:p>
        </w:tc>
      </w:tr>
      <w:tr w:rsidR="00794B15" w:rsidRPr="004E6562" w14:paraId="7502C3FC" w14:textId="77777777" w:rsidTr="00482335">
        <w:trPr>
          <w:trHeight w:val="381"/>
          <w:jc w:val="center"/>
        </w:trPr>
        <w:tc>
          <w:tcPr>
            <w:tcW w:w="4816" w:type="dxa"/>
            <w:vAlign w:val="center"/>
          </w:tcPr>
          <w:p w14:paraId="648A10D6" w14:textId="77777777" w:rsidR="00794B15" w:rsidRPr="004E6562" w:rsidRDefault="00794B15" w:rsidP="00644B50">
            <w:pPr>
              <w:pStyle w:val="a7"/>
              <w:numPr>
                <w:ilvl w:val="0"/>
                <w:numId w:val="6"/>
              </w:numPr>
              <w:spacing w:before="60" w:beforeAutospacing="0" w:after="60"/>
              <w:ind w:left="323" w:hanging="323"/>
              <w:contextualSpacing w:val="0"/>
              <w:jc w:val="left"/>
              <w:rPr>
                <w:rFonts w:ascii="Tahoma" w:hAnsi="Tahoma" w:cs="Tahoma"/>
                <w:sz w:val="20"/>
                <w:szCs w:val="20"/>
              </w:rPr>
            </w:pPr>
            <w:r>
              <w:rPr>
                <w:rFonts w:ascii="Tahoma" w:hAnsi="Tahoma" w:cs="Tahoma"/>
              </w:rPr>
              <w:t>ΑΠΑΡΑΙΤΗΤΗ ΓΙΑ ΤΗΝ ΟΡΘΗ ΥΛΟΠΟΙΗΣΗ ΤΗΣ ΠΡΑΞΗΣ</w:t>
            </w:r>
          </w:p>
        </w:tc>
        <w:tc>
          <w:tcPr>
            <w:tcW w:w="4671" w:type="dxa"/>
            <w:gridSpan w:val="2"/>
            <w:vAlign w:val="center"/>
          </w:tcPr>
          <w:p w14:paraId="1FB4C553" w14:textId="77777777" w:rsidR="00794B15" w:rsidRPr="004E6562" w:rsidRDefault="00794B15" w:rsidP="00976554">
            <w:pPr>
              <w:spacing w:before="60" w:beforeAutospacing="0" w:after="60"/>
              <w:jc w:val="center"/>
              <w:rPr>
                <w:rFonts w:ascii="Tahoma" w:hAnsi="Tahoma" w:cs="Tahoma"/>
                <w:sz w:val="20"/>
                <w:szCs w:val="20"/>
              </w:rPr>
            </w:pPr>
            <w:r w:rsidRPr="004E6562">
              <w:rPr>
                <w:rFonts w:ascii="Tahoma" w:hAnsi="Tahoma" w:cs="Tahoma"/>
                <w:sz w:val="20"/>
                <w:szCs w:val="20"/>
              </w:rPr>
              <w:sym w:font="Wingdings" w:char="F06F"/>
            </w:r>
          </w:p>
        </w:tc>
      </w:tr>
    </w:tbl>
    <w:p w14:paraId="06259BA7" w14:textId="77777777" w:rsidR="00BF420C" w:rsidRDefault="00BF420C" w:rsidP="00976554">
      <w:pPr>
        <w:spacing w:before="0" w:beforeAutospacing="0" w:after="200"/>
        <w:jc w:val="left"/>
        <w:rPr>
          <w:rFonts w:ascii="Tahoma" w:hAnsi="Tahoma" w:cs="Tahoma"/>
        </w:rPr>
      </w:pPr>
    </w:p>
    <w:p w14:paraId="6BD107F1" w14:textId="77777777" w:rsidR="00BF420C" w:rsidRDefault="00BF420C" w:rsidP="00976554">
      <w:pPr>
        <w:spacing w:before="0" w:beforeAutospacing="0" w:after="200"/>
        <w:jc w:val="left"/>
        <w:rPr>
          <w:rFonts w:ascii="Tahoma" w:hAnsi="Tahoma" w:cs="Tahoma"/>
        </w:rPr>
      </w:pPr>
      <w:r>
        <w:rPr>
          <w:rFonts w:ascii="Tahoma" w:hAnsi="Tahoma" w:cs="Tahoma"/>
        </w:rPr>
        <w:br w:type="page"/>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52"/>
      </w:tblGrid>
      <w:tr w:rsidR="00EF6A22" w:rsidRPr="004E6562" w14:paraId="77E96DD2" w14:textId="77777777" w:rsidTr="00B541A9">
        <w:trPr>
          <w:trHeight w:val="381"/>
          <w:jc w:val="center"/>
        </w:trPr>
        <w:tc>
          <w:tcPr>
            <w:tcW w:w="9352" w:type="dxa"/>
            <w:shd w:val="clear" w:color="auto" w:fill="D9D9D9" w:themeFill="background1" w:themeFillShade="D9"/>
            <w:vAlign w:val="center"/>
          </w:tcPr>
          <w:p w14:paraId="4D2AA42F" w14:textId="77777777" w:rsidR="00EF6A22" w:rsidRPr="004E6562" w:rsidRDefault="00EF6A22" w:rsidP="00976554">
            <w:pPr>
              <w:pStyle w:val="10"/>
              <w:spacing w:line="240" w:lineRule="auto"/>
              <w:jc w:val="left"/>
              <w:outlineLvl w:val="0"/>
              <w:rPr>
                <w:sz w:val="16"/>
                <w:highlight w:val="yellow"/>
              </w:rPr>
            </w:pPr>
            <w:r w:rsidRPr="004E6562">
              <w:rPr>
                <w:sz w:val="16"/>
              </w:rPr>
              <w:lastRenderedPageBreak/>
              <w:t>ΤΜΗΜΑ β: στοιχεια δικαιουχου/ων</w:t>
            </w:r>
            <w:r w:rsidR="00E42C86" w:rsidRPr="004E6562">
              <w:rPr>
                <w:sz w:val="16"/>
              </w:rPr>
              <w:t xml:space="preserve"> – ΕΜΠΛΕΚΟΜΕΝΩΝ ΦΟΡΕΩΝ</w:t>
            </w:r>
          </w:p>
        </w:tc>
      </w:tr>
    </w:tbl>
    <w:p w14:paraId="51270DD2" w14:textId="77777777" w:rsidR="00EF6A22" w:rsidRPr="004E6562" w:rsidRDefault="00EF6A22" w:rsidP="00976554">
      <w:pPr>
        <w:spacing w:before="60" w:beforeAutospacing="0" w:after="60"/>
        <w:jc w:val="left"/>
        <w:rPr>
          <w:rFonts w:ascii="Tahoma" w:hAnsi="Tahoma" w:cs="Tahoma"/>
        </w:rPr>
      </w:pP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02"/>
        <w:gridCol w:w="1212"/>
        <w:gridCol w:w="3260"/>
        <w:gridCol w:w="1687"/>
        <w:gridCol w:w="1309"/>
        <w:gridCol w:w="22"/>
      </w:tblGrid>
      <w:tr w:rsidR="00F50EF8" w:rsidRPr="004E6562" w14:paraId="4CF8C9E7" w14:textId="77777777" w:rsidTr="00F50EF8">
        <w:trPr>
          <w:trHeight w:val="170"/>
          <w:jc w:val="center"/>
        </w:trPr>
        <w:tc>
          <w:tcPr>
            <w:tcW w:w="9392" w:type="dxa"/>
            <w:gridSpan w:val="6"/>
            <w:shd w:val="clear" w:color="auto" w:fill="D9D9D9" w:themeFill="background1" w:themeFillShade="D9"/>
            <w:vAlign w:val="center"/>
          </w:tcPr>
          <w:p w14:paraId="624A06EE" w14:textId="77777777" w:rsidR="00F50EF8" w:rsidRPr="004E6562" w:rsidRDefault="00F50EF8" w:rsidP="00976554">
            <w:pPr>
              <w:spacing w:before="60" w:beforeAutospacing="0" w:after="60"/>
              <w:jc w:val="left"/>
              <w:rPr>
                <w:rFonts w:ascii="Tahoma" w:hAnsi="Tahoma" w:cs="Tahoma"/>
              </w:rPr>
            </w:pPr>
          </w:p>
        </w:tc>
      </w:tr>
      <w:tr w:rsidR="00A25B74" w:rsidRPr="004E6562" w14:paraId="5723DBCB" w14:textId="77777777" w:rsidTr="006A03EA">
        <w:trPr>
          <w:gridAfter w:val="1"/>
          <w:wAfter w:w="22" w:type="dxa"/>
          <w:trHeight w:val="381"/>
          <w:jc w:val="center"/>
        </w:trPr>
        <w:tc>
          <w:tcPr>
            <w:tcW w:w="3114" w:type="dxa"/>
            <w:gridSpan w:val="2"/>
            <w:shd w:val="clear" w:color="auto" w:fill="auto"/>
            <w:vAlign w:val="center"/>
          </w:tcPr>
          <w:p w14:paraId="7F667CE7"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ΔΙΚΑΙΟΥΧΟΣ:</w:t>
            </w:r>
            <w:r w:rsidRPr="001C2A34">
              <w:rPr>
                <w:rFonts w:ascii="Tahoma" w:hAnsi="Tahoma" w:cs="Tahoma"/>
                <w:b/>
                <w:lang w:val="en-US"/>
              </w:rPr>
              <w:t xml:space="preserve"> </w:t>
            </w:r>
          </w:p>
        </w:tc>
        <w:tc>
          <w:tcPr>
            <w:tcW w:w="3260" w:type="dxa"/>
            <w:vAlign w:val="center"/>
          </w:tcPr>
          <w:p w14:paraId="19D2AFE4"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strike/>
                <w:color w:val="FF0000"/>
              </w:rPr>
            </w:pPr>
          </w:p>
        </w:tc>
        <w:tc>
          <w:tcPr>
            <w:tcW w:w="2996" w:type="dxa"/>
            <w:gridSpan w:val="2"/>
            <w:vAlign w:val="center"/>
          </w:tcPr>
          <w:p w14:paraId="42B28EF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A25B74" w:rsidRPr="004E6562" w14:paraId="41265780" w14:textId="77777777" w:rsidTr="006A03EA">
        <w:trPr>
          <w:gridAfter w:val="1"/>
          <w:wAfter w:w="22" w:type="dxa"/>
          <w:trHeight w:val="381"/>
          <w:jc w:val="center"/>
        </w:trPr>
        <w:tc>
          <w:tcPr>
            <w:tcW w:w="3114" w:type="dxa"/>
            <w:gridSpan w:val="2"/>
            <w:shd w:val="clear" w:color="auto" w:fill="auto"/>
            <w:vAlign w:val="center"/>
          </w:tcPr>
          <w:p w14:paraId="15B3E5D2"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ΔΙΑΚΡΙΤΙΚΟΣ ΤΙΤΛΟΣ:</w:t>
            </w:r>
          </w:p>
        </w:tc>
        <w:tc>
          <w:tcPr>
            <w:tcW w:w="6256" w:type="dxa"/>
            <w:gridSpan w:val="3"/>
            <w:vAlign w:val="center"/>
          </w:tcPr>
          <w:p w14:paraId="3184726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7853F2" w:rsidRPr="004E6562" w14:paraId="24CA086E" w14:textId="77777777" w:rsidTr="006A03EA">
        <w:trPr>
          <w:gridAfter w:val="1"/>
          <w:wAfter w:w="22" w:type="dxa"/>
          <w:trHeight w:val="381"/>
          <w:jc w:val="center"/>
        </w:trPr>
        <w:tc>
          <w:tcPr>
            <w:tcW w:w="3114" w:type="dxa"/>
            <w:gridSpan w:val="2"/>
            <w:shd w:val="clear" w:color="auto" w:fill="auto"/>
            <w:vAlign w:val="center"/>
          </w:tcPr>
          <w:p w14:paraId="76F7A12A" w14:textId="77777777" w:rsidR="007853F2" w:rsidRPr="00794EF1" w:rsidRDefault="007853F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ΕΙΔΟΣ ΦΟΡΕΑ </w:t>
            </w:r>
          </w:p>
        </w:tc>
        <w:tc>
          <w:tcPr>
            <w:tcW w:w="6256" w:type="dxa"/>
            <w:gridSpan w:val="3"/>
            <w:vAlign w:val="center"/>
          </w:tcPr>
          <w:p w14:paraId="14EEB608" w14:textId="77777777" w:rsidR="007853F2" w:rsidRPr="00035FAF" w:rsidRDefault="00117EFA" w:rsidP="00976554">
            <w:pPr>
              <w:tabs>
                <w:tab w:val="left" w:pos="273"/>
              </w:tabs>
              <w:spacing w:before="60" w:beforeAutospacing="0" w:after="60"/>
              <w:jc w:val="left"/>
              <w:rPr>
                <w:rFonts w:ascii="Tahoma" w:hAnsi="Tahoma" w:cs="Tahoma"/>
                <w:i/>
                <w:sz w:val="14"/>
              </w:rPr>
            </w:pPr>
            <w:r w:rsidRPr="00035FAF">
              <w:rPr>
                <w:rFonts w:ascii="Tahoma" w:hAnsi="Tahoma" w:cs="Tahoma"/>
                <w:i/>
                <w:sz w:val="14"/>
              </w:rPr>
              <w:t>1. «ΟΡΓΑΝΙΣΜΟΣ ΔΗΜΟΣΙΟΥ ΔΙΚΑΙΟΥ», 2. «ΙΔΙΩΤΙΚΟΥ ΔΙΚΑΙΟΥ», 3. «ΟΝΤΟΤΗΤΑ ΜΕ Ή ΧΩΡΙΣ ΝΟΜΙΚΗ ΠΡΟΣΩΠΙΚΟΤΗΤΑ», 4. «ΦΥΣΙΚΟ ΠΡΟΣΩΠΟ»</w:t>
            </w:r>
          </w:p>
        </w:tc>
      </w:tr>
      <w:tr w:rsidR="00117EFA" w:rsidRPr="004E6562" w14:paraId="486ACC8A" w14:textId="77777777" w:rsidTr="006A03EA">
        <w:trPr>
          <w:gridAfter w:val="1"/>
          <w:wAfter w:w="22" w:type="dxa"/>
          <w:trHeight w:val="381"/>
          <w:jc w:val="center"/>
        </w:trPr>
        <w:tc>
          <w:tcPr>
            <w:tcW w:w="3114" w:type="dxa"/>
            <w:gridSpan w:val="2"/>
            <w:shd w:val="clear" w:color="auto" w:fill="auto"/>
            <w:vAlign w:val="center"/>
          </w:tcPr>
          <w:p w14:paraId="75B22E49" w14:textId="77777777" w:rsidR="00117EFA" w:rsidRPr="00D30896" w:rsidRDefault="00117EFA" w:rsidP="00976554">
            <w:pPr>
              <w:tabs>
                <w:tab w:val="left" w:pos="183"/>
                <w:tab w:val="left" w:pos="311"/>
              </w:tabs>
              <w:spacing w:before="60" w:beforeAutospacing="0" w:after="60"/>
              <w:ind w:left="311" w:hanging="311"/>
              <w:jc w:val="left"/>
              <w:rPr>
                <w:rFonts w:ascii="Tahoma" w:hAnsi="Tahoma" w:cs="Tahoma"/>
              </w:rPr>
            </w:pPr>
            <w:r>
              <w:rPr>
                <w:rFonts w:ascii="Tahoma" w:hAnsi="Tahoma" w:cs="Tahoma"/>
              </w:rPr>
              <w:t>4α</w:t>
            </w:r>
            <w:r w:rsidR="008B278F">
              <w:rPr>
                <w:rFonts w:ascii="Tahoma" w:hAnsi="Tahoma" w:cs="Tahoma"/>
              </w:rPr>
              <w:t>.</w:t>
            </w:r>
            <w:r>
              <w:rPr>
                <w:rFonts w:ascii="Tahoma" w:hAnsi="Tahoma" w:cs="Tahoma"/>
              </w:rPr>
              <w:t xml:space="preserve"> </w:t>
            </w:r>
            <w:r w:rsidR="008B278F">
              <w:rPr>
                <w:rFonts w:ascii="Tahoma" w:hAnsi="Tahoma" w:cs="Tahoma"/>
              </w:rPr>
              <w:t xml:space="preserve"> </w:t>
            </w:r>
            <w:r w:rsidRPr="004E6562">
              <w:rPr>
                <w:rFonts w:ascii="Tahoma" w:hAnsi="Tahoma" w:cs="Tahoma"/>
              </w:rPr>
              <w:t>ΑΦΜ:</w:t>
            </w:r>
            <w:r>
              <w:rPr>
                <w:rFonts w:ascii="Tahoma" w:hAnsi="Tahoma" w:cs="Tahoma"/>
              </w:rPr>
              <w:t xml:space="preserve"> </w:t>
            </w:r>
          </w:p>
        </w:tc>
        <w:tc>
          <w:tcPr>
            <w:tcW w:w="6256" w:type="dxa"/>
            <w:gridSpan w:val="3"/>
            <w:vAlign w:val="center"/>
          </w:tcPr>
          <w:p w14:paraId="4FA6ADEA" w14:textId="77777777" w:rsidR="00117EFA" w:rsidRPr="004E6562" w:rsidRDefault="00117EFA" w:rsidP="00976554">
            <w:pPr>
              <w:pStyle w:val="a7"/>
              <w:tabs>
                <w:tab w:val="left" w:pos="273"/>
              </w:tabs>
              <w:spacing w:before="60" w:beforeAutospacing="0" w:after="60"/>
              <w:ind w:left="170"/>
              <w:contextualSpacing w:val="0"/>
              <w:jc w:val="left"/>
              <w:rPr>
                <w:rFonts w:ascii="Tahoma" w:hAnsi="Tahoma" w:cs="Tahoma"/>
              </w:rPr>
            </w:pPr>
          </w:p>
        </w:tc>
      </w:tr>
      <w:tr w:rsidR="00317532" w:rsidRPr="004E6562" w14:paraId="54DAF20C" w14:textId="77777777" w:rsidTr="006A03EA">
        <w:trPr>
          <w:gridAfter w:val="1"/>
          <w:wAfter w:w="22" w:type="dxa"/>
          <w:trHeight w:val="381"/>
          <w:jc w:val="center"/>
        </w:trPr>
        <w:tc>
          <w:tcPr>
            <w:tcW w:w="3114" w:type="dxa"/>
            <w:gridSpan w:val="2"/>
            <w:shd w:val="clear" w:color="auto" w:fill="auto"/>
            <w:vAlign w:val="center"/>
          </w:tcPr>
          <w:p w14:paraId="44359E81" w14:textId="77777777" w:rsidR="00317532" w:rsidRPr="00BF420C" w:rsidRDefault="00794EF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BF420C">
              <w:rPr>
                <w:rFonts w:ascii="Tahoma" w:hAnsi="Tahoma" w:cs="Tahoma"/>
              </w:rPr>
              <w:t>ΗΜΕΡΟΜΗΝΙΑ ΕΝΑΡΞΗΣ ΕΡΓΑΣΙΩΝ ΕΠΙΧΕΙΡΗΣΗΣ</w:t>
            </w:r>
          </w:p>
        </w:tc>
        <w:tc>
          <w:tcPr>
            <w:tcW w:w="3260" w:type="dxa"/>
            <w:vAlign w:val="center"/>
          </w:tcPr>
          <w:p w14:paraId="580E8292" w14:textId="77777777" w:rsidR="00317532" w:rsidRDefault="00317532" w:rsidP="00976554">
            <w:pPr>
              <w:pStyle w:val="a7"/>
              <w:tabs>
                <w:tab w:val="left" w:pos="273"/>
              </w:tabs>
              <w:spacing w:before="60" w:beforeAutospacing="0" w:after="60"/>
              <w:ind w:left="170"/>
              <w:contextualSpacing w:val="0"/>
              <w:jc w:val="left"/>
              <w:rPr>
                <w:rFonts w:ascii="Tahoma" w:hAnsi="Tahoma" w:cs="Tahoma"/>
              </w:rPr>
            </w:pPr>
          </w:p>
        </w:tc>
        <w:tc>
          <w:tcPr>
            <w:tcW w:w="1687" w:type="dxa"/>
            <w:vAlign w:val="center"/>
          </w:tcPr>
          <w:p w14:paraId="3FB3EE5C" w14:textId="77777777" w:rsidR="00317532" w:rsidRPr="00035FAF" w:rsidRDefault="00317532"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035FAF">
              <w:rPr>
                <w:rFonts w:ascii="Tahoma" w:hAnsi="Tahoma" w:cs="Tahoma"/>
              </w:rPr>
              <w:t>ΥΠΟ ΣΥΣΤΑΣΗ:</w:t>
            </w:r>
          </w:p>
        </w:tc>
        <w:tc>
          <w:tcPr>
            <w:tcW w:w="1309" w:type="dxa"/>
            <w:vAlign w:val="center"/>
          </w:tcPr>
          <w:p w14:paraId="74CC18A9" w14:textId="77777777" w:rsidR="00317532" w:rsidRPr="004E6562" w:rsidRDefault="00317532" w:rsidP="00976554">
            <w:pPr>
              <w:tabs>
                <w:tab w:val="left" w:pos="273"/>
              </w:tabs>
              <w:spacing w:before="60" w:beforeAutospacing="0" w:after="60"/>
              <w:jc w:val="left"/>
            </w:pPr>
            <w:r w:rsidRPr="004E6562">
              <w:rPr>
                <w:rFonts w:ascii="Tahoma" w:hAnsi="Tahoma" w:cs="Tahoma"/>
              </w:rPr>
              <w:sym w:font="Wingdings" w:char="F06F"/>
            </w:r>
          </w:p>
        </w:tc>
      </w:tr>
      <w:tr w:rsidR="001B0B58" w:rsidRPr="004E6562" w14:paraId="7D4250F0" w14:textId="77777777" w:rsidTr="006A03EA">
        <w:trPr>
          <w:gridAfter w:val="1"/>
          <w:wAfter w:w="22" w:type="dxa"/>
          <w:trHeight w:val="381"/>
          <w:jc w:val="center"/>
        </w:trPr>
        <w:tc>
          <w:tcPr>
            <w:tcW w:w="1902" w:type="dxa"/>
            <w:shd w:val="clear" w:color="auto" w:fill="auto"/>
            <w:vAlign w:val="center"/>
          </w:tcPr>
          <w:p w14:paraId="6E848A80" w14:textId="77777777" w:rsidR="001B0B58" w:rsidRPr="00317532" w:rsidRDefault="001B0B58"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317532">
              <w:rPr>
                <w:rFonts w:ascii="Tahoma" w:hAnsi="Tahoma" w:cs="Tahoma"/>
              </w:rPr>
              <w:t>ΜΕΓΕΘΟΣ</w:t>
            </w:r>
            <w:r w:rsidRPr="008B278F">
              <w:rPr>
                <w:rFonts w:ascii="Tahoma" w:hAnsi="Tahoma" w:cs="Tahoma"/>
              </w:rPr>
              <w:t xml:space="preserve"> </w:t>
            </w:r>
            <w:r w:rsidRPr="00317532">
              <w:rPr>
                <w:rFonts w:ascii="Tahoma" w:hAnsi="Tahoma" w:cs="Tahoma"/>
              </w:rPr>
              <w:t>ΕΠΙΧΕΙΡΗΣΗΣ:</w:t>
            </w:r>
          </w:p>
        </w:tc>
        <w:tc>
          <w:tcPr>
            <w:tcW w:w="1212" w:type="dxa"/>
            <w:shd w:val="clear" w:color="auto" w:fill="auto"/>
            <w:vAlign w:val="center"/>
          </w:tcPr>
          <w:p w14:paraId="6DC25007" w14:textId="77777777" w:rsidR="001B0B58" w:rsidRPr="008B278F" w:rsidRDefault="001B0B58" w:rsidP="00976554">
            <w:pPr>
              <w:tabs>
                <w:tab w:val="left" w:pos="311"/>
              </w:tabs>
              <w:spacing w:before="60" w:beforeAutospacing="0" w:after="60"/>
              <w:ind w:left="311" w:hanging="311"/>
              <w:jc w:val="left"/>
              <w:rPr>
                <w:rFonts w:ascii="Tahoma" w:hAnsi="Tahoma" w:cs="Tahoma"/>
              </w:rPr>
            </w:pPr>
          </w:p>
        </w:tc>
        <w:tc>
          <w:tcPr>
            <w:tcW w:w="3260" w:type="dxa"/>
            <w:vAlign w:val="center"/>
          </w:tcPr>
          <w:p w14:paraId="5284FC60" w14:textId="77777777" w:rsidR="001B0B58" w:rsidRPr="007F15A4" w:rsidRDefault="001B0B58" w:rsidP="00976554">
            <w:pPr>
              <w:pStyle w:val="a7"/>
              <w:numPr>
                <w:ilvl w:val="0"/>
                <w:numId w:val="2"/>
              </w:numPr>
              <w:spacing w:before="60" w:beforeAutospacing="0" w:after="60"/>
              <w:ind w:left="324" w:hanging="324"/>
              <w:contextualSpacing w:val="0"/>
              <w:jc w:val="left"/>
              <w:rPr>
                <w:rFonts w:ascii="Tahoma" w:hAnsi="Tahoma" w:cs="Tahoma"/>
              </w:rPr>
            </w:pPr>
            <w:r w:rsidRPr="007F15A4">
              <w:rPr>
                <w:rFonts w:ascii="Tahoma" w:hAnsi="Tahoma" w:cs="Tahoma"/>
              </w:rPr>
              <w:t>ΑΠΑΣΧΟΛΟΥΜΕΝΟΙ ΣΤΗΝ ΕΠΙΧΕΙΡΗΣΗ (σε ΕΜΕ):</w:t>
            </w:r>
          </w:p>
        </w:tc>
        <w:tc>
          <w:tcPr>
            <w:tcW w:w="2996" w:type="dxa"/>
            <w:gridSpan w:val="2"/>
            <w:vAlign w:val="center"/>
          </w:tcPr>
          <w:p w14:paraId="52D2D500" w14:textId="77777777" w:rsidR="001B0B58" w:rsidRPr="004E6562" w:rsidRDefault="001B0B58" w:rsidP="00976554">
            <w:pPr>
              <w:tabs>
                <w:tab w:val="left" w:pos="273"/>
              </w:tabs>
              <w:spacing w:before="60" w:beforeAutospacing="0" w:after="60"/>
              <w:jc w:val="left"/>
              <w:rPr>
                <w:rFonts w:ascii="Tahoma" w:hAnsi="Tahoma" w:cs="Tahoma"/>
              </w:rPr>
            </w:pPr>
          </w:p>
        </w:tc>
      </w:tr>
      <w:tr w:rsidR="003A6A11" w:rsidRPr="004E6562" w14:paraId="6698A58F" w14:textId="77777777" w:rsidTr="006A03EA">
        <w:trPr>
          <w:gridAfter w:val="1"/>
          <w:wAfter w:w="22" w:type="dxa"/>
          <w:trHeight w:val="381"/>
          <w:jc w:val="center"/>
        </w:trPr>
        <w:tc>
          <w:tcPr>
            <w:tcW w:w="3114" w:type="dxa"/>
            <w:gridSpan w:val="2"/>
            <w:shd w:val="clear" w:color="auto" w:fill="auto"/>
            <w:vAlign w:val="center"/>
          </w:tcPr>
          <w:p w14:paraId="742815A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 xml:space="preserve">ΔΙΕΥΘΥΝΣΗ ΕΠΙΚΟΙΝΩΝΙΑΣ: </w:t>
            </w:r>
          </w:p>
        </w:tc>
        <w:tc>
          <w:tcPr>
            <w:tcW w:w="6256" w:type="dxa"/>
            <w:gridSpan w:val="3"/>
            <w:vAlign w:val="center"/>
          </w:tcPr>
          <w:p w14:paraId="40D28081"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r>
      <w:tr w:rsidR="003A6A11" w:rsidRPr="004E6562" w14:paraId="391EB8C9" w14:textId="77777777" w:rsidTr="006A03EA">
        <w:trPr>
          <w:gridAfter w:val="1"/>
          <w:wAfter w:w="22" w:type="dxa"/>
          <w:trHeight w:val="381"/>
          <w:jc w:val="center"/>
        </w:trPr>
        <w:tc>
          <w:tcPr>
            <w:tcW w:w="3114" w:type="dxa"/>
            <w:gridSpan w:val="2"/>
            <w:shd w:val="clear" w:color="auto" w:fill="auto"/>
            <w:vAlign w:val="center"/>
          </w:tcPr>
          <w:p w14:paraId="091450D8"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260" w:type="dxa"/>
            <w:vAlign w:val="center"/>
          </w:tcPr>
          <w:p w14:paraId="6B6E258A" w14:textId="77777777" w:rsidR="003A6A11" w:rsidRPr="005A55C4" w:rsidRDefault="003A6A11" w:rsidP="00976554">
            <w:pPr>
              <w:pStyle w:val="a7"/>
              <w:tabs>
                <w:tab w:val="left" w:pos="273"/>
              </w:tabs>
              <w:spacing w:before="60" w:beforeAutospacing="0" w:after="60"/>
              <w:ind w:left="170"/>
              <w:contextualSpacing w:val="0"/>
              <w:jc w:val="left"/>
              <w:rPr>
                <w:rFonts w:ascii="Tahoma" w:hAnsi="Tahoma" w:cs="Tahoma"/>
                <w:lang w:val="en-US"/>
              </w:rPr>
            </w:pPr>
          </w:p>
        </w:tc>
        <w:tc>
          <w:tcPr>
            <w:tcW w:w="2996" w:type="dxa"/>
            <w:gridSpan w:val="2"/>
            <w:vAlign w:val="center"/>
          </w:tcPr>
          <w:p w14:paraId="7BA30C60"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r w:rsidR="003A6A11" w:rsidRPr="004E6562" w14:paraId="4454FF3C" w14:textId="77777777" w:rsidTr="006A03EA">
        <w:trPr>
          <w:gridAfter w:val="1"/>
          <w:wAfter w:w="22" w:type="dxa"/>
          <w:trHeight w:val="381"/>
          <w:jc w:val="center"/>
        </w:trPr>
        <w:tc>
          <w:tcPr>
            <w:tcW w:w="3114" w:type="dxa"/>
            <w:gridSpan w:val="2"/>
            <w:shd w:val="clear" w:color="auto" w:fill="auto"/>
            <w:vAlign w:val="center"/>
          </w:tcPr>
          <w:p w14:paraId="6AA3BEE0" w14:textId="77777777" w:rsidR="003A6A11" w:rsidRPr="004E6562" w:rsidRDefault="003A6A11"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ΟΝΟΜΑΤΕΠΩΝΥΜΟ ΝΟΜΙΜΟΥ ΕΚΠΡΟΣΩΠΟΥ:</w:t>
            </w:r>
          </w:p>
        </w:tc>
        <w:tc>
          <w:tcPr>
            <w:tcW w:w="3260" w:type="dxa"/>
            <w:vAlign w:val="center"/>
          </w:tcPr>
          <w:p w14:paraId="26DE78A2" w14:textId="77777777" w:rsidR="003A6A11" w:rsidRPr="004E6562" w:rsidRDefault="003A6A11" w:rsidP="00976554">
            <w:pPr>
              <w:pStyle w:val="a7"/>
              <w:tabs>
                <w:tab w:val="left" w:pos="273"/>
              </w:tabs>
              <w:spacing w:before="60" w:beforeAutospacing="0" w:after="60"/>
              <w:ind w:left="170"/>
              <w:contextualSpacing w:val="0"/>
              <w:jc w:val="left"/>
              <w:rPr>
                <w:rFonts w:ascii="Tahoma" w:hAnsi="Tahoma" w:cs="Tahoma"/>
              </w:rPr>
            </w:pPr>
          </w:p>
        </w:tc>
        <w:tc>
          <w:tcPr>
            <w:tcW w:w="2996" w:type="dxa"/>
            <w:gridSpan w:val="2"/>
            <w:vAlign w:val="center"/>
          </w:tcPr>
          <w:p w14:paraId="3FC6AFD9" w14:textId="77777777" w:rsidR="003A6A11" w:rsidRPr="004E6562" w:rsidRDefault="003A6A11"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ΑΦΜ:</w:t>
            </w:r>
          </w:p>
        </w:tc>
      </w:tr>
    </w:tbl>
    <w:p w14:paraId="0BD06DC0" w14:textId="77777777" w:rsidR="0026429F" w:rsidRPr="00415A5B" w:rsidRDefault="009F2ABC" w:rsidP="00976554">
      <w:pPr>
        <w:spacing w:before="60" w:beforeAutospacing="0" w:after="60"/>
        <w:jc w:val="left"/>
        <w:rPr>
          <w:rFonts w:ascii="Tahoma" w:hAnsi="Tahoma" w:cs="Tahoma"/>
          <w:b/>
          <w:lang w:val="en-US"/>
        </w:rPr>
      </w:pPr>
      <w:r w:rsidRPr="00415A5B">
        <w:rPr>
          <w:rFonts w:ascii="Tahoma" w:hAnsi="Tahoma" w:cs="Tahoma"/>
          <w:b/>
          <w:lang w:val="en-US"/>
        </w:rPr>
        <w:t>(+)</w:t>
      </w:r>
    </w:p>
    <w:tbl>
      <w:tblPr>
        <w:tblStyle w:val="a3"/>
        <w:tblW w:w="93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18"/>
      </w:tblGrid>
      <w:tr w:rsidR="0028693A" w:rsidRPr="004E6562" w14:paraId="1E5D08AA" w14:textId="77777777" w:rsidTr="00F50EF8">
        <w:trPr>
          <w:trHeight w:val="170"/>
          <w:jc w:val="center"/>
        </w:trPr>
        <w:tc>
          <w:tcPr>
            <w:tcW w:w="9392" w:type="dxa"/>
            <w:gridSpan w:val="3"/>
            <w:shd w:val="clear" w:color="auto" w:fill="D9D9D9" w:themeFill="background1" w:themeFillShade="D9"/>
            <w:vAlign w:val="center"/>
          </w:tcPr>
          <w:p w14:paraId="560F2721" w14:textId="77777777" w:rsidR="0028693A" w:rsidRPr="004E6562" w:rsidRDefault="0028693A" w:rsidP="00976554">
            <w:pPr>
              <w:spacing w:before="60" w:beforeAutospacing="0" w:after="60"/>
              <w:jc w:val="left"/>
              <w:rPr>
                <w:rFonts w:ascii="Tahoma" w:hAnsi="Tahoma" w:cs="Tahoma"/>
              </w:rPr>
            </w:pPr>
          </w:p>
        </w:tc>
      </w:tr>
      <w:tr w:rsidR="00A25B74" w:rsidRPr="004E6562" w14:paraId="00823E14" w14:textId="77777777" w:rsidTr="00F50EF8">
        <w:trPr>
          <w:trHeight w:val="381"/>
          <w:jc w:val="center"/>
        </w:trPr>
        <w:tc>
          <w:tcPr>
            <w:tcW w:w="2972" w:type="dxa"/>
            <w:shd w:val="clear" w:color="auto" w:fill="auto"/>
            <w:vAlign w:val="center"/>
          </w:tcPr>
          <w:p w14:paraId="722215E8"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035FAF">
              <w:rPr>
                <w:rFonts w:ascii="Tahoma" w:hAnsi="Tahoma" w:cs="Tahoma"/>
                <w:b/>
              </w:rPr>
              <w:t>ΥΠΕΥΘΥΝΟΣ ΠΡΑΞΗΣ</w:t>
            </w:r>
            <w:r w:rsidRPr="001C2A34">
              <w:rPr>
                <w:rFonts w:ascii="Tahoma" w:hAnsi="Tahoma" w:cs="Tahoma"/>
                <w:b/>
              </w:rPr>
              <w:t xml:space="preserve"> / ΑΡΜΟΔΙΟΣ ΕΠΙΚΟΙΝΩΝΙΑΣ:</w:t>
            </w:r>
          </w:p>
        </w:tc>
        <w:tc>
          <w:tcPr>
            <w:tcW w:w="6420" w:type="dxa"/>
            <w:gridSpan w:val="2"/>
            <w:vAlign w:val="center"/>
          </w:tcPr>
          <w:p w14:paraId="20AF4F4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482E636A" w14:textId="77777777" w:rsidTr="00F50EF8">
        <w:trPr>
          <w:trHeight w:val="381"/>
          <w:jc w:val="center"/>
        </w:trPr>
        <w:tc>
          <w:tcPr>
            <w:tcW w:w="2972" w:type="dxa"/>
            <w:shd w:val="clear" w:color="auto" w:fill="auto"/>
            <w:vAlign w:val="center"/>
          </w:tcPr>
          <w:p w14:paraId="1F943778"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ΘΕΣΗ ΣΤΟΝ ΦΟΡΕΑ:</w:t>
            </w:r>
          </w:p>
        </w:tc>
        <w:tc>
          <w:tcPr>
            <w:tcW w:w="6420" w:type="dxa"/>
            <w:gridSpan w:val="2"/>
            <w:vAlign w:val="center"/>
          </w:tcPr>
          <w:p w14:paraId="1420C4E6"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DDD1A8E" w14:textId="77777777" w:rsidTr="00F50EF8">
        <w:trPr>
          <w:trHeight w:val="381"/>
          <w:jc w:val="center"/>
        </w:trPr>
        <w:tc>
          <w:tcPr>
            <w:tcW w:w="2972" w:type="dxa"/>
            <w:shd w:val="clear" w:color="auto" w:fill="auto"/>
            <w:vAlign w:val="center"/>
          </w:tcPr>
          <w:p w14:paraId="36A8B003"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 ΕΠΙΚΟΙΝΩΝΙΑΣ:</w:t>
            </w:r>
          </w:p>
        </w:tc>
        <w:tc>
          <w:tcPr>
            <w:tcW w:w="6420" w:type="dxa"/>
            <w:gridSpan w:val="2"/>
            <w:vAlign w:val="center"/>
          </w:tcPr>
          <w:p w14:paraId="007544CD"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0B9214BD" w14:textId="77777777" w:rsidTr="00F50EF8">
        <w:trPr>
          <w:trHeight w:val="381"/>
          <w:jc w:val="center"/>
        </w:trPr>
        <w:tc>
          <w:tcPr>
            <w:tcW w:w="2972" w:type="dxa"/>
            <w:shd w:val="clear" w:color="auto" w:fill="auto"/>
            <w:vAlign w:val="center"/>
          </w:tcPr>
          <w:p w14:paraId="16508844"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ΤΗΛΕΦΩΝΟ:</w:t>
            </w:r>
          </w:p>
        </w:tc>
        <w:tc>
          <w:tcPr>
            <w:tcW w:w="3402" w:type="dxa"/>
            <w:vAlign w:val="center"/>
          </w:tcPr>
          <w:p w14:paraId="2A884D0B"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18" w:type="dxa"/>
            <w:vAlign w:val="center"/>
          </w:tcPr>
          <w:p w14:paraId="4A0060E5"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E3242DD" w14:textId="77777777" w:rsidR="00585528" w:rsidRPr="004E6562" w:rsidRDefault="00585528" w:rsidP="00976554">
      <w:pPr>
        <w:spacing w:before="60" w:beforeAutospacing="0" w:after="60"/>
        <w:jc w:val="left"/>
        <w:rPr>
          <w:rFonts w:ascii="Tahoma" w:hAnsi="Tahoma" w:cs="Tahoma"/>
          <w:b/>
          <w:lang w:val="en-US"/>
        </w:rPr>
      </w:pPr>
      <w:r w:rsidRPr="004E6562">
        <w:rPr>
          <w:rFonts w:ascii="Tahoma" w:hAnsi="Tahoma" w:cs="Tahoma"/>
          <w:b/>
          <w:lang w:val="en-US"/>
        </w:rPr>
        <w:t>(+)</w:t>
      </w:r>
    </w:p>
    <w:p w14:paraId="693C1EEE" w14:textId="77777777" w:rsidR="00F21583" w:rsidRPr="004E6562" w:rsidRDefault="00F21583"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659BD" w:rsidRPr="004E6562" w14:paraId="1605827D" w14:textId="77777777" w:rsidTr="00113CEA">
        <w:trPr>
          <w:trHeight w:val="60"/>
          <w:jc w:val="center"/>
        </w:trPr>
        <w:tc>
          <w:tcPr>
            <w:tcW w:w="9383" w:type="dxa"/>
            <w:gridSpan w:val="3"/>
            <w:shd w:val="clear" w:color="auto" w:fill="D9D9D9" w:themeFill="background1" w:themeFillShade="D9"/>
            <w:vAlign w:val="center"/>
          </w:tcPr>
          <w:p w14:paraId="427B7A09" w14:textId="77777777" w:rsidR="00A659BD" w:rsidRPr="004E6562" w:rsidRDefault="00A659BD" w:rsidP="00976554">
            <w:pPr>
              <w:spacing w:before="60" w:beforeAutospacing="0" w:after="60"/>
              <w:rPr>
                <w:rFonts w:ascii="Tahoma" w:hAnsi="Tahoma" w:cs="Tahoma"/>
              </w:rPr>
            </w:pPr>
          </w:p>
        </w:tc>
      </w:tr>
      <w:tr w:rsidR="00113CEA" w:rsidRPr="004E6562" w14:paraId="3CEC8C76" w14:textId="77777777" w:rsidTr="00F50EF8">
        <w:trPr>
          <w:trHeight w:val="381"/>
          <w:jc w:val="center"/>
        </w:trPr>
        <w:tc>
          <w:tcPr>
            <w:tcW w:w="2972" w:type="dxa"/>
            <w:shd w:val="clear" w:color="auto" w:fill="auto"/>
            <w:vAlign w:val="center"/>
          </w:tcPr>
          <w:p w14:paraId="6C6BB95E" w14:textId="77777777" w:rsidR="00A25B74" w:rsidRPr="001C2A34" w:rsidRDefault="00704C2D"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 xml:space="preserve">ΚΥΡΙΟΣ </w:t>
            </w:r>
            <w:r w:rsidR="00CD1009" w:rsidRPr="001C2A34">
              <w:rPr>
                <w:rFonts w:ascii="Tahoma" w:hAnsi="Tahoma" w:cs="Tahoma"/>
                <w:b/>
              </w:rPr>
              <w:t>ΠΡΑΞΗΣ (</w:t>
            </w:r>
            <w:r w:rsidRPr="001C2A34">
              <w:rPr>
                <w:rFonts w:ascii="Tahoma" w:hAnsi="Tahoma" w:cs="Tahoma"/>
                <w:b/>
              </w:rPr>
              <w:t>ΕΡΓΟΥ</w:t>
            </w:r>
            <w:r w:rsidR="00CD1009" w:rsidRPr="001C2A34">
              <w:rPr>
                <w:rFonts w:ascii="Tahoma" w:hAnsi="Tahoma" w:cs="Tahoma"/>
                <w:b/>
              </w:rPr>
              <w:t>)</w:t>
            </w:r>
            <w:r w:rsidR="00A25B74" w:rsidRPr="001C2A34">
              <w:rPr>
                <w:rFonts w:ascii="Tahoma" w:hAnsi="Tahoma" w:cs="Tahoma"/>
                <w:b/>
              </w:rPr>
              <w:t>:</w:t>
            </w:r>
          </w:p>
        </w:tc>
        <w:tc>
          <w:tcPr>
            <w:tcW w:w="3402" w:type="dxa"/>
            <w:vAlign w:val="center"/>
          </w:tcPr>
          <w:p w14:paraId="7BB341AF"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26EBBE34"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113CEA" w:rsidRPr="004E6562" w14:paraId="33E11756" w14:textId="77777777" w:rsidTr="00F50EF8">
        <w:trPr>
          <w:trHeight w:val="381"/>
          <w:jc w:val="center"/>
        </w:trPr>
        <w:tc>
          <w:tcPr>
            <w:tcW w:w="2972" w:type="dxa"/>
            <w:shd w:val="clear" w:color="auto" w:fill="auto"/>
            <w:vAlign w:val="center"/>
          </w:tcPr>
          <w:p w14:paraId="59D54DDA" w14:textId="77777777" w:rsidR="00A25B74" w:rsidRPr="004E6562"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67188CDE"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3DCCFED0" w14:textId="77777777" w:rsidTr="00F50EF8">
        <w:trPr>
          <w:trHeight w:val="381"/>
          <w:jc w:val="center"/>
        </w:trPr>
        <w:tc>
          <w:tcPr>
            <w:tcW w:w="2972" w:type="dxa"/>
            <w:shd w:val="clear" w:color="auto" w:fill="auto"/>
            <w:vAlign w:val="center"/>
          </w:tcPr>
          <w:p w14:paraId="5D490D4A"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568FC1EC"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640F661B"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7C5845B4" w14:textId="77777777" w:rsidR="001C2A34" w:rsidRPr="004E6562"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617709EB" w14:textId="77777777" w:rsidR="00704C2D" w:rsidRPr="004E6562" w:rsidRDefault="00704C2D" w:rsidP="00976554">
      <w:pPr>
        <w:spacing w:before="60" w:beforeAutospacing="0" w:after="60"/>
        <w:rPr>
          <w:rFonts w:ascii="Tahoma" w:hAnsi="Tahoma" w:cs="Tahoma"/>
        </w:rPr>
      </w:pPr>
    </w:p>
    <w:tbl>
      <w:tblPr>
        <w:tblStyle w:val="a3"/>
        <w:tblW w:w="938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72"/>
        <w:gridCol w:w="3402"/>
        <w:gridCol w:w="3009"/>
      </w:tblGrid>
      <w:tr w:rsidR="00A9552F" w:rsidRPr="004E6562" w14:paraId="3E121CF2" w14:textId="77777777" w:rsidTr="0090706A">
        <w:trPr>
          <w:trHeight w:val="66"/>
          <w:jc w:val="center"/>
        </w:trPr>
        <w:tc>
          <w:tcPr>
            <w:tcW w:w="9383" w:type="dxa"/>
            <w:gridSpan w:val="3"/>
            <w:tcBorders>
              <w:bottom w:val="dotted" w:sz="4" w:space="0" w:color="auto"/>
            </w:tcBorders>
            <w:shd w:val="clear" w:color="auto" w:fill="D9D9D9" w:themeFill="background1" w:themeFillShade="D9"/>
            <w:vAlign w:val="center"/>
          </w:tcPr>
          <w:p w14:paraId="2EC45C35" w14:textId="77777777" w:rsidR="00A9552F" w:rsidRPr="004E6562" w:rsidRDefault="00A9552F" w:rsidP="00976554">
            <w:pPr>
              <w:spacing w:before="60" w:beforeAutospacing="0" w:after="60"/>
              <w:rPr>
                <w:rFonts w:ascii="Tahoma" w:hAnsi="Tahoma" w:cs="Tahoma"/>
              </w:rPr>
            </w:pPr>
          </w:p>
        </w:tc>
      </w:tr>
      <w:tr w:rsidR="00113CEA" w:rsidRPr="004E6562" w14:paraId="47185583" w14:textId="77777777" w:rsidTr="00F50EF8">
        <w:trPr>
          <w:trHeight w:val="381"/>
          <w:jc w:val="center"/>
        </w:trPr>
        <w:tc>
          <w:tcPr>
            <w:tcW w:w="2972" w:type="dxa"/>
            <w:shd w:val="clear" w:color="auto" w:fill="auto"/>
            <w:vAlign w:val="center"/>
          </w:tcPr>
          <w:p w14:paraId="57ED3286" w14:textId="77777777" w:rsidR="00A25B74" w:rsidRPr="001C2A34" w:rsidRDefault="00A25B74" w:rsidP="00976554">
            <w:pPr>
              <w:pStyle w:val="a7"/>
              <w:numPr>
                <w:ilvl w:val="0"/>
                <w:numId w:val="2"/>
              </w:numPr>
              <w:tabs>
                <w:tab w:val="left" w:pos="311"/>
              </w:tabs>
              <w:spacing w:before="60" w:beforeAutospacing="0" w:after="60"/>
              <w:ind w:left="311" w:hanging="311"/>
              <w:contextualSpacing w:val="0"/>
              <w:jc w:val="left"/>
              <w:rPr>
                <w:rFonts w:ascii="Tahoma" w:hAnsi="Tahoma" w:cs="Tahoma"/>
                <w:b/>
              </w:rPr>
            </w:pPr>
            <w:r w:rsidRPr="001C2A34">
              <w:rPr>
                <w:rFonts w:ascii="Tahoma" w:hAnsi="Tahoma" w:cs="Tahoma"/>
                <w:b/>
              </w:rPr>
              <w:t>ΦΟΡΕΑΣ ΛΕΙΤΟΥΡΓΙΑΣ</w:t>
            </w:r>
            <w:r w:rsidR="00AB1BB8" w:rsidRPr="001C2A34">
              <w:rPr>
                <w:rFonts w:ascii="Tahoma" w:hAnsi="Tahoma" w:cs="Tahoma"/>
                <w:b/>
              </w:rPr>
              <w:t xml:space="preserve"> ΚΑΙ </w:t>
            </w:r>
            <w:r w:rsidR="00704C2D" w:rsidRPr="001C2A34">
              <w:rPr>
                <w:rFonts w:ascii="Tahoma" w:hAnsi="Tahoma" w:cs="Tahoma"/>
                <w:b/>
              </w:rPr>
              <w:t>ΣΥΝΤΗΡΗΣΗ</w:t>
            </w:r>
            <w:r w:rsidR="00AB1BB8" w:rsidRPr="001C2A34">
              <w:rPr>
                <w:rFonts w:ascii="Tahoma" w:hAnsi="Tahoma" w:cs="Tahoma"/>
                <w:b/>
              </w:rPr>
              <w:t>Σ</w:t>
            </w:r>
            <w:r w:rsidR="00A231AD" w:rsidRPr="001C2A34">
              <w:rPr>
                <w:rFonts w:ascii="Tahoma" w:hAnsi="Tahoma" w:cs="Tahoma"/>
                <w:b/>
                <w:lang w:val="en-US"/>
              </w:rPr>
              <w:t>:</w:t>
            </w:r>
          </w:p>
        </w:tc>
        <w:tc>
          <w:tcPr>
            <w:tcW w:w="3402" w:type="dxa"/>
            <w:vAlign w:val="center"/>
          </w:tcPr>
          <w:p w14:paraId="41B82AE0"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5151B84D"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p>
        </w:tc>
      </w:tr>
      <w:tr w:rsidR="00704C2D" w:rsidRPr="004E6562" w14:paraId="20105C37" w14:textId="77777777" w:rsidTr="00F50EF8">
        <w:trPr>
          <w:trHeight w:val="381"/>
          <w:jc w:val="center"/>
        </w:trPr>
        <w:tc>
          <w:tcPr>
            <w:tcW w:w="2972" w:type="dxa"/>
            <w:shd w:val="clear" w:color="auto" w:fill="auto"/>
            <w:vAlign w:val="center"/>
          </w:tcPr>
          <w:p w14:paraId="0B955FE1" w14:textId="77777777" w:rsidR="00704C2D" w:rsidRPr="004E6562" w:rsidRDefault="00704C2D"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ΑΡΜΟΔΙΟΣ ΕΠΙΚΟΙΝΩΝΙΑΣ</w:t>
            </w:r>
            <w:r w:rsidRPr="004E6562">
              <w:rPr>
                <w:rFonts w:ascii="Tahoma" w:hAnsi="Tahoma" w:cs="Tahoma"/>
                <w:lang w:val="en-US"/>
              </w:rPr>
              <w:t>:</w:t>
            </w:r>
          </w:p>
        </w:tc>
        <w:tc>
          <w:tcPr>
            <w:tcW w:w="6411" w:type="dxa"/>
            <w:gridSpan w:val="2"/>
            <w:vAlign w:val="center"/>
          </w:tcPr>
          <w:p w14:paraId="7C8BF3AE" w14:textId="77777777" w:rsidR="00704C2D" w:rsidRPr="004E6562" w:rsidRDefault="00704C2D" w:rsidP="00976554">
            <w:pPr>
              <w:pStyle w:val="a7"/>
              <w:tabs>
                <w:tab w:val="left" w:pos="273"/>
              </w:tabs>
              <w:spacing w:before="60" w:beforeAutospacing="0" w:after="60"/>
              <w:ind w:left="170"/>
              <w:contextualSpacing w:val="0"/>
              <w:jc w:val="left"/>
              <w:rPr>
                <w:rFonts w:ascii="Tahoma" w:hAnsi="Tahoma" w:cs="Tahoma"/>
              </w:rPr>
            </w:pPr>
          </w:p>
        </w:tc>
      </w:tr>
      <w:tr w:rsidR="00113CEA" w:rsidRPr="004E6562" w14:paraId="77EDBE6D" w14:textId="77777777" w:rsidTr="00F50EF8">
        <w:trPr>
          <w:trHeight w:val="381"/>
          <w:jc w:val="center"/>
        </w:trPr>
        <w:tc>
          <w:tcPr>
            <w:tcW w:w="2972" w:type="dxa"/>
            <w:shd w:val="clear" w:color="auto" w:fill="auto"/>
            <w:vAlign w:val="center"/>
          </w:tcPr>
          <w:p w14:paraId="2EAE6327"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ΔΙΕΥΘΥΝΣΗ:</w:t>
            </w:r>
          </w:p>
        </w:tc>
        <w:tc>
          <w:tcPr>
            <w:tcW w:w="6411" w:type="dxa"/>
            <w:gridSpan w:val="2"/>
            <w:vAlign w:val="center"/>
          </w:tcPr>
          <w:p w14:paraId="731E9958"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r>
      <w:tr w:rsidR="00A25B74" w:rsidRPr="004E6562" w14:paraId="2C50DE60" w14:textId="77777777" w:rsidTr="00F50EF8">
        <w:trPr>
          <w:trHeight w:val="381"/>
          <w:jc w:val="center"/>
        </w:trPr>
        <w:tc>
          <w:tcPr>
            <w:tcW w:w="2972" w:type="dxa"/>
            <w:shd w:val="clear" w:color="auto" w:fill="auto"/>
            <w:vAlign w:val="center"/>
          </w:tcPr>
          <w:p w14:paraId="76AF465E"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402" w:type="dxa"/>
            <w:vAlign w:val="center"/>
          </w:tcPr>
          <w:p w14:paraId="3D2B7E35" w14:textId="77777777" w:rsidR="00A25B74" w:rsidRPr="004E6562" w:rsidRDefault="00A25B74" w:rsidP="00976554">
            <w:pPr>
              <w:pStyle w:val="a7"/>
              <w:tabs>
                <w:tab w:val="left" w:pos="273"/>
              </w:tabs>
              <w:spacing w:before="60" w:beforeAutospacing="0" w:after="60"/>
              <w:ind w:left="170"/>
              <w:contextualSpacing w:val="0"/>
              <w:jc w:val="left"/>
              <w:rPr>
                <w:rFonts w:ascii="Tahoma" w:hAnsi="Tahoma" w:cs="Tahoma"/>
              </w:rPr>
            </w:pPr>
          </w:p>
        </w:tc>
        <w:tc>
          <w:tcPr>
            <w:tcW w:w="3009" w:type="dxa"/>
            <w:vAlign w:val="center"/>
          </w:tcPr>
          <w:p w14:paraId="48958D0C" w14:textId="77777777" w:rsidR="00A25B74" w:rsidRPr="004E6562" w:rsidRDefault="00A25B74" w:rsidP="00976554">
            <w:pPr>
              <w:pStyle w:val="a7"/>
              <w:numPr>
                <w:ilvl w:val="0"/>
                <w:numId w:val="2"/>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356FDA9F" w14:textId="77777777" w:rsidR="001C2A34" w:rsidRDefault="001C2A34" w:rsidP="00976554">
      <w:pPr>
        <w:spacing w:before="60" w:beforeAutospacing="0" w:after="60"/>
        <w:jc w:val="left"/>
        <w:rPr>
          <w:rFonts w:ascii="Tahoma" w:hAnsi="Tahoma" w:cs="Tahoma"/>
          <w:b/>
          <w:lang w:val="en-US"/>
        </w:rPr>
      </w:pPr>
      <w:r w:rsidRPr="004E6562">
        <w:rPr>
          <w:rFonts w:ascii="Tahoma" w:hAnsi="Tahoma" w:cs="Tahoma"/>
          <w:b/>
          <w:lang w:val="en-US"/>
        </w:rPr>
        <w:t>(+)</w:t>
      </w:r>
    </w:p>
    <w:p w14:paraId="1F22E61F" w14:textId="77777777" w:rsidR="001862DA" w:rsidRDefault="001862DA" w:rsidP="00976554">
      <w:pPr>
        <w:spacing w:before="0" w:beforeAutospacing="0" w:after="200"/>
        <w:jc w:val="left"/>
        <w:rPr>
          <w:rFonts w:ascii="Tahoma" w:hAnsi="Tahoma" w:cs="Tahoma"/>
          <w:b/>
          <w:lang w:val="en-US"/>
        </w:rPr>
      </w:pPr>
      <w:r>
        <w:rPr>
          <w:rFonts w:ascii="Tahoma" w:hAnsi="Tahoma" w:cs="Tahoma"/>
          <w:b/>
          <w:lang w:val="en-US"/>
        </w:rPr>
        <w:br w:type="page"/>
      </w:r>
    </w:p>
    <w:p w14:paraId="18E2FD5E" w14:textId="77777777" w:rsidR="001862DA" w:rsidRPr="004E6562" w:rsidRDefault="001862DA" w:rsidP="00976554">
      <w:pPr>
        <w:spacing w:before="60" w:beforeAutospacing="0" w:after="60"/>
        <w:jc w:val="left"/>
        <w:rPr>
          <w:rFonts w:ascii="Tahoma" w:hAnsi="Tahoma" w:cs="Tahoma"/>
          <w:b/>
          <w:lang w:val="en-US"/>
        </w:rPr>
      </w:pPr>
    </w:p>
    <w:tbl>
      <w:tblPr>
        <w:tblStyle w:val="a3"/>
        <w:tblW w:w="949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ayout w:type="fixed"/>
        <w:tblLook w:val="04A0" w:firstRow="1" w:lastRow="0" w:firstColumn="1" w:lastColumn="0" w:noHBand="0" w:noVBand="1"/>
      </w:tblPr>
      <w:tblGrid>
        <w:gridCol w:w="9498"/>
      </w:tblGrid>
      <w:tr w:rsidR="00E01703" w:rsidRPr="004E6562" w14:paraId="53692B3F" w14:textId="77777777" w:rsidTr="00A040DC">
        <w:trPr>
          <w:trHeight w:val="303"/>
          <w:jc w:val="center"/>
        </w:trPr>
        <w:tc>
          <w:tcPr>
            <w:tcW w:w="9498" w:type="dxa"/>
            <w:shd w:val="clear" w:color="auto" w:fill="D9D9D9" w:themeFill="background1" w:themeFillShade="D9"/>
            <w:vAlign w:val="center"/>
          </w:tcPr>
          <w:p w14:paraId="571ECB46" w14:textId="21F1993E" w:rsidR="00E01703" w:rsidRPr="004E6562" w:rsidRDefault="00E01703" w:rsidP="00B65306">
            <w:pPr>
              <w:pStyle w:val="10"/>
              <w:spacing w:before="0" w:line="240" w:lineRule="auto"/>
              <w:jc w:val="left"/>
              <w:outlineLvl w:val="0"/>
              <w:rPr>
                <w:sz w:val="16"/>
              </w:rPr>
            </w:pPr>
            <w:r w:rsidRPr="004E6562">
              <w:rPr>
                <w:sz w:val="16"/>
              </w:rPr>
              <w:t>ΤΜΗΜΑ Γ</w:t>
            </w:r>
            <w:r w:rsidR="00B65306">
              <w:rPr>
                <w:sz w:val="16"/>
              </w:rPr>
              <w:t>:</w:t>
            </w:r>
            <w:r w:rsidRPr="004E6562">
              <w:rPr>
                <w:sz w:val="16"/>
              </w:rPr>
              <w:t xml:space="preserve"> </w:t>
            </w:r>
            <w:r w:rsidR="00F21583" w:rsidRPr="004E6562">
              <w:rPr>
                <w:sz w:val="16"/>
              </w:rPr>
              <w:t xml:space="preserve">ΣΤΟΙΧΕΙΑ </w:t>
            </w:r>
            <w:r w:rsidRPr="004E6562">
              <w:rPr>
                <w:sz w:val="16"/>
              </w:rPr>
              <w:t>ΠΡΟΓΡΑΜΜΑΤΟΣ</w:t>
            </w:r>
          </w:p>
        </w:tc>
      </w:tr>
    </w:tbl>
    <w:p w14:paraId="04AD0288" w14:textId="77777777" w:rsidR="00E01703" w:rsidRPr="004E6562" w:rsidRDefault="00E01703"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340"/>
        <w:gridCol w:w="3153"/>
      </w:tblGrid>
      <w:tr w:rsidR="00727BC2" w:rsidRPr="004E6562" w14:paraId="42F74BB9" w14:textId="77777777" w:rsidTr="00A040DC">
        <w:trPr>
          <w:trHeight w:val="286"/>
          <w:jc w:val="center"/>
        </w:trPr>
        <w:tc>
          <w:tcPr>
            <w:tcW w:w="9493" w:type="dxa"/>
            <w:gridSpan w:val="2"/>
            <w:shd w:val="clear" w:color="auto" w:fill="F2F2F2" w:themeFill="background1" w:themeFillShade="F2"/>
            <w:vAlign w:val="center"/>
          </w:tcPr>
          <w:p w14:paraId="7C46CB6F" w14:textId="77777777" w:rsidR="00727BC2" w:rsidRPr="004E6562" w:rsidRDefault="00727BC2" w:rsidP="00976554">
            <w:pPr>
              <w:spacing w:before="60" w:beforeAutospacing="0" w:after="60"/>
              <w:jc w:val="center"/>
              <w:rPr>
                <w:rFonts w:ascii="Tahoma" w:hAnsi="Tahoma" w:cs="Tahoma"/>
              </w:rPr>
            </w:pPr>
            <w:r w:rsidRPr="004E6562">
              <w:rPr>
                <w:rFonts w:ascii="Tahoma" w:hAnsi="Tahoma" w:cs="Tahoma"/>
                <w:b/>
              </w:rPr>
              <w:t>ΣΤΟΙΧΕΙΑ ΠΡΟΣΚΛΗΣΗΣ</w:t>
            </w:r>
          </w:p>
        </w:tc>
      </w:tr>
      <w:tr w:rsidR="00B635BC" w:rsidRPr="004E6562" w14:paraId="5FB9703B" w14:textId="77777777" w:rsidTr="00A040DC">
        <w:trPr>
          <w:trHeight w:val="151"/>
          <w:jc w:val="center"/>
        </w:trPr>
        <w:tc>
          <w:tcPr>
            <w:tcW w:w="6340" w:type="dxa"/>
            <w:vAlign w:val="center"/>
          </w:tcPr>
          <w:p w14:paraId="2420CF5A"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ΤΙΤΛΟΣ:</w:t>
            </w:r>
          </w:p>
        </w:tc>
        <w:tc>
          <w:tcPr>
            <w:tcW w:w="3153" w:type="dxa"/>
            <w:vAlign w:val="center"/>
          </w:tcPr>
          <w:p w14:paraId="19BF6CB1"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ΚΩΔΙΚΟΣ</w:t>
            </w:r>
            <w:r w:rsidR="00090AD2" w:rsidRPr="004E6562">
              <w:rPr>
                <w:rFonts w:ascii="Tahoma" w:hAnsi="Tahoma" w:cs="Tahoma"/>
                <w:lang w:val="en-US"/>
              </w:rPr>
              <w:t>:</w:t>
            </w:r>
          </w:p>
        </w:tc>
      </w:tr>
      <w:tr w:rsidR="003462C7" w:rsidRPr="004E6562" w14:paraId="4C845536" w14:textId="77777777" w:rsidTr="00A040DC">
        <w:trPr>
          <w:trHeight w:val="262"/>
          <w:jc w:val="center"/>
        </w:trPr>
        <w:tc>
          <w:tcPr>
            <w:tcW w:w="9493" w:type="dxa"/>
            <w:gridSpan w:val="2"/>
            <w:tcBorders>
              <w:bottom w:val="dotted" w:sz="4" w:space="0" w:color="auto"/>
            </w:tcBorders>
            <w:vAlign w:val="center"/>
          </w:tcPr>
          <w:p w14:paraId="68136E88" w14:textId="77777777" w:rsidR="003462C7" w:rsidRPr="004E6562" w:rsidRDefault="003462C7"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ΦΟΡΕΑΣ</w:t>
            </w:r>
            <w:r w:rsidR="00F51839" w:rsidRPr="004E6562">
              <w:rPr>
                <w:rFonts w:ascii="Tahoma" w:hAnsi="Tahoma" w:cs="Tahoma"/>
                <w:lang w:val="en-US"/>
              </w:rPr>
              <w:t>:</w:t>
            </w:r>
            <w:r w:rsidRPr="004E6562">
              <w:rPr>
                <w:rFonts w:ascii="Tahoma" w:hAnsi="Tahoma" w:cs="Tahoma"/>
              </w:rPr>
              <w:t xml:space="preserve"> </w:t>
            </w:r>
          </w:p>
        </w:tc>
      </w:tr>
    </w:tbl>
    <w:p w14:paraId="0BC5D17C" w14:textId="77777777" w:rsidR="00E01703" w:rsidRPr="004E6562" w:rsidRDefault="00E01703" w:rsidP="00976554">
      <w:pPr>
        <w:spacing w:before="60" w:beforeAutospacing="0" w:after="6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282"/>
        <w:gridCol w:w="3211"/>
      </w:tblGrid>
      <w:tr w:rsidR="00E01703" w:rsidRPr="004E6562" w14:paraId="553ECB28" w14:textId="77777777" w:rsidTr="00E7609F">
        <w:trPr>
          <w:trHeight w:val="272"/>
          <w:jc w:val="center"/>
        </w:trPr>
        <w:tc>
          <w:tcPr>
            <w:tcW w:w="9493" w:type="dxa"/>
            <w:gridSpan w:val="2"/>
            <w:shd w:val="clear" w:color="auto" w:fill="F2F2F2" w:themeFill="background1" w:themeFillShade="F2"/>
            <w:vAlign w:val="center"/>
          </w:tcPr>
          <w:p w14:paraId="3F0245DB" w14:textId="77777777" w:rsidR="00E01703" w:rsidRPr="004E6562" w:rsidRDefault="00E01703" w:rsidP="00976554">
            <w:pPr>
              <w:spacing w:before="60" w:beforeAutospacing="0" w:after="60"/>
              <w:jc w:val="center"/>
              <w:rPr>
                <w:rFonts w:ascii="Tahoma" w:hAnsi="Tahoma" w:cs="Tahoma"/>
                <w:b/>
              </w:rPr>
            </w:pPr>
            <w:r w:rsidRPr="004E6562">
              <w:rPr>
                <w:rFonts w:ascii="Tahoma" w:hAnsi="Tahoma" w:cs="Tahoma"/>
                <w:b/>
              </w:rPr>
              <w:t>ΣΤΟΙΧΕΙΑ ΦΟΡΕΑ ΔΙΑΧΕΙΡΙΣΗΣ</w:t>
            </w:r>
          </w:p>
        </w:tc>
      </w:tr>
      <w:tr w:rsidR="000715F6" w:rsidRPr="004E6562" w14:paraId="1D62518A" w14:textId="77777777" w:rsidTr="00A040DC">
        <w:trPr>
          <w:trHeight w:val="207"/>
          <w:jc w:val="center"/>
        </w:trPr>
        <w:tc>
          <w:tcPr>
            <w:tcW w:w="6282" w:type="dxa"/>
            <w:vAlign w:val="center"/>
          </w:tcPr>
          <w:p w14:paraId="6504AD3F" w14:textId="77777777" w:rsidR="000715F6" w:rsidRPr="004E6562" w:rsidRDefault="00E36BE8" w:rsidP="00644B50">
            <w:pPr>
              <w:pStyle w:val="a7"/>
              <w:numPr>
                <w:ilvl w:val="0"/>
                <w:numId w:val="7"/>
              </w:numPr>
              <w:tabs>
                <w:tab w:val="left" w:pos="273"/>
              </w:tabs>
              <w:spacing w:before="60" w:beforeAutospacing="0" w:after="60"/>
              <w:contextualSpacing w:val="0"/>
              <w:jc w:val="left"/>
              <w:rPr>
                <w:rFonts w:ascii="Tahoma" w:hAnsi="Tahoma" w:cs="Tahoma"/>
              </w:rPr>
            </w:pPr>
            <w:r>
              <w:rPr>
                <w:rFonts w:ascii="Tahoma" w:hAnsi="Tahoma" w:cs="Tahoma"/>
              </w:rPr>
              <w:t>ΦΟΡΕΑΣ</w:t>
            </w:r>
            <w:r w:rsidR="000715F6" w:rsidRPr="00F50EF8">
              <w:rPr>
                <w:rFonts w:ascii="Tahoma" w:hAnsi="Tahoma" w:cs="Tahoma"/>
              </w:rPr>
              <w:t xml:space="preserve">: </w:t>
            </w:r>
          </w:p>
        </w:tc>
        <w:tc>
          <w:tcPr>
            <w:tcW w:w="3211" w:type="dxa"/>
            <w:vAlign w:val="center"/>
          </w:tcPr>
          <w:p w14:paraId="7F77436B" w14:textId="77777777" w:rsidR="000715F6" w:rsidRPr="004E6562" w:rsidRDefault="000715F6"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ΚΩΔ</w:t>
            </w:r>
            <w:r w:rsidR="00E36BE8">
              <w:rPr>
                <w:rFonts w:ascii="Tahoma" w:hAnsi="Tahoma" w:cs="Tahoma"/>
              </w:rPr>
              <w:t>ΙΚΟΣ</w:t>
            </w:r>
            <w:r w:rsidRPr="00F50EF8">
              <w:rPr>
                <w:rFonts w:ascii="Tahoma" w:hAnsi="Tahoma" w:cs="Tahoma"/>
              </w:rPr>
              <w:t>:</w:t>
            </w:r>
          </w:p>
        </w:tc>
      </w:tr>
      <w:tr w:rsidR="00B635BC" w:rsidRPr="004E6562" w14:paraId="04D3A3E1" w14:textId="77777777" w:rsidTr="00A040DC">
        <w:trPr>
          <w:trHeight w:val="267"/>
          <w:jc w:val="center"/>
        </w:trPr>
        <w:tc>
          <w:tcPr>
            <w:tcW w:w="9493" w:type="dxa"/>
            <w:gridSpan w:val="2"/>
            <w:vAlign w:val="center"/>
          </w:tcPr>
          <w:p w14:paraId="5FDEE3BD" w14:textId="77777777" w:rsidR="00B635BC" w:rsidRPr="004E6562" w:rsidRDefault="00B635BC"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ΧΕΙΡΙΣΤΗΣ ΠΡΑΞΗΣ: </w:t>
            </w:r>
          </w:p>
        </w:tc>
      </w:tr>
      <w:tr w:rsidR="00E01703" w:rsidRPr="004E6562" w14:paraId="1908FE1E" w14:textId="77777777" w:rsidTr="00A040DC">
        <w:trPr>
          <w:trHeight w:val="261"/>
          <w:jc w:val="center"/>
        </w:trPr>
        <w:tc>
          <w:tcPr>
            <w:tcW w:w="6282" w:type="dxa"/>
            <w:vAlign w:val="center"/>
          </w:tcPr>
          <w:p w14:paraId="46429686"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ΤΗΛΕΦΩΝΟ:</w:t>
            </w:r>
          </w:p>
        </w:tc>
        <w:tc>
          <w:tcPr>
            <w:tcW w:w="3211" w:type="dxa"/>
            <w:vAlign w:val="center"/>
          </w:tcPr>
          <w:p w14:paraId="03957DD5" w14:textId="77777777" w:rsidR="00E01703" w:rsidRPr="004E6562" w:rsidRDefault="00E01703"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E-MAIL:</w:t>
            </w:r>
          </w:p>
        </w:tc>
      </w:tr>
    </w:tbl>
    <w:p w14:paraId="09097F0C" w14:textId="77777777" w:rsidR="00E01703" w:rsidRPr="00DB6719" w:rsidRDefault="00E01703" w:rsidP="00976554">
      <w:pPr>
        <w:spacing w:before="60" w:beforeAutospacing="0" w:after="60"/>
        <w:jc w:val="left"/>
        <w:rPr>
          <w:rFonts w:ascii="Tahoma" w:hAnsi="Tahoma"/>
          <w:lang w:val="en-US"/>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955"/>
        <w:gridCol w:w="1418"/>
        <w:gridCol w:w="2852"/>
        <w:gridCol w:w="2268"/>
      </w:tblGrid>
      <w:tr w:rsidR="003D2EFE" w:rsidRPr="004E6562" w14:paraId="723DC084" w14:textId="77777777" w:rsidTr="00A040DC">
        <w:trPr>
          <w:trHeight w:val="261"/>
          <w:jc w:val="center"/>
        </w:trPr>
        <w:tc>
          <w:tcPr>
            <w:tcW w:w="9493" w:type="dxa"/>
            <w:gridSpan w:val="4"/>
            <w:shd w:val="clear" w:color="auto" w:fill="F2F2F2" w:themeFill="background1" w:themeFillShade="F2"/>
            <w:vAlign w:val="center"/>
          </w:tcPr>
          <w:p w14:paraId="4C5BA109" w14:textId="638FE3BA" w:rsidR="003D2EFE" w:rsidRPr="004E6562" w:rsidRDefault="003D2EFE" w:rsidP="00976554">
            <w:pPr>
              <w:pStyle w:val="a7"/>
              <w:tabs>
                <w:tab w:val="left" w:pos="273"/>
              </w:tabs>
              <w:spacing w:before="60" w:beforeAutospacing="0" w:after="60"/>
              <w:ind w:left="-113"/>
              <w:contextualSpacing w:val="0"/>
              <w:jc w:val="center"/>
              <w:rPr>
                <w:rFonts w:ascii="Tahoma" w:hAnsi="Tahoma" w:cs="Tahoma"/>
              </w:rPr>
            </w:pPr>
            <w:r w:rsidRPr="003A08AA">
              <w:rPr>
                <w:rFonts w:ascii="Tahoma" w:hAnsi="Tahoma" w:cs="Tahoma"/>
                <w:b/>
              </w:rPr>
              <w:t>ΧΩΡΟΘΕΤΗΣΗ</w:t>
            </w:r>
            <w:r w:rsidR="00B65306">
              <w:rPr>
                <w:rFonts w:ascii="Tahoma" w:hAnsi="Tahoma" w:cs="Tahoma"/>
                <w:b/>
              </w:rPr>
              <w:t xml:space="preserve"> ΠΡΑΞΗΣ</w:t>
            </w:r>
          </w:p>
        </w:tc>
      </w:tr>
      <w:tr w:rsidR="003D2EFE" w:rsidRPr="004E6562" w14:paraId="0C57086D" w14:textId="77777777" w:rsidTr="00A040DC">
        <w:trPr>
          <w:trHeight w:val="381"/>
          <w:jc w:val="center"/>
        </w:trPr>
        <w:tc>
          <w:tcPr>
            <w:tcW w:w="4373" w:type="dxa"/>
            <w:gridSpan w:val="2"/>
            <w:vAlign w:val="center"/>
          </w:tcPr>
          <w:p w14:paraId="460F7785"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ΟΡΙΖΟΝΤΙΑ ΠΡΑΞΗ </w:t>
            </w:r>
            <w:r w:rsidRPr="004E6562">
              <w:rPr>
                <w:rFonts w:ascii="Tahoma" w:hAnsi="Tahoma" w:cs="Tahoma"/>
                <w:lang w:val="en-US"/>
              </w:rPr>
              <w:t xml:space="preserve">                                   </w:t>
            </w:r>
            <w:r w:rsidRPr="004E6562">
              <w:rPr>
                <w:rFonts w:ascii="Tahoma" w:hAnsi="Tahoma" w:cs="Tahoma"/>
                <w:sz w:val="20"/>
                <w:szCs w:val="20"/>
              </w:rPr>
              <w:sym w:font="Wingdings" w:char="F06F"/>
            </w:r>
          </w:p>
        </w:tc>
        <w:tc>
          <w:tcPr>
            <w:tcW w:w="5120" w:type="dxa"/>
            <w:gridSpan w:val="2"/>
            <w:vAlign w:val="center"/>
          </w:tcPr>
          <w:p w14:paraId="5A6914FD" w14:textId="77777777" w:rsidR="003D2EFE" w:rsidRPr="004E6562"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 xml:space="preserve">ΚΩΔΙΚΟΣ ΚΑΤΑΝΟΜΗΣ </w:t>
            </w:r>
            <w:r w:rsidRPr="0079754A">
              <w:rPr>
                <w:rFonts w:ascii="Tahoma" w:hAnsi="Tahoma" w:cs="Tahoma"/>
              </w:rPr>
              <w:t>ΟΡΙΖΟΝΤΙΑΣ ΠΡΑΞΗΣ</w:t>
            </w:r>
            <w:r w:rsidRPr="004E6562">
              <w:rPr>
                <w:rFonts w:ascii="Tahoma" w:hAnsi="Tahoma" w:cs="Tahoma"/>
              </w:rPr>
              <w:t>:</w:t>
            </w:r>
          </w:p>
        </w:tc>
      </w:tr>
      <w:tr w:rsidR="003D2EFE" w:rsidRPr="004E6562" w14:paraId="4729F436" w14:textId="77777777" w:rsidTr="00DA00EE">
        <w:trPr>
          <w:trHeight w:val="445"/>
          <w:jc w:val="center"/>
        </w:trPr>
        <w:tc>
          <w:tcPr>
            <w:tcW w:w="2955" w:type="dxa"/>
            <w:vAlign w:val="center"/>
          </w:tcPr>
          <w:p w14:paraId="01EB0143" w14:textId="77777777" w:rsidR="003D2EFE" w:rsidRPr="00F13709" w:rsidRDefault="003D2EFE" w:rsidP="00976554">
            <w:pPr>
              <w:tabs>
                <w:tab w:val="left" w:pos="273"/>
              </w:tabs>
              <w:spacing w:before="60" w:beforeAutospacing="0" w:after="60"/>
              <w:jc w:val="left"/>
              <w:rPr>
                <w:rFonts w:ascii="Tahoma" w:hAnsi="Tahoma" w:cs="Tahoma"/>
              </w:rPr>
            </w:pPr>
          </w:p>
        </w:tc>
        <w:tc>
          <w:tcPr>
            <w:tcW w:w="1418" w:type="dxa"/>
            <w:vAlign w:val="center"/>
          </w:tcPr>
          <w:p w14:paraId="2F9C1BA4" w14:textId="77777777" w:rsidR="003D2EFE" w:rsidRPr="00F13709" w:rsidRDefault="003D2EFE" w:rsidP="00644B50">
            <w:pPr>
              <w:pStyle w:val="a7"/>
              <w:numPr>
                <w:ilvl w:val="0"/>
                <w:numId w:val="5"/>
              </w:numPr>
              <w:tabs>
                <w:tab w:val="left" w:pos="82"/>
              </w:tabs>
              <w:spacing w:before="60" w:beforeAutospacing="0" w:after="60"/>
              <w:ind w:left="227" w:hanging="227"/>
              <w:contextualSpacing w:val="0"/>
              <w:jc w:val="left"/>
              <w:rPr>
                <w:rFonts w:ascii="Tahoma" w:hAnsi="Tahoma" w:cs="Tahoma"/>
                <w:szCs w:val="15"/>
              </w:rPr>
            </w:pPr>
            <w:r w:rsidRPr="00F13709">
              <w:rPr>
                <w:rFonts w:ascii="Tahoma" w:hAnsi="Tahoma" w:cs="Tahoma"/>
                <w:szCs w:val="15"/>
              </w:rPr>
              <w:t>ΚΩΔΙΚΟΣ</w:t>
            </w:r>
          </w:p>
        </w:tc>
        <w:tc>
          <w:tcPr>
            <w:tcW w:w="2852" w:type="dxa"/>
            <w:vAlign w:val="center"/>
          </w:tcPr>
          <w:p w14:paraId="12DD342E" w14:textId="77777777" w:rsidR="003D2EFE" w:rsidRPr="00F13709" w:rsidRDefault="003D2EFE" w:rsidP="00644B50">
            <w:pPr>
              <w:pStyle w:val="a7"/>
              <w:numPr>
                <w:ilvl w:val="0"/>
                <w:numId w:val="5"/>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4B278BC5" w14:textId="77777777" w:rsidR="003D2EFE" w:rsidRPr="00F13709" w:rsidRDefault="003D2EFE" w:rsidP="00644B50">
            <w:pPr>
              <w:pStyle w:val="a7"/>
              <w:numPr>
                <w:ilvl w:val="0"/>
                <w:numId w:val="5"/>
              </w:numPr>
              <w:tabs>
                <w:tab w:val="left" w:pos="317"/>
              </w:tabs>
              <w:spacing w:before="60" w:beforeAutospacing="0" w:after="60"/>
              <w:ind w:left="317" w:hanging="284"/>
              <w:contextualSpacing w:val="0"/>
              <w:jc w:val="left"/>
              <w:rPr>
                <w:rFonts w:ascii="Tahoma" w:hAnsi="Tahoma" w:cs="Tahoma"/>
                <w:szCs w:val="15"/>
              </w:rPr>
            </w:pPr>
            <w:r w:rsidRPr="00F13709">
              <w:rPr>
                <w:rFonts w:ascii="Tahoma" w:hAnsi="Tahoma" w:cs="Tahoma"/>
                <w:szCs w:val="15"/>
              </w:rPr>
              <w:t xml:space="preserve">ΠΟΣΟΣΤΟ (%) ΕΠΙ ΤΗΣ ΕΠΙΛΕΞΙΜΗΣ ΔΗΜΟΣΙΑΣ ΔΑΠΑΝΗΣ </w:t>
            </w:r>
          </w:p>
        </w:tc>
      </w:tr>
      <w:tr w:rsidR="003D2EFE" w:rsidRPr="004E6562" w14:paraId="5D6428EE" w14:textId="77777777" w:rsidTr="00DA00EE">
        <w:trPr>
          <w:trHeight w:val="450"/>
          <w:jc w:val="center"/>
        </w:trPr>
        <w:tc>
          <w:tcPr>
            <w:tcW w:w="2955" w:type="dxa"/>
            <w:vMerge w:val="restart"/>
            <w:vAlign w:val="center"/>
          </w:tcPr>
          <w:p w14:paraId="2F8A87D2" w14:textId="62DA2998" w:rsidR="003D2EFE" w:rsidRPr="008E022F" w:rsidRDefault="003D2EFE" w:rsidP="00644B50">
            <w:pPr>
              <w:pStyle w:val="a7"/>
              <w:numPr>
                <w:ilvl w:val="0"/>
                <w:numId w:val="7"/>
              </w:numPr>
              <w:tabs>
                <w:tab w:val="left" w:pos="273"/>
              </w:tabs>
              <w:spacing w:before="60" w:beforeAutospacing="0" w:after="60"/>
              <w:contextualSpacing w:val="0"/>
              <w:jc w:val="left"/>
              <w:rPr>
                <w:rFonts w:ascii="Tahoma" w:hAnsi="Tahoma" w:cs="Tahoma"/>
              </w:rPr>
            </w:pPr>
            <w:r w:rsidRPr="008E022F">
              <w:rPr>
                <w:rFonts w:ascii="Tahoma" w:hAnsi="Tahoma" w:cs="Tahoma"/>
              </w:rPr>
              <w:t xml:space="preserve">ΓΕΩΓΡΑΦΙΚΗ </w:t>
            </w:r>
            <w:r w:rsidR="00D47469" w:rsidRPr="008E022F">
              <w:rPr>
                <w:rFonts w:ascii="Tahoma" w:hAnsi="Tahoma" w:cs="Tahoma"/>
              </w:rPr>
              <w:t>ΘΕΣΗ</w:t>
            </w:r>
          </w:p>
        </w:tc>
        <w:tc>
          <w:tcPr>
            <w:tcW w:w="1418" w:type="dxa"/>
            <w:vAlign w:val="center"/>
          </w:tcPr>
          <w:p w14:paraId="708952B6" w14:textId="77777777" w:rsidR="003D2EFE" w:rsidRPr="008E022F" w:rsidRDefault="003D2EFE" w:rsidP="00976554">
            <w:pPr>
              <w:tabs>
                <w:tab w:val="left" w:pos="273"/>
              </w:tabs>
              <w:spacing w:before="60" w:beforeAutospacing="0" w:after="60"/>
              <w:jc w:val="left"/>
              <w:rPr>
                <w:rFonts w:ascii="Tahoma" w:hAnsi="Tahoma" w:cs="Tahoma"/>
                <w:sz w:val="15"/>
                <w:szCs w:val="15"/>
              </w:rPr>
            </w:pPr>
            <w:r w:rsidRPr="008E022F">
              <w:rPr>
                <w:rFonts w:ascii="Tahoma" w:hAnsi="Tahoma" w:cs="Tahoma"/>
                <w:sz w:val="15"/>
                <w:szCs w:val="15"/>
              </w:rPr>
              <w:t>1.1</w:t>
            </w:r>
          </w:p>
        </w:tc>
        <w:tc>
          <w:tcPr>
            <w:tcW w:w="2852" w:type="dxa"/>
            <w:vAlign w:val="center"/>
          </w:tcPr>
          <w:p w14:paraId="5F36FEA3" w14:textId="77777777" w:rsidR="003D2EFE" w:rsidRPr="00F13709" w:rsidRDefault="003D2EFE" w:rsidP="00976554">
            <w:pPr>
              <w:tabs>
                <w:tab w:val="left" w:pos="273"/>
              </w:tabs>
              <w:spacing w:before="60" w:beforeAutospacing="0" w:after="60"/>
              <w:jc w:val="center"/>
              <w:rPr>
                <w:rFonts w:ascii="Tahoma" w:hAnsi="Tahoma" w:cs="Tahoma"/>
                <w:i/>
                <w:sz w:val="15"/>
                <w:szCs w:val="15"/>
              </w:rPr>
            </w:pPr>
          </w:p>
        </w:tc>
        <w:tc>
          <w:tcPr>
            <w:tcW w:w="2268" w:type="dxa"/>
            <w:vAlign w:val="center"/>
          </w:tcPr>
          <w:p w14:paraId="5BD38A0E" w14:textId="77777777" w:rsidR="003D2EFE" w:rsidRPr="004E6562" w:rsidRDefault="003D2EFE" w:rsidP="00976554">
            <w:pPr>
              <w:tabs>
                <w:tab w:val="left" w:pos="273"/>
              </w:tabs>
              <w:spacing w:before="60" w:beforeAutospacing="0" w:after="60"/>
              <w:jc w:val="left"/>
              <w:rPr>
                <w:rFonts w:ascii="Tahoma" w:hAnsi="Tahoma" w:cs="Tahoma"/>
              </w:rPr>
            </w:pPr>
          </w:p>
        </w:tc>
      </w:tr>
      <w:tr w:rsidR="003D2EFE" w:rsidRPr="004E6562" w14:paraId="3B1F286F" w14:textId="77777777" w:rsidTr="00DA00EE">
        <w:trPr>
          <w:trHeight w:val="429"/>
          <w:jc w:val="center"/>
        </w:trPr>
        <w:tc>
          <w:tcPr>
            <w:tcW w:w="2955" w:type="dxa"/>
            <w:vMerge/>
            <w:vAlign w:val="center"/>
          </w:tcPr>
          <w:p w14:paraId="6683173D" w14:textId="77777777" w:rsidR="003D2EFE" w:rsidRPr="004E6562" w:rsidRDefault="003D2EFE" w:rsidP="00976554">
            <w:pPr>
              <w:pStyle w:val="a7"/>
              <w:spacing w:before="60" w:beforeAutospacing="0" w:after="60"/>
              <w:ind w:left="360"/>
              <w:contextualSpacing w:val="0"/>
              <w:jc w:val="left"/>
              <w:rPr>
                <w:rFonts w:ascii="Tahoma" w:hAnsi="Tahoma" w:cs="Tahoma"/>
              </w:rPr>
            </w:pPr>
          </w:p>
        </w:tc>
        <w:tc>
          <w:tcPr>
            <w:tcW w:w="1418" w:type="dxa"/>
            <w:vAlign w:val="center"/>
          </w:tcPr>
          <w:p w14:paraId="4E1F64C3" w14:textId="77777777" w:rsidR="003D2EFE" w:rsidRPr="004E6562" w:rsidRDefault="003D2EF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852" w:type="dxa"/>
            <w:vAlign w:val="center"/>
          </w:tcPr>
          <w:p w14:paraId="2569725F" w14:textId="77777777" w:rsidR="003D2EFE" w:rsidRPr="004E6562" w:rsidRDefault="003D2EFE" w:rsidP="00976554">
            <w:pPr>
              <w:tabs>
                <w:tab w:val="left" w:pos="273"/>
              </w:tabs>
              <w:spacing w:before="60" w:beforeAutospacing="0" w:after="60"/>
              <w:jc w:val="left"/>
              <w:rPr>
                <w:rFonts w:ascii="Tahoma" w:hAnsi="Tahoma" w:cs="Tahoma"/>
              </w:rPr>
            </w:pPr>
          </w:p>
        </w:tc>
        <w:tc>
          <w:tcPr>
            <w:tcW w:w="2268" w:type="dxa"/>
            <w:vAlign w:val="center"/>
          </w:tcPr>
          <w:p w14:paraId="59555EB5" w14:textId="77777777" w:rsidR="003D2EFE" w:rsidRPr="004E6562" w:rsidRDefault="003D2EFE" w:rsidP="00976554">
            <w:pPr>
              <w:tabs>
                <w:tab w:val="left" w:pos="273"/>
              </w:tabs>
              <w:spacing w:before="60" w:beforeAutospacing="0" w:after="60"/>
              <w:jc w:val="left"/>
              <w:rPr>
                <w:rFonts w:ascii="Tahoma" w:hAnsi="Tahoma" w:cs="Tahoma"/>
              </w:rPr>
            </w:pPr>
          </w:p>
        </w:tc>
      </w:tr>
    </w:tbl>
    <w:p w14:paraId="355F0CA2" w14:textId="77777777" w:rsidR="003D2EFE" w:rsidRPr="004E6562" w:rsidRDefault="003D2EFE" w:rsidP="00976554">
      <w:pPr>
        <w:spacing w:before="60" w:beforeAutospacing="0" w:after="60"/>
        <w:jc w:val="left"/>
        <w:rPr>
          <w:rFonts w:ascii="Tahoma" w:hAnsi="Tahoma" w:cs="Tahoma"/>
        </w:rPr>
      </w:pPr>
    </w:p>
    <w:tbl>
      <w:tblPr>
        <w:tblStyle w:val="a3"/>
        <w:tblW w:w="9499"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46"/>
        <w:gridCol w:w="1958"/>
        <w:gridCol w:w="1305"/>
        <w:gridCol w:w="1797"/>
        <w:gridCol w:w="2293"/>
      </w:tblGrid>
      <w:tr w:rsidR="004905B8" w:rsidRPr="004E6562" w14:paraId="7DEC917E" w14:textId="77777777" w:rsidTr="00E36BE8">
        <w:trPr>
          <w:trHeight w:val="261"/>
          <w:jc w:val="center"/>
        </w:trPr>
        <w:tc>
          <w:tcPr>
            <w:tcW w:w="9499" w:type="dxa"/>
            <w:gridSpan w:val="5"/>
            <w:shd w:val="clear" w:color="auto" w:fill="F2F2F2" w:themeFill="background1" w:themeFillShade="F2"/>
            <w:vAlign w:val="center"/>
          </w:tcPr>
          <w:p w14:paraId="1A746252" w14:textId="77777777" w:rsidR="004905B8" w:rsidRPr="004E6562" w:rsidRDefault="004905B8" w:rsidP="00976554">
            <w:pPr>
              <w:pStyle w:val="a7"/>
              <w:tabs>
                <w:tab w:val="left" w:pos="273"/>
              </w:tabs>
              <w:spacing w:before="60" w:beforeAutospacing="0" w:after="60"/>
              <w:ind w:left="-113"/>
              <w:contextualSpacing w:val="0"/>
              <w:jc w:val="center"/>
              <w:rPr>
                <w:rFonts w:ascii="Tahoma" w:hAnsi="Tahoma" w:cs="Tahoma"/>
              </w:rPr>
            </w:pPr>
            <w:r w:rsidRPr="004E6562">
              <w:rPr>
                <w:rFonts w:ascii="Tahoma" w:hAnsi="Tahoma" w:cs="Tahoma"/>
                <w:b/>
              </w:rPr>
              <w:t>ΚΩΔΙΚΟΙ ΠΡΟΓΡΑΜΜΑΤΟΣ</w:t>
            </w:r>
          </w:p>
        </w:tc>
      </w:tr>
      <w:tr w:rsidR="000E5C2F" w:rsidRPr="004E6562" w14:paraId="64D2ABC2" w14:textId="77777777" w:rsidTr="007634EE">
        <w:trPr>
          <w:trHeight w:val="261"/>
          <w:jc w:val="center"/>
        </w:trPr>
        <w:tc>
          <w:tcPr>
            <w:tcW w:w="9499" w:type="dxa"/>
            <w:gridSpan w:val="5"/>
            <w:shd w:val="clear" w:color="auto" w:fill="auto"/>
            <w:vAlign w:val="center"/>
          </w:tcPr>
          <w:p w14:paraId="77968754" w14:textId="77777777" w:rsidR="000E5C2F" w:rsidRPr="000E5C2F" w:rsidRDefault="000E5C2F" w:rsidP="00644B50">
            <w:pPr>
              <w:pStyle w:val="a7"/>
              <w:numPr>
                <w:ilvl w:val="0"/>
                <w:numId w:val="7"/>
              </w:numPr>
              <w:tabs>
                <w:tab w:val="left" w:pos="273"/>
              </w:tabs>
              <w:spacing w:before="60" w:beforeAutospacing="0" w:after="60"/>
              <w:contextualSpacing w:val="0"/>
              <w:jc w:val="left"/>
              <w:rPr>
                <w:rFonts w:ascii="Tahoma" w:hAnsi="Tahoma" w:cs="Tahoma"/>
              </w:rPr>
            </w:pPr>
            <w:r w:rsidRPr="004E6562">
              <w:rPr>
                <w:rFonts w:ascii="Tahoma" w:hAnsi="Tahoma" w:cs="Tahoma"/>
              </w:rPr>
              <w:t>ΠΡΟΓΡΑΜΜΑΤΙΚΗ ΠΕΡΙΟΔΟΣ:</w:t>
            </w:r>
          </w:p>
        </w:tc>
      </w:tr>
      <w:tr w:rsidR="008935C2" w:rsidRPr="004E6562" w14:paraId="464A27D1" w14:textId="77777777" w:rsidTr="00DA00EE">
        <w:trPr>
          <w:trHeight w:val="643"/>
          <w:jc w:val="center"/>
        </w:trPr>
        <w:tc>
          <w:tcPr>
            <w:tcW w:w="2146" w:type="dxa"/>
            <w:vAlign w:val="center"/>
          </w:tcPr>
          <w:p w14:paraId="01141044"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ΠΡΟΓΡΑΜΜΑ</w:t>
            </w:r>
          </w:p>
        </w:tc>
        <w:tc>
          <w:tcPr>
            <w:tcW w:w="1958" w:type="dxa"/>
            <w:vAlign w:val="center"/>
          </w:tcPr>
          <w:p w14:paraId="79C0AB8F"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ΠΡΟΤΕΡΑΙΟΤΗΤΑ</w:t>
            </w:r>
          </w:p>
        </w:tc>
        <w:tc>
          <w:tcPr>
            <w:tcW w:w="1305" w:type="dxa"/>
            <w:vAlign w:val="center"/>
          </w:tcPr>
          <w:p w14:paraId="6F828941" w14:textId="77777777" w:rsidR="008935C2" w:rsidRPr="004E6562" w:rsidRDefault="008935C2" w:rsidP="00644B50">
            <w:pPr>
              <w:pStyle w:val="a7"/>
              <w:numPr>
                <w:ilvl w:val="0"/>
                <w:numId w:val="7"/>
              </w:numPr>
              <w:tabs>
                <w:tab w:val="left" w:pos="253"/>
              </w:tabs>
              <w:spacing w:before="60" w:beforeAutospacing="0" w:after="60"/>
              <w:contextualSpacing w:val="0"/>
              <w:jc w:val="left"/>
              <w:rPr>
                <w:rFonts w:ascii="Tahoma" w:hAnsi="Tahoma" w:cs="Tahoma"/>
              </w:rPr>
            </w:pPr>
            <w:r w:rsidRPr="004E6562">
              <w:rPr>
                <w:rFonts w:ascii="Tahoma" w:hAnsi="Tahoma" w:cs="Tahoma"/>
              </w:rPr>
              <w:t>ΤΑΜΕΙΟ</w:t>
            </w:r>
          </w:p>
        </w:tc>
        <w:tc>
          <w:tcPr>
            <w:tcW w:w="1797" w:type="dxa"/>
            <w:vAlign w:val="center"/>
          </w:tcPr>
          <w:p w14:paraId="7DD8752D"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ΚΑΤΗΓΟΡΙΑ ΠΕΡΙΦΕΡΕΙΑΣ</w:t>
            </w:r>
          </w:p>
        </w:tc>
        <w:tc>
          <w:tcPr>
            <w:tcW w:w="2293" w:type="dxa"/>
            <w:vAlign w:val="center"/>
          </w:tcPr>
          <w:p w14:paraId="74143535" w14:textId="77777777" w:rsidR="008935C2" w:rsidRPr="004E6562" w:rsidRDefault="008935C2" w:rsidP="00644B50">
            <w:pPr>
              <w:pStyle w:val="a7"/>
              <w:numPr>
                <w:ilvl w:val="0"/>
                <w:numId w:val="7"/>
              </w:numPr>
              <w:tabs>
                <w:tab w:val="left" w:pos="438"/>
              </w:tabs>
              <w:spacing w:before="60" w:beforeAutospacing="0" w:after="60"/>
              <w:ind w:left="296" w:hanging="296"/>
              <w:contextualSpacing w:val="0"/>
              <w:jc w:val="left"/>
              <w:rPr>
                <w:rFonts w:ascii="Tahoma" w:hAnsi="Tahoma" w:cs="Tahoma"/>
              </w:rPr>
            </w:pPr>
            <w:r w:rsidRPr="004E6562">
              <w:rPr>
                <w:rFonts w:ascii="Tahoma" w:hAnsi="Tahoma" w:cs="Tahoma"/>
              </w:rPr>
              <w:t xml:space="preserve">ΠΟΣΟΣΤΟ </w:t>
            </w:r>
            <w:r w:rsidR="0042115D" w:rsidRPr="004E6562">
              <w:rPr>
                <w:rFonts w:ascii="Tahoma" w:hAnsi="Tahoma" w:cs="Tahoma"/>
              </w:rPr>
              <w:t>(</w:t>
            </w:r>
            <w:r w:rsidRPr="004E6562">
              <w:rPr>
                <w:rFonts w:ascii="Tahoma" w:hAnsi="Tahoma" w:cs="Tahoma"/>
              </w:rPr>
              <w:t>%</w:t>
            </w:r>
            <w:r w:rsidR="0042115D" w:rsidRPr="004E6562">
              <w:rPr>
                <w:rFonts w:ascii="Tahoma" w:hAnsi="Tahoma" w:cs="Tahoma"/>
              </w:rPr>
              <w:t>)</w:t>
            </w:r>
            <w:r w:rsidRPr="004E6562">
              <w:rPr>
                <w:rFonts w:ascii="Tahoma" w:hAnsi="Tahoma" w:cs="Tahoma"/>
              </w:rPr>
              <w:t xml:space="preserve"> </w:t>
            </w:r>
            <w:r w:rsidR="00963322" w:rsidRPr="004E6562">
              <w:rPr>
                <w:rFonts w:ascii="Tahoma" w:hAnsi="Tahoma" w:cs="Tahoma"/>
              </w:rPr>
              <w:t xml:space="preserve">ΕΠΙ </w:t>
            </w:r>
            <w:r w:rsidR="00665C7C">
              <w:rPr>
                <w:rFonts w:ascii="Tahoma" w:hAnsi="Tahoma" w:cs="Tahoma"/>
              </w:rPr>
              <w:t>ΤΗΣ</w:t>
            </w:r>
            <w:r w:rsidR="00963322" w:rsidRPr="004E6562">
              <w:rPr>
                <w:rFonts w:ascii="Tahoma" w:hAnsi="Tahoma" w:cs="Tahoma"/>
              </w:rPr>
              <w:t xml:space="preserve"> ΕΠΙΛΕΞΙΜΗΣ ΔΗΜΟΣΙΑΣ ΔΑΠΑΝ</w:t>
            </w:r>
            <w:r w:rsidR="00665C7C">
              <w:rPr>
                <w:rFonts w:ascii="Tahoma" w:hAnsi="Tahoma" w:cs="Tahoma"/>
              </w:rPr>
              <w:t>ΗΣ</w:t>
            </w:r>
          </w:p>
        </w:tc>
      </w:tr>
      <w:tr w:rsidR="008935C2" w:rsidRPr="004E6562" w14:paraId="47BDB2A5" w14:textId="77777777" w:rsidTr="00DA00EE">
        <w:trPr>
          <w:trHeight w:val="201"/>
          <w:jc w:val="center"/>
        </w:trPr>
        <w:tc>
          <w:tcPr>
            <w:tcW w:w="2146" w:type="dxa"/>
            <w:vAlign w:val="center"/>
          </w:tcPr>
          <w:p w14:paraId="25E6569E"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1095AF2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96C8CFB"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34696D06"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4B8851FA" w14:textId="77777777" w:rsidR="008935C2" w:rsidRPr="004E6562" w:rsidRDefault="008935C2" w:rsidP="00976554">
            <w:pPr>
              <w:tabs>
                <w:tab w:val="left" w:pos="273"/>
              </w:tabs>
              <w:spacing w:before="60" w:beforeAutospacing="0" w:after="60"/>
              <w:jc w:val="left"/>
              <w:rPr>
                <w:rFonts w:ascii="Tahoma" w:hAnsi="Tahoma" w:cs="Tahoma"/>
              </w:rPr>
            </w:pPr>
          </w:p>
        </w:tc>
      </w:tr>
      <w:tr w:rsidR="008935C2" w:rsidRPr="004E6562" w14:paraId="5F56870B" w14:textId="77777777" w:rsidTr="00DA00EE">
        <w:trPr>
          <w:trHeight w:val="164"/>
          <w:jc w:val="center"/>
        </w:trPr>
        <w:tc>
          <w:tcPr>
            <w:tcW w:w="2146" w:type="dxa"/>
            <w:vAlign w:val="center"/>
          </w:tcPr>
          <w:p w14:paraId="537B4114" w14:textId="77777777" w:rsidR="008935C2" w:rsidRPr="004E6562" w:rsidRDefault="008935C2" w:rsidP="00976554">
            <w:pPr>
              <w:tabs>
                <w:tab w:val="left" w:pos="273"/>
              </w:tabs>
              <w:spacing w:before="60" w:beforeAutospacing="0" w:after="60"/>
              <w:jc w:val="left"/>
              <w:rPr>
                <w:rFonts w:ascii="Tahoma" w:hAnsi="Tahoma" w:cs="Tahoma"/>
              </w:rPr>
            </w:pPr>
          </w:p>
        </w:tc>
        <w:tc>
          <w:tcPr>
            <w:tcW w:w="1958" w:type="dxa"/>
            <w:vAlign w:val="center"/>
          </w:tcPr>
          <w:p w14:paraId="3A7C6DA3" w14:textId="77777777" w:rsidR="008935C2" w:rsidRPr="004E6562" w:rsidRDefault="008935C2" w:rsidP="00976554">
            <w:pPr>
              <w:tabs>
                <w:tab w:val="left" w:pos="273"/>
              </w:tabs>
              <w:spacing w:before="60" w:beforeAutospacing="0" w:after="60"/>
              <w:jc w:val="left"/>
              <w:rPr>
                <w:rFonts w:ascii="Tahoma" w:hAnsi="Tahoma" w:cs="Tahoma"/>
              </w:rPr>
            </w:pPr>
          </w:p>
        </w:tc>
        <w:tc>
          <w:tcPr>
            <w:tcW w:w="1305" w:type="dxa"/>
            <w:vAlign w:val="center"/>
          </w:tcPr>
          <w:p w14:paraId="5286EA18" w14:textId="77777777" w:rsidR="008935C2" w:rsidRPr="004E6562" w:rsidRDefault="008935C2" w:rsidP="00976554">
            <w:pPr>
              <w:tabs>
                <w:tab w:val="left" w:pos="273"/>
              </w:tabs>
              <w:spacing w:before="60" w:beforeAutospacing="0" w:after="60"/>
              <w:jc w:val="left"/>
              <w:rPr>
                <w:rFonts w:ascii="Tahoma" w:hAnsi="Tahoma" w:cs="Tahoma"/>
              </w:rPr>
            </w:pPr>
          </w:p>
        </w:tc>
        <w:tc>
          <w:tcPr>
            <w:tcW w:w="1797" w:type="dxa"/>
          </w:tcPr>
          <w:p w14:paraId="1CCF796E" w14:textId="77777777" w:rsidR="008935C2" w:rsidRPr="004E6562" w:rsidRDefault="008935C2" w:rsidP="00976554">
            <w:pPr>
              <w:tabs>
                <w:tab w:val="left" w:pos="273"/>
              </w:tabs>
              <w:spacing w:before="60" w:beforeAutospacing="0" w:after="60"/>
              <w:jc w:val="left"/>
              <w:rPr>
                <w:rFonts w:ascii="Tahoma" w:hAnsi="Tahoma" w:cs="Tahoma"/>
              </w:rPr>
            </w:pPr>
          </w:p>
        </w:tc>
        <w:tc>
          <w:tcPr>
            <w:tcW w:w="2293" w:type="dxa"/>
            <w:vAlign w:val="center"/>
          </w:tcPr>
          <w:p w14:paraId="5E723B37" w14:textId="77777777" w:rsidR="008935C2" w:rsidRPr="004E6562" w:rsidRDefault="008935C2" w:rsidP="00976554">
            <w:pPr>
              <w:tabs>
                <w:tab w:val="left" w:pos="273"/>
              </w:tabs>
              <w:spacing w:before="60" w:beforeAutospacing="0" w:after="60"/>
              <w:jc w:val="left"/>
              <w:rPr>
                <w:rFonts w:ascii="Tahoma" w:hAnsi="Tahoma" w:cs="Tahoma"/>
              </w:rPr>
            </w:pPr>
          </w:p>
        </w:tc>
      </w:tr>
    </w:tbl>
    <w:p w14:paraId="15879793" w14:textId="77777777" w:rsidR="00C61A03" w:rsidRDefault="00C61A03" w:rsidP="00976554">
      <w:pPr>
        <w:spacing w:before="0" w:beforeAutospacing="0"/>
        <w:jc w:val="left"/>
        <w:rPr>
          <w:rFonts w:ascii="Tahoma" w:hAnsi="Tahoma" w:cs="Tahoma"/>
        </w:rPr>
      </w:pPr>
    </w:p>
    <w:p w14:paraId="0DCEAF6F" w14:textId="77777777" w:rsidR="00FD404B" w:rsidRPr="004E6562" w:rsidRDefault="00FD404B" w:rsidP="00976554">
      <w:pPr>
        <w:spacing w:before="0" w:beforeAutospacing="0"/>
        <w:jc w:val="left"/>
        <w:rPr>
          <w:rFonts w:ascii="Tahoma" w:hAnsi="Tahoma" w:cs="Tahoma"/>
        </w:rPr>
      </w:pPr>
    </w:p>
    <w:tbl>
      <w:tblPr>
        <w:tblStyle w:val="a3"/>
        <w:tblW w:w="9493"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08"/>
        <w:gridCol w:w="2268"/>
      </w:tblGrid>
      <w:tr w:rsidR="00FD404B" w:rsidRPr="004E6562" w14:paraId="4D596440" w14:textId="77777777" w:rsidTr="00DA00EE">
        <w:trPr>
          <w:trHeight w:val="224"/>
          <w:jc w:val="center"/>
        </w:trPr>
        <w:tc>
          <w:tcPr>
            <w:tcW w:w="9493" w:type="dxa"/>
            <w:gridSpan w:val="4"/>
            <w:shd w:val="clear" w:color="auto" w:fill="F2F2F2" w:themeFill="background1" w:themeFillShade="F2"/>
          </w:tcPr>
          <w:p w14:paraId="4D2CDE4F" w14:textId="77777777" w:rsidR="00FD404B" w:rsidRPr="004E6562" w:rsidRDefault="00FD404B" w:rsidP="00976554">
            <w:pPr>
              <w:spacing w:before="60" w:beforeAutospacing="0" w:after="60"/>
              <w:jc w:val="center"/>
              <w:rPr>
                <w:rFonts w:ascii="Tahoma" w:hAnsi="Tahoma" w:cs="Tahoma"/>
                <w:highlight w:val="yellow"/>
              </w:rPr>
            </w:pPr>
            <w:r w:rsidRPr="004E6562">
              <w:rPr>
                <w:rFonts w:ascii="Tahoma" w:hAnsi="Tahoma" w:cs="Tahoma"/>
                <w:b/>
              </w:rPr>
              <w:t>ΚΑΤΗΓΟΡΙΟΠΟΙΗΣΗ ΠΡΑΞΗΣ</w:t>
            </w:r>
          </w:p>
        </w:tc>
      </w:tr>
      <w:tr w:rsidR="008A4F8F" w:rsidRPr="00FD404B" w14:paraId="31843EA4" w14:textId="77777777" w:rsidTr="00DA00EE">
        <w:trPr>
          <w:trHeight w:val="445"/>
          <w:jc w:val="center"/>
        </w:trPr>
        <w:tc>
          <w:tcPr>
            <w:tcW w:w="3539" w:type="dxa"/>
            <w:vAlign w:val="center"/>
          </w:tcPr>
          <w:p w14:paraId="7967C623" w14:textId="77777777" w:rsidR="008A4F8F" w:rsidRPr="004E6562" w:rsidRDefault="008A4F8F" w:rsidP="00976554">
            <w:pPr>
              <w:tabs>
                <w:tab w:val="left" w:pos="273"/>
              </w:tabs>
              <w:spacing w:before="60" w:beforeAutospacing="0" w:after="60"/>
              <w:jc w:val="left"/>
              <w:rPr>
                <w:rFonts w:ascii="Tahoma" w:hAnsi="Tahoma" w:cs="Tahoma"/>
                <w:lang w:val="en-US"/>
              </w:rPr>
            </w:pPr>
          </w:p>
        </w:tc>
        <w:tc>
          <w:tcPr>
            <w:tcW w:w="1178" w:type="dxa"/>
            <w:vAlign w:val="center"/>
          </w:tcPr>
          <w:p w14:paraId="1D291338" w14:textId="77777777" w:rsidR="008A4F8F" w:rsidRPr="00F13709" w:rsidRDefault="008A4F8F" w:rsidP="00644B50">
            <w:pPr>
              <w:pStyle w:val="a7"/>
              <w:numPr>
                <w:ilvl w:val="0"/>
                <w:numId w:val="11"/>
              </w:numPr>
              <w:tabs>
                <w:tab w:val="left" w:pos="82"/>
              </w:tabs>
              <w:spacing w:before="60" w:beforeAutospacing="0" w:after="60"/>
              <w:ind w:left="172" w:hanging="172"/>
              <w:contextualSpacing w:val="0"/>
              <w:jc w:val="left"/>
              <w:rPr>
                <w:rFonts w:ascii="Tahoma" w:hAnsi="Tahoma" w:cs="Tahoma"/>
                <w:szCs w:val="15"/>
              </w:rPr>
            </w:pPr>
            <w:r w:rsidRPr="00F13709">
              <w:rPr>
                <w:rFonts w:ascii="Tahoma" w:hAnsi="Tahoma" w:cs="Tahoma"/>
                <w:szCs w:val="15"/>
              </w:rPr>
              <w:t>ΚΩΔΙΚΟΣ</w:t>
            </w:r>
          </w:p>
        </w:tc>
        <w:tc>
          <w:tcPr>
            <w:tcW w:w="2508" w:type="dxa"/>
            <w:vAlign w:val="center"/>
          </w:tcPr>
          <w:p w14:paraId="4BD31167" w14:textId="77777777" w:rsidR="008A4F8F" w:rsidRPr="00F13709" w:rsidRDefault="008A4F8F" w:rsidP="00644B50">
            <w:pPr>
              <w:pStyle w:val="a7"/>
              <w:numPr>
                <w:ilvl w:val="0"/>
                <w:numId w:val="11"/>
              </w:numPr>
              <w:tabs>
                <w:tab w:val="left" w:pos="273"/>
              </w:tabs>
              <w:spacing w:before="60" w:beforeAutospacing="0" w:after="60"/>
              <w:ind w:left="459" w:hanging="284"/>
              <w:contextualSpacing w:val="0"/>
              <w:jc w:val="left"/>
              <w:rPr>
                <w:rFonts w:ascii="Tahoma" w:hAnsi="Tahoma" w:cs="Tahoma"/>
                <w:szCs w:val="15"/>
              </w:rPr>
            </w:pPr>
            <w:r w:rsidRPr="00F13709">
              <w:rPr>
                <w:rFonts w:ascii="Tahoma" w:hAnsi="Tahoma" w:cs="Tahoma"/>
                <w:szCs w:val="15"/>
              </w:rPr>
              <w:t>ΠΕΡΙΓΡΑΦΗ</w:t>
            </w:r>
          </w:p>
        </w:tc>
        <w:tc>
          <w:tcPr>
            <w:tcW w:w="2268" w:type="dxa"/>
            <w:vAlign w:val="center"/>
          </w:tcPr>
          <w:p w14:paraId="7B4F6FE3" w14:textId="77777777" w:rsidR="008A4F8F" w:rsidRPr="00F13709" w:rsidRDefault="008A4F8F" w:rsidP="00644B50">
            <w:pPr>
              <w:pStyle w:val="a7"/>
              <w:numPr>
                <w:ilvl w:val="0"/>
                <w:numId w:val="11"/>
              </w:numPr>
              <w:tabs>
                <w:tab w:val="left" w:pos="317"/>
              </w:tabs>
              <w:spacing w:before="60" w:beforeAutospacing="0" w:after="60"/>
              <w:ind w:left="317" w:right="-55" w:hanging="284"/>
              <w:contextualSpacing w:val="0"/>
              <w:jc w:val="left"/>
              <w:rPr>
                <w:rFonts w:ascii="Tahoma" w:hAnsi="Tahoma" w:cs="Tahoma"/>
                <w:szCs w:val="15"/>
              </w:rPr>
            </w:pPr>
            <w:r w:rsidRPr="00F13709">
              <w:rPr>
                <w:rFonts w:ascii="Tahoma" w:hAnsi="Tahoma" w:cs="Tahoma"/>
                <w:szCs w:val="15"/>
              </w:rPr>
              <w:t>ΠΟΣΟΣΤΟ (%</w:t>
            </w:r>
            <w:r w:rsidR="009908A1" w:rsidRPr="00F13709">
              <w:rPr>
                <w:rFonts w:ascii="Tahoma" w:hAnsi="Tahoma" w:cs="Tahoma"/>
                <w:szCs w:val="15"/>
              </w:rPr>
              <w:t>)</w:t>
            </w:r>
            <w:r w:rsidR="00665C7C" w:rsidRPr="00F13709">
              <w:rPr>
                <w:rFonts w:ascii="Tahoma" w:hAnsi="Tahoma" w:cs="Tahoma"/>
                <w:szCs w:val="15"/>
              </w:rPr>
              <w:t xml:space="preserve"> Ε</w:t>
            </w:r>
            <w:r w:rsidRPr="00F13709">
              <w:rPr>
                <w:rFonts w:ascii="Tahoma" w:hAnsi="Tahoma" w:cs="Tahoma"/>
                <w:szCs w:val="15"/>
              </w:rPr>
              <w:t>ΠΙ ΤΗΣ ΕΠΙΛΕΞΙΜΗΣ ΔΗΜΟΣΙΑΣ</w:t>
            </w:r>
            <w:r w:rsidR="00665C7C" w:rsidRPr="00F13709">
              <w:rPr>
                <w:rFonts w:ascii="Tahoma" w:hAnsi="Tahoma" w:cs="Tahoma"/>
                <w:szCs w:val="15"/>
              </w:rPr>
              <w:t xml:space="preserve"> </w:t>
            </w:r>
            <w:r w:rsidR="009427D9" w:rsidRPr="00F13709">
              <w:rPr>
                <w:rFonts w:ascii="Tahoma" w:hAnsi="Tahoma" w:cs="Tahoma"/>
                <w:szCs w:val="15"/>
              </w:rPr>
              <w:t xml:space="preserve">ΔΑΠΑΝΗΣ </w:t>
            </w:r>
          </w:p>
        </w:tc>
      </w:tr>
      <w:tr w:rsidR="00786992" w:rsidRPr="004E6562" w14:paraId="77B23EEE" w14:textId="77777777" w:rsidTr="00DA00EE">
        <w:trPr>
          <w:trHeight w:val="319"/>
          <w:jc w:val="center"/>
        </w:trPr>
        <w:tc>
          <w:tcPr>
            <w:tcW w:w="3539" w:type="dxa"/>
            <w:vMerge w:val="restart"/>
            <w:vAlign w:val="center"/>
          </w:tcPr>
          <w:p w14:paraId="3963F810" w14:textId="27623336"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ΕΙΔΙΚΟΣ  ΣΤΟΧΟΣ</w:t>
            </w:r>
          </w:p>
        </w:tc>
        <w:tc>
          <w:tcPr>
            <w:tcW w:w="1178" w:type="dxa"/>
            <w:vAlign w:val="center"/>
          </w:tcPr>
          <w:p w14:paraId="4B305986"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18E7501C"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7CF90142"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1E7564F9" w14:textId="77777777" w:rsidTr="00DA00EE">
        <w:trPr>
          <w:trHeight w:val="280"/>
          <w:jc w:val="center"/>
        </w:trPr>
        <w:tc>
          <w:tcPr>
            <w:tcW w:w="3539" w:type="dxa"/>
            <w:vMerge/>
            <w:vAlign w:val="center"/>
          </w:tcPr>
          <w:p w14:paraId="0C251757" w14:textId="77777777" w:rsidR="00786992" w:rsidRPr="00786992" w:rsidRDefault="00786992"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05FD2738"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08" w:type="dxa"/>
          </w:tcPr>
          <w:p w14:paraId="5BD6552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88E8447"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6222F4CA" w14:textId="77777777" w:rsidTr="00DA00EE">
        <w:trPr>
          <w:trHeight w:val="271"/>
          <w:jc w:val="center"/>
        </w:trPr>
        <w:tc>
          <w:tcPr>
            <w:tcW w:w="3539" w:type="dxa"/>
            <w:vMerge w:val="restart"/>
            <w:vAlign w:val="center"/>
          </w:tcPr>
          <w:p w14:paraId="18AF5B62"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ΠΕΔΙΟ ΠΑΡΕΜΒΑΣΗΣ</w:t>
            </w:r>
          </w:p>
        </w:tc>
        <w:tc>
          <w:tcPr>
            <w:tcW w:w="1178" w:type="dxa"/>
            <w:vAlign w:val="center"/>
          </w:tcPr>
          <w:p w14:paraId="1A51778D" w14:textId="77777777" w:rsidR="00786992" w:rsidRPr="004E6562" w:rsidRDefault="00786992"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08" w:type="dxa"/>
          </w:tcPr>
          <w:p w14:paraId="4264117F"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14001499" w14:textId="77777777" w:rsidR="00786992" w:rsidRPr="004E6562" w:rsidRDefault="00786992" w:rsidP="00976554">
            <w:pPr>
              <w:tabs>
                <w:tab w:val="left" w:pos="273"/>
              </w:tabs>
              <w:spacing w:before="60" w:beforeAutospacing="0" w:after="60"/>
              <w:jc w:val="left"/>
              <w:rPr>
                <w:rFonts w:ascii="Tahoma" w:hAnsi="Tahoma" w:cs="Tahoma"/>
              </w:rPr>
            </w:pPr>
          </w:p>
        </w:tc>
      </w:tr>
      <w:tr w:rsidR="00786992" w:rsidRPr="004E6562" w14:paraId="293C5423" w14:textId="77777777" w:rsidTr="00DA00EE">
        <w:trPr>
          <w:trHeight w:val="247"/>
          <w:jc w:val="center"/>
        </w:trPr>
        <w:tc>
          <w:tcPr>
            <w:tcW w:w="3539" w:type="dxa"/>
            <w:vMerge/>
            <w:vAlign w:val="center"/>
          </w:tcPr>
          <w:p w14:paraId="7215E6F6" w14:textId="77777777" w:rsidR="00786992" w:rsidRPr="004E6562" w:rsidRDefault="00786992"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4D4A55B1" w14:textId="77777777" w:rsidR="00786992" w:rsidRPr="00B3350D" w:rsidRDefault="00786992"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7C6378D" w14:textId="77777777" w:rsidR="00786992" w:rsidRPr="004E6562" w:rsidRDefault="00786992" w:rsidP="00976554">
            <w:pPr>
              <w:tabs>
                <w:tab w:val="left" w:pos="273"/>
              </w:tabs>
              <w:spacing w:before="60" w:beforeAutospacing="0" w:after="60"/>
              <w:jc w:val="left"/>
              <w:rPr>
                <w:rFonts w:ascii="Tahoma" w:hAnsi="Tahoma" w:cs="Tahoma"/>
              </w:rPr>
            </w:pPr>
          </w:p>
        </w:tc>
        <w:tc>
          <w:tcPr>
            <w:tcW w:w="2268" w:type="dxa"/>
            <w:vAlign w:val="center"/>
          </w:tcPr>
          <w:p w14:paraId="4A4DE44E" w14:textId="77777777" w:rsidR="00786992" w:rsidRDefault="00786992" w:rsidP="00976554">
            <w:pPr>
              <w:tabs>
                <w:tab w:val="left" w:pos="273"/>
              </w:tabs>
              <w:spacing w:before="60" w:beforeAutospacing="0" w:after="60"/>
              <w:jc w:val="left"/>
              <w:rPr>
                <w:rFonts w:ascii="Tahoma" w:hAnsi="Tahoma" w:cs="Tahoma"/>
              </w:rPr>
            </w:pPr>
          </w:p>
        </w:tc>
      </w:tr>
      <w:tr w:rsidR="00B3254B" w:rsidRPr="004E6562" w14:paraId="69772B33" w14:textId="77777777" w:rsidTr="00DA00EE">
        <w:trPr>
          <w:trHeight w:val="433"/>
          <w:jc w:val="center"/>
        </w:trPr>
        <w:tc>
          <w:tcPr>
            <w:tcW w:w="3539" w:type="dxa"/>
            <w:vAlign w:val="center"/>
          </w:tcPr>
          <w:p w14:paraId="0A74875A" w14:textId="77777777" w:rsidR="00B3254B" w:rsidRPr="004E6562" w:rsidRDefault="00B3254B"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ΔΡΑΣΗ</w:t>
            </w:r>
          </w:p>
        </w:tc>
        <w:tc>
          <w:tcPr>
            <w:tcW w:w="1178" w:type="dxa"/>
            <w:vAlign w:val="center"/>
          </w:tcPr>
          <w:p w14:paraId="337949DC" w14:textId="77777777" w:rsidR="00B3254B" w:rsidRPr="004E6562" w:rsidRDefault="00B3254B" w:rsidP="00976554">
            <w:pPr>
              <w:tabs>
                <w:tab w:val="left" w:pos="273"/>
              </w:tabs>
              <w:spacing w:before="60" w:beforeAutospacing="0" w:after="60"/>
              <w:jc w:val="left"/>
              <w:rPr>
                <w:rFonts w:ascii="Tahoma" w:hAnsi="Tahoma" w:cs="Tahoma"/>
                <w:sz w:val="15"/>
                <w:szCs w:val="15"/>
              </w:rPr>
            </w:pPr>
          </w:p>
        </w:tc>
        <w:tc>
          <w:tcPr>
            <w:tcW w:w="2508" w:type="dxa"/>
          </w:tcPr>
          <w:p w14:paraId="4F133F4F" w14:textId="77777777" w:rsidR="00B3254B" w:rsidRPr="004E6562" w:rsidRDefault="00B3254B" w:rsidP="00976554">
            <w:pPr>
              <w:tabs>
                <w:tab w:val="left" w:pos="273"/>
              </w:tabs>
              <w:spacing w:before="60" w:beforeAutospacing="0" w:after="60"/>
              <w:jc w:val="left"/>
              <w:rPr>
                <w:rFonts w:ascii="Tahoma" w:hAnsi="Tahoma" w:cs="Tahoma"/>
              </w:rPr>
            </w:pPr>
          </w:p>
        </w:tc>
        <w:tc>
          <w:tcPr>
            <w:tcW w:w="2268" w:type="dxa"/>
            <w:vAlign w:val="center"/>
          </w:tcPr>
          <w:p w14:paraId="307090FE" w14:textId="77777777" w:rsidR="00B3254B" w:rsidRDefault="00B3254B" w:rsidP="00976554">
            <w:pPr>
              <w:tabs>
                <w:tab w:val="left" w:pos="273"/>
              </w:tabs>
              <w:spacing w:before="60" w:beforeAutospacing="0" w:after="60"/>
              <w:jc w:val="left"/>
              <w:rPr>
                <w:rFonts w:ascii="Tahoma" w:hAnsi="Tahoma" w:cs="Tahoma"/>
              </w:rPr>
            </w:pPr>
          </w:p>
        </w:tc>
      </w:tr>
      <w:tr w:rsidR="00A81B1A" w:rsidRPr="004E6562" w14:paraId="24A20B79" w14:textId="77777777" w:rsidTr="00DA00EE">
        <w:trPr>
          <w:trHeight w:val="247"/>
          <w:jc w:val="center"/>
        </w:trPr>
        <w:tc>
          <w:tcPr>
            <w:tcW w:w="3539" w:type="dxa"/>
            <w:vMerge w:val="restart"/>
            <w:vAlign w:val="center"/>
          </w:tcPr>
          <w:p w14:paraId="1BC135F2" w14:textId="7D57806C" w:rsidR="00A81B1A" w:rsidRDefault="00A81B1A" w:rsidP="00A44C3C">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 xml:space="preserve">ΤΑΞΙΝΟΜΗΣΗ ΔΑΠΑΝΩΝ ΣΕ </w:t>
            </w:r>
            <w:r w:rsidR="008E022F" w:rsidRPr="007370C1">
              <w:rPr>
                <w:rFonts w:ascii="Tahoma" w:hAnsi="Tahoma" w:cs="Tahoma"/>
              </w:rPr>
              <w:t>C</w:t>
            </w:r>
            <w:r w:rsidRPr="007370C1">
              <w:rPr>
                <w:rFonts w:ascii="Tahoma" w:hAnsi="Tahoma" w:cs="Tahoma"/>
              </w:rPr>
              <w:t>OFOG</w:t>
            </w:r>
            <w:r w:rsidR="00A44C3C">
              <w:rPr>
                <w:rFonts w:ascii="Tahoma" w:hAnsi="Tahoma" w:cs="Tahoma"/>
              </w:rPr>
              <w:t xml:space="preserve"> </w:t>
            </w:r>
            <w:r w:rsidR="00A44C3C">
              <w:rPr>
                <w:rFonts w:ascii="Tahoma" w:hAnsi="Tahoma" w:cs="Tahoma"/>
              </w:rPr>
              <w:t xml:space="preserve"> ΕΠΙΠΕΔΟ</w:t>
            </w:r>
            <w:r w:rsidR="00A44C3C">
              <w:rPr>
                <w:rFonts w:ascii="Tahoma" w:hAnsi="Tahoma" w:cs="Tahoma"/>
              </w:rPr>
              <w:t xml:space="preserve"> ΙΙ</w:t>
            </w:r>
          </w:p>
        </w:tc>
        <w:tc>
          <w:tcPr>
            <w:tcW w:w="1178" w:type="dxa"/>
            <w:vAlign w:val="center"/>
          </w:tcPr>
          <w:p w14:paraId="5E3F4666"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1.1</w:t>
            </w:r>
          </w:p>
        </w:tc>
        <w:tc>
          <w:tcPr>
            <w:tcW w:w="2508" w:type="dxa"/>
          </w:tcPr>
          <w:p w14:paraId="3C7CADD1"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162500F2" w14:textId="77777777" w:rsidR="00A81B1A" w:rsidRDefault="00A81B1A" w:rsidP="00976554">
            <w:pPr>
              <w:tabs>
                <w:tab w:val="left" w:pos="273"/>
              </w:tabs>
              <w:spacing w:before="60" w:beforeAutospacing="0" w:after="60"/>
              <w:jc w:val="left"/>
              <w:rPr>
                <w:rFonts w:ascii="Tahoma" w:hAnsi="Tahoma" w:cs="Tahoma"/>
              </w:rPr>
            </w:pPr>
          </w:p>
        </w:tc>
      </w:tr>
      <w:tr w:rsidR="00A81B1A" w:rsidRPr="004E6562" w14:paraId="7C47E165" w14:textId="77777777" w:rsidTr="00DA00EE">
        <w:trPr>
          <w:trHeight w:val="247"/>
          <w:jc w:val="center"/>
        </w:trPr>
        <w:tc>
          <w:tcPr>
            <w:tcW w:w="3539" w:type="dxa"/>
            <w:vMerge/>
            <w:vAlign w:val="center"/>
          </w:tcPr>
          <w:p w14:paraId="779EE656" w14:textId="77777777" w:rsidR="00A81B1A"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25F77917" w14:textId="77777777" w:rsidR="00A81B1A" w:rsidRPr="00A81B1A" w:rsidRDefault="00A81B1A" w:rsidP="00976554">
            <w:pPr>
              <w:tabs>
                <w:tab w:val="left" w:pos="273"/>
              </w:tabs>
              <w:spacing w:before="60" w:beforeAutospacing="0" w:after="60"/>
              <w:jc w:val="left"/>
              <w:rPr>
                <w:rFonts w:ascii="Tahoma" w:hAnsi="Tahoma" w:cs="Tahoma"/>
                <w:sz w:val="15"/>
                <w:szCs w:val="15"/>
                <w:lang w:val="en-US"/>
              </w:rPr>
            </w:pPr>
            <w:r>
              <w:rPr>
                <w:rFonts w:ascii="Tahoma" w:hAnsi="Tahoma" w:cs="Tahoma"/>
                <w:sz w:val="15"/>
                <w:szCs w:val="15"/>
                <w:lang w:val="en-US"/>
              </w:rPr>
              <w:t>1.2</w:t>
            </w:r>
          </w:p>
        </w:tc>
        <w:tc>
          <w:tcPr>
            <w:tcW w:w="2508" w:type="dxa"/>
          </w:tcPr>
          <w:p w14:paraId="21ED26F9" w14:textId="77777777" w:rsidR="00A81B1A" w:rsidRPr="004E6562" w:rsidRDefault="00A81B1A" w:rsidP="00976554">
            <w:pPr>
              <w:tabs>
                <w:tab w:val="left" w:pos="273"/>
              </w:tabs>
              <w:spacing w:before="60" w:beforeAutospacing="0" w:after="60"/>
              <w:jc w:val="left"/>
              <w:rPr>
                <w:rFonts w:ascii="Tahoma" w:hAnsi="Tahoma" w:cs="Tahoma"/>
              </w:rPr>
            </w:pPr>
          </w:p>
        </w:tc>
        <w:tc>
          <w:tcPr>
            <w:tcW w:w="2268" w:type="dxa"/>
            <w:vAlign w:val="center"/>
          </w:tcPr>
          <w:p w14:paraId="21FCDA1A" w14:textId="77777777" w:rsidR="00A81B1A" w:rsidRDefault="00A81B1A" w:rsidP="00976554">
            <w:pPr>
              <w:tabs>
                <w:tab w:val="left" w:pos="273"/>
              </w:tabs>
              <w:spacing w:before="60" w:beforeAutospacing="0" w:after="60"/>
              <w:jc w:val="left"/>
              <w:rPr>
                <w:rFonts w:ascii="Tahoma" w:hAnsi="Tahoma" w:cs="Tahoma"/>
              </w:rPr>
            </w:pPr>
          </w:p>
        </w:tc>
      </w:tr>
      <w:tr w:rsidR="00A7128E" w:rsidRPr="004E6562" w14:paraId="49F593B8" w14:textId="77777777" w:rsidTr="00DA00EE">
        <w:trPr>
          <w:trHeight w:val="251"/>
          <w:jc w:val="center"/>
        </w:trPr>
        <w:tc>
          <w:tcPr>
            <w:tcW w:w="3539" w:type="dxa"/>
            <w:vMerge w:val="restart"/>
            <w:vAlign w:val="center"/>
          </w:tcPr>
          <w:p w14:paraId="6C9EEA9B" w14:textId="77777777" w:rsidR="00A7128E" w:rsidRPr="00A7128E"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ΜΟΡΦΗ </w:t>
            </w:r>
            <w:r w:rsidR="00A81B1A">
              <w:rPr>
                <w:rFonts w:ascii="Tahoma" w:hAnsi="Tahoma" w:cs="Tahoma"/>
              </w:rPr>
              <w:t>ΣΤΗΡΙΞΗΣ</w:t>
            </w:r>
          </w:p>
        </w:tc>
        <w:tc>
          <w:tcPr>
            <w:tcW w:w="1178" w:type="dxa"/>
            <w:vAlign w:val="center"/>
          </w:tcPr>
          <w:p w14:paraId="279B3385"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8144ED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E2203B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060FD0E4" w14:textId="77777777" w:rsidTr="00DA00EE">
        <w:trPr>
          <w:trHeight w:val="235"/>
          <w:jc w:val="center"/>
        </w:trPr>
        <w:tc>
          <w:tcPr>
            <w:tcW w:w="3539" w:type="dxa"/>
            <w:vMerge/>
            <w:vAlign w:val="center"/>
          </w:tcPr>
          <w:p w14:paraId="6D30C691"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033EA8E2"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15E1917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9972269"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2DA6B7C2" w14:textId="77777777" w:rsidTr="000959AE">
        <w:trPr>
          <w:trHeight w:val="561"/>
          <w:jc w:val="center"/>
        </w:trPr>
        <w:tc>
          <w:tcPr>
            <w:tcW w:w="3539" w:type="dxa"/>
            <w:vAlign w:val="center"/>
          </w:tcPr>
          <w:p w14:paraId="11635D1C" w14:textId="2D57C9CC" w:rsidR="00A7128E" w:rsidRPr="00835D9F" w:rsidRDefault="00A7128E"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F13709">
              <w:rPr>
                <w:rFonts w:ascii="Tahoma" w:hAnsi="Tahoma" w:cs="Tahoma"/>
              </w:rPr>
              <w:t>ΜΗΧΑΝΙΣΜΟΣ</w:t>
            </w:r>
            <w:r w:rsidR="00F13709" w:rsidRPr="00F13709">
              <w:rPr>
                <w:rFonts w:ascii="Tahoma" w:hAnsi="Tahoma" w:cs="Tahoma"/>
              </w:rPr>
              <w:t xml:space="preserve"> </w:t>
            </w:r>
            <w:r w:rsidR="00420334">
              <w:rPr>
                <w:rFonts w:ascii="Tahoma" w:hAnsi="Tahoma" w:cs="Tahoma"/>
              </w:rPr>
              <w:t>ΧΩΡΙΚΗΣ</w:t>
            </w:r>
            <w:r w:rsidRPr="00F13709">
              <w:rPr>
                <w:rFonts w:ascii="Tahoma" w:hAnsi="Tahoma" w:cs="Tahoma"/>
              </w:rPr>
              <w:t xml:space="preserve"> </w:t>
            </w:r>
            <w:r w:rsidR="00420334">
              <w:rPr>
                <w:rFonts w:ascii="Tahoma" w:hAnsi="Tahoma" w:cs="Tahoma"/>
              </w:rPr>
              <w:t>ΔΙΑΣΤΑΣΗΣ</w:t>
            </w:r>
            <w:r w:rsidRPr="00F13709">
              <w:rPr>
                <w:rFonts w:ascii="Tahoma" w:hAnsi="Tahoma" w:cs="Tahoma"/>
              </w:rPr>
              <w:t xml:space="preserve"> </w:t>
            </w:r>
          </w:p>
        </w:tc>
        <w:tc>
          <w:tcPr>
            <w:tcW w:w="1178" w:type="dxa"/>
            <w:vAlign w:val="center"/>
          </w:tcPr>
          <w:p w14:paraId="2BF7C760" w14:textId="77777777" w:rsidR="00A7128E" w:rsidRPr="00B3350D" w:rsidRDefault="00A7128E" w:rsidP="00976554">
            <w:pPr>
              <w:tabs>
                <w:tab w:val="left" w:pos="273"/>
              </w:tabs>
              <w:spacing w:before="60" w:beforeAutospacing="0" w:after="60"/>
              <w:jc w:val="left"/>
              <w:rPr>
                <w:rFonts w:ascii="Tahoma" w:hAnsi="Tahoma" w:cs="Tahoma"/>
                <w:sz w:val="15"/>
                <w:szCs w:val="15"/>
              </w:rPr>
            </w:pPr>
          </w:p>
        </w:tc>
        <w:tc>
          <w:tcPr>
            <w:tcW w:w="2508" w:type="dxa"/>
          </w:tcPr>
          <w:p w14:paraId="5BA87D4C" w14:textId="77777777" w:rsidR="00A7128E" w:rsidRPr="002464CC" w:rsidRDefault="00A7128E" w:rsidP="00976554">
            <w:pPr>
              <w:tabs>
                <w:tab w:val="left" w:pos="273"/>
              </w:tabs>
              <w:spacing w:before="60" w:beforeAutospacing="0" w:after="60"/>
              <w:jc w:val="left"/>
              <w:rPr>
                <w:rFonts w:ascii="Tahoma" w:hAnsi="Tahoma" w:cs="Tahoma"/>
                <w:lang w:val="en-US"/>
              </w:rPr>
            </w:pPr>
          </w:p>
        </w:tc>
        <w:tc>
          <w:tcPr>
            <w:tcW w:w="2268" w:type="dxa"/>
            <w:vAlign w:val="center"/>
          </w:tcPr>
          <w:p w14:paraId="69DBBB20" w14:textId="77777777" w:rsidR="00A7128E" w:rsidRDefault="00A7128E" w:rsidP="00976554">
            <w:pPr>
              <w:tabs>
                <w:tab w:val="left" w:pos="273"/>
              </w:tabs>
              <w:spacing w:before="60" w:beforeAutospacing="0" w:after="60"/>
              <w:jc w:val="left"/>
              <w:rPr>
                <w:rFonts w:ascii="Tahoma" w:hAnsi="Tahoma" w:cs="Tahoma"/>
              </w:rPr>
            </w:pPr>
          </w:p>
        </w:tc>
      </w:tr>
      <w:tr w:rsidR="00A7128E" w:rsidRPr="004E6562" w14:paraId="49A1E41B" w14:textId="77777777" w:rsidTr="00DA00EE">
        <w:trPr>
          <w:trHeight w:val="423"/>
          <w:jc w:val="center"/>
        </w:trPr>
        <w:tc>
          <w:tcPr>
            <w:tcW w:w="3539" w:type="dxa"/>
            <w:vAlign w:val="center"/>
          </w:tcPr>
          <w:p w14:paraId="6FE44D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t xml:space="preserve">ΚΩΔΙΚΟΣ ΣΤΡΑΤΗΓΙΚΗΣ ΧΩΡΙΚΗΣ </w:t>
            </w:r>
            <w:r w:rsidRPr="007370C1">
              <w:rPr>
                <w:rFonts w:ascii="Tahoma" w:hAnsi="Tahoma" w:cs="Tahoma"/>
              </w:rPr>
              <w:t xml:space="preserve"> </w:t>
            </w:r>
            <w:r w:rsidRPr="004E6562">
              <w:rPr>
                <w:rFonts w:ascii="Tahoma" w:hAnsi="Tahoma" w:cs="Tahoma"/>
              </w:rPr>
              <w:t>ΑΝΑΠΤΥΞΗΣ</w:t>
            </w:r>
          </w:p>
        </w:tc>
        <w:tc>
          <w:tcPr>
            <w:tcW w:w="1178" w:type="dxa"/>
            <w:vAlign w:val="center"/>
          </w:tcPr>
          <w:p w14:paraId="2490CBD0"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p>
        </w:tc>
        <w:tc>
          <w:tcPr>
            <w:tcW w:w="2508" w:type="dxa"/>
          </w:tcPr>
          <w:p w14:paraId="61E7A96D"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F5BA3A7"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0C03E68B" w14:textId="77777777" w:rsidTr="00DA00EE">
        <w:trPr>
          <w:trHeight w:val="163"/>
          <w:jc w:val="center"/>
        </w:trPr>
        <w:tc>
          <w:tcPr>
            <w:tcW w:w="3539" w:type="dxa"/>
            <w:vMerge w:val="restart"/>
            <w:vAlign w:val="center"/>
          </w:tcPr>
          <w:p w14:paraId="62B8C09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ΙΣΟΤΗΤΑ ΤΩΝ ΦΥΛΩΝ</w:t>
            </w:r>
          </w:p>
        </w:tc>
        <w:tc>
          <w:tcPr>
            <w:tcW w:w="1178" w:type="dxa"/>
            <w:vAlign w:val="center"/>
          </w:tcPr>
          <w:p w14:paraId="64C23AF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1.1</w:t>
            </w:r>
          </w:p>
        </w:tc>
        <w:tc>
          <w:tcPr>
            <w:tcW w:w="2508" w:type="dxa"/>
          </w:tcPr>
          <w:p w14:paraId="0A5C560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35DAEB4"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406D2F2" w14:textId="77777777" w:rsidTr="00DA00EE">
        <w:trPr>
          <w:trHeight w:val="125"/>
          <w:jc w:val="center"/>
        </w:trPr>
        <w:tc>
          <w:tcPr>
            <w:tcW w:w="3539" w:type="dxa"/>
            <w:vMerge/>
            <w:vAlign w:val="center"/>
          </w:tcPr>
          <w:p w14:paraId="0CB009FD"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87BD7D2"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221373E0"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511105"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1381B31" w14:textId="77777777" w:rsidTr="00DA00EE">
        <w:trPr>
          <w:trHeight w:val="302"/>
          <w:jc w:val="center"/>
        </w:trPr>
        <w:tc>
          <w:tcPr>
            <w:tcW w:w="3539" w:type="dxa"/>
            <w:vMerge w:val="restart"/>
            <w:vAlign w:val="center"/>
          </w:tcPr>
          <w:p w14:paraId="54D7577E" w14:textId="77777777" w:rsidR="00A7128E" w:rsidRPr="004E6562" w:rsidRDefault="002F021C"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Pr>
                <w:rFonts w:ascii="Tahoma" w:hAnsi="Tahoma" w:cs="Tahoma"/>
              </w:rPr>
              <w:t>ΣΤΡ</w:t>
            </w:r>
            <w:r w:rsidR="00A7128E">
              <w:rPr>
                <w:rFonts w:ascii="Tahoma" w:hAnsi="Tahoma" w:cs="Tahoma"/>
              </w:rPr>
              <w:t xml:space="preserve">ΑΤΗΓΙΚΕΣ </w:t>
            </w:r>
            <w:r>
              <w:rPr>
                <w:rFonts w:ascii="Tahoma" w:hAnsi="Tahoma" w:cs="Tahoma"/>
              </w:rPr>
              <w:t xml:space="preserve">ΜΑΚΡΟΠΕΡΙΦΕΡΕΙΑΚΕΣ / </w:t>
            </w:r>
            <w:r w:rsidR="00A7128E">
              <w:rPr>
                <w:rFonts w:ascii="Tahoma" w:hAnsi="Tahoma" w:cs="Tahoma"/>
              </w:rPr>
              <w:t>ΓΙΑ ΘΑΛΑΣΣΙΕΣ ΛΕΚΑΝΕΣ</w:t>
            </w:r>
          </w:p>
        </w:tc>
        <w:tc>
          <w:tcPr>
            <w:tcW w:w="1178" w:type="dxa"/>
            <w:vAlign w:val="center"/>
          </w:tcPr>
          <w:p w14:paraId="644464D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lang w:val="en-US"/>
              </w:rPr>
              <w:t>1.1</w:t>
            </w:r>
          </w:p>
        </w:tc>
        <w:tc>
          <w:tcPr>
            <w:tcW w:w="2508" w:type="dxa"/>
          </w:tcPr>
          <w:p w14:paraId="2EDDBE23"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BD40E5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5AA142E6" w14:textId="77777777" w:rsidTr="00DA00EE">
        <w:trPr>
          <w:trHeight w:val="191"/>
          <w:jc w:val="center"/>
        </w:trPr>
        <w:tc>
          <w:tcPr>
            <w:tcW w:w="3539" w:type="dxa"/>
            <w:vMerge/>
            <w:vAlign w:val="center"/>
          </w:tcPr>
          <w:p w14:paraId="407807FC" w14:textId="77777777" w:rsidR="00A7128E" w:rsidRPr="007370C1"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57D71893" w14:textId="77777777" w:rsidR="00A7128E" w:rsidRPr="004E6562" w:rsidRDefault="00A7128E" w:rsidP="00976554">
            <w:pPr>
              <w:tabs>
                <w:tab w:val="left" w:pos="273"/>
              </w:tabs>
              <w:spacing w:before="60" w:beforeAutospacing="0" w:after="60"/>
              <w:jc w:val="left"/>
              <w:rPr>
                <w:rFonts w:ascii="Tahoma" w:hAnsi="Tahoma" w:cs="Tahoma"/>
                <w:sz w:val="15"/>
                <w:szCs w:val="15"/>
                <w:lang w:val="en-US"/>
              </w:rPr>
            </w:pPr>
            <w:r w:rsidRPr="004E6562">
              <w:rPr>
                <w:rFonts w:ascii="Tahoma" w:hAnsi="Tahoma" w:cs="Tahoma"/>
                <w:sz w:val="15"/>
                <w:szCs w:val="15"/>
                <w:lang w:val="en-US"/>
              </w:rPr>
              <w:t>1.2</w:t>
            </w:r>
          </w:p>
        </w:tc>
        <w:tc>
          <w:tcPr>
            <w:tcW w:w="2508" w:type="dxa"/>
          </w:tcPr>
          <w:p w14:paraId="71D6AAEC"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36812AC"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285E1AEC" w14:textId="77777777" w:rsidTr="00DA00EE">
        <w:trPr>
          <w:trHeight w:val="219"/>
          <w:jc w:val="center"/>
        </w:trPr>
        <w:tc>
          <w:tcPr>
            <w:tcW w:w="3539" w:type="dxa"/>
            <w:vMerge w:val="restart"/>
            <w:vAlign w:val="center"/>
          </w:tcPr>
          <w:p w14:paraId="77905967" w14:textId="77777777" w:rsidR="00A7128E" w:rsidRPr="004E6562"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E6562">
              <w:rPr>
                <w:rFonts w:ascii="Tahoma" w:hAnsi="Tahoma" w:cs="Tahoma"/>
              </w:rPr>
              <w:br w:type="page"/>
              <w:t>ΔΕΥΤΕΡΕΥΩΝ ΘΕΜΑΤΙΚΟΣ ΣΤΟΧΟΣ ΕΚΤ</w:t>
            </w:r>
            <w:r>
              <w:rPr>
                <w:rFonts w:ascii="Tahoma" w:hAnsi="Tahoma" w:cs="Tahoma"/>
              </w:rPr>
              <w:t>+</w:t>
            </w:r>
          </w:p>
        </w:tc>
        <w:tc>
          <w:tcPr>
            <w:tcW w:w="1178" w:type="dxa"/>
            <w:vAlign w:val="center"/>
          </w:tcPr>
          <w:p w14:paraId="77C2BB2D"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0493A9C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2FE61270"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7A20E6F8" w14:textId="77777777" w:rsidTr="00DA00EE">
        <w:trPr>
          <w:trHeight w:val="287"/>
          <w:jc w:val="center"/>
        </w:trPr>
        <w:tc>
          <w:tcPr>
            <w:tcW w:w="3539" w:type="dxa"/>
            <w:vMerge/>
            <w:vAlign w:val="center"/>
          </w:tcPr>
          <w:p w14:paraId="3D3B871B" w14:textId="77777777" w:rsidR="00A7128E" w:rsidRPr="004E6562" w:rsidRDefault="00A7128E" w:rsidP="00644B50">
            <w:pPr>
              <w:pStyle w:val="a7"/>
              <w:numPr>
                <w:ilvl w:val="0"/>
                <w:numId w:val="7"/>
              </w:numPr>
              <w:tabs>
                <w:tab w:val="left" w:pos="273"/>
              </w:tabs>
              <w:spacing w:before="60" w:beforeAutospacing="0" w:after="60"/>
              <w:contextualSpacing w:val="0"/>
              <w:jc w:val="left"/>
              <w:rPr>
                <w:rFonts w:ascii="Tahoma" w:hAnsi="Tahoma" w:cs="Tahoma"/>
              </w:rPr>
            </w:pPr>
          </w:p>
        </w:tc>
        <w:tc>
          <w:tcPr>
            <w:tcW w:w="1178" w:type="dxa"/>
            <w:vAlign w:val="center"/>
          </w:tcPr>
          <w:p w14:paraId="2FBAF991"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3304F296"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5FDB4632"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B259F2B" w14:textId="77777777" w:rsidTr="00DA00EE">
        <w:trPr>
          <w:trHeight w:val="204"/>
          <w:jc w:val="center"/>
        </w:trPr>
        <w:tc>
          <w:tcPr>
            <w:tcW w:w="3539" w:type="dxa"/>
            <w:vMerge w:val="restart"/>
            <w:vAlign w:val="center"/>
          </w:tcPr>
          <w:p w14:paraId="5B49AD21"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ΟΙΚΟΝΟΜΙΚΗ ΔΡΑΣΤΗΡΙΟΤΗΤΑ</w:t>
            </w:r>
          </w:p>
        </w:tc>
        <w:tc>
          <w:tcPr>
            <w:tcW w:w="1178" w:type="dxa"/>
            <w:vAlign w:val="center"/>
          </w:tcPr>
          <w:p w14:paraId="3483C0B4"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D847A9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1E5F5AA8"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45270E53" w14:textId="77777777" w:rsidTr="00DA00EE">
        <w:trPr>
          <w:trHeight w:val="165"/>
          <w:jc w:val="center"/>
        </w:trPr>
        <w:tc>
          <w:tcPr>
            <w:tcW w:w="3539" w:type="dxa"/>
            <w:vMerge/>
            <w:vAlign w:val="center"/>
          </w:tcPr>
          <w:p w14:paraId="7D58210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38F87678"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E59A8F"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396725EF"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3B52E40B" w14:textId="77777777" w:rsidTr="00DA00EE">
        <w:trPr>
          <w:trHeight w:val="165"/>
          <w:jc w:val="center"/>
        </w:trPr>
        <w:tc>
          <w:tcPr>
            <w:tcW w:w="3539" w:type="dxa"/>
            <w:vMerge w:val="restart"/>
            <w:vAlign w:val="center"/>
          </w:tcPr>
          <w:p w14:paraId="065D7174" w14:textId="27398C62"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ΚΑΔ/NACE</w:t>
            </w:r>
          </w:p>
        </w:tc>
        <w:tc>
          <w:tcPr>
            <w:tcW w:w="1178" w:type="dxa"/>
            <w:vAlign w:val="center"/>
          </w:tcPr>
          <w:p w14:paraId="49D626D0"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1.1</w:t>
            </w:r>
          </w:p>
        </w:tc>
        <w:tc>
          <w:tcPr>
            <w:tcW w:w="2508" w:type="dxa"/>
          </w:tcPr>
          <w:p w14:paraId="379BD1D4"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6FCD8ACE" w14:textId="77777777" w:rsidR="00A7128E" w:rsidRPr="004E6562" w:rsidRDefault="00A7128E" w:rsidP="00976554">
            <w:pPr>
              <w:tabs>
                <w:tab w:val="left" w:pos="273"/>
              </w:tabs>
              <w:spacing w:before="60" w:beforeAutospacing="0" w:after="60"/>
              <w:jc w:val="left"/>
              <w:rPr>
                <w:rFonts w:ascii="Tahoma" w:hAnsi="Tahoma" w:cs="Tahoma"/>
              </w:rPr>
            </w:pPr>
          </w:p>
        </w:tc>
      </w:tr>
      <w:tr w:rsidR="00A7128E" w:rsidRPr="004E6562" w14:paraId="66BBD21F" w14:textId="77777777" w:rsidTr="00DA00EE">
        <w:trPr>
          <w:trHeight w:val="165"/>
          <w:jc w:val="center"/>
        </w:trPr>
        <w:tc>
          <w:tcPr>
            <w:tcW w:w="3539" w:type="dxa"/>
            <w:vMerge/>
            <w:vAlign w:val="center"/>
          </w:tcPr>
          <w:p w14:paraId="7603405A" w14:textId="77777777" w:rsidR="00A7128E" w:rsidRPr="005079FF" w:rsidRDefault="00A7128E"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75C8AC09" w14:textId="77777777" w:rsidR="00A7128E" w:rsidRPr="004E6562" w:rsidRDefault="00A7128E"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1.2</w:t>
            </w:r>
          </w:p>
        </w:tc>
        <w:tc>
          <w:tcPr>
            <w:tcW w:w="2508" w:type="dxa"/>
          </w:tcPr>
          <w:p w14:paraId="2E7CD27A" w14:textId="77777777" w:rsidR="00A7128E" w:rsidRPr="004E6562" w:rsidRDefault="00A7128E" w:rsidP="00976554">
            <w:pPr>
              <w:tabs>
                <w:tab w:val="left" w:pos="273"/>
              </w:tabs>
              <w:spacing w:before="60" w:beforeAutospacing="0" w:after="60"/>
              <w:jc w:val="left"/>
              <w:rPr>
                <w:rFonts w:ascii="Tahoma" w:hAnsi="Tahoma" w:cs="Tahoma"/>
              </w:rPr>
            </w:pPr>
          </w:p>
        </w:tc>
        <w:tc>
          <w:tcPr>
            <w:tcW w:w="2268" w:type="dxa"/>
            <w:vAlign w:val="center"/>
          </w:tcPr>
          <w:p w14:paraId="05A359E1" w14:textId="77777777" w:rsidR="00A7128E" w:rsidRPr="004E6562" w:rsidRDefault="00A7128E" w:rsidP="00976554">
            <w:pPr>
              <w:tabs>
                <w:tab w:val="left" w:pos="273"/>
              </w:tabs>
              <w:spacing w:before="60" w:beforeAutospacing="0" w:after="60"/>
              <w:jc w:val="left"/>
              <w:rPr>
                <w:rFonts w:ascii="Tahoma" w:hAnsi="Tahoma" w:cs="Tahoma"/>
              </w:rPr>
            </w:pPr>
          </w:p>
        </w:tc>
      </w:tr>
      <w:tr w:rsidR="005919EF" w:rsidRPr="004E6562" w14:paraId="0B7C5A31"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4EF6EB20" w14:textId="77777777" w:rsidR="005919EF" w:rsidRPr="005079FF" w:rsidRDefault="005919E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ΣΥΝΕΙΣΦΟΡΑ ΑΜΕΣΑ ΣΕ </w:t>
            </w:r>
            <w:proofErr w:type="spellStart"/>
            <w:r w:rsidRPr="005079FF">
              <w:rPr>
                <w:rFonts w:ascii="Tahoma" w:hAnsi="Tahoma" w:cs="Tahoma"/>
              </w:rPr>
              <w:t>Α</w:t>
            </w:r>
            <w:r w:rsidR="005079FF" w:rsidRPr="005079FF">
              <w:rPr>
                <w:rFonts w:ascii="Tahoma" w:hAnsi="Tahoma" w:cs="Tahoma"/>
              </w:rPr>
              <w:t>με</w:t>
            </w:r>
            <w:r w:rsidRPr="005079FF">
              <w:rPr>
                <w:rFonts w:ascii="Tahoma" w:hAnsi="Tahoma" w:cs="Tahoma"/>
              </w:rPr>
              <w:t>Α</w:t>
            </w:r>
            <w:proofErr w:type="spellEnd"/>
            <w:r w:rsidRPr="005079FF">
              <w:rPr>
                <w:rFonts w:ascii="Tahoma" w:hAnsi="Tahoma" w:cs="Tahoma"/>
              </w:rPr>
              <w:t xml:space="preserve"> (βελτίωση προσβασιμότητας και ενεργός ένταξη)</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71A71878" w14:textId="687BADCD" w:rsidR="005919EF" w:rsidRDefault="005079FF" w:rsidP="000959AE">
            <w:pPr>
              <w:tabs>
                <w:tab w:val="left" w:pos="273"/>
              </w:tabs>
              <w:spacing w:before="60" w:beforeAutospacing="0" w:after="60"/>
              <w:jc w:val="left"/>
              <w:rPr>
                <w:rFonts w:ascii="Tahoma" w:hAnsi="Tahoma" w:cs="Tahoma"/>
                <w:sz w:val="15"/>
                <w:szCs w:val="15"/>
              </w:rPr>
            </w:pPr>
            <w:r>
              <w:rPr>
                <w:rFonts w:ascii="Tahoma" w:hAnsi="Tahoma" w:cs="Tahoma"/>
                <w:sz w:val="15"/>
                <w:szCs w:val="15"/>
              </w:rPr>
              <w:t>ΝΑΙ</w:t>
            </w:r>
            <w:r w:rsidR="004B135B">
              <w:rPr>
                <w:rFonts w:ascii="Tahoma" w:hAnsi="Tahoma" w:cs="Tahoma"/>
                <w:sz w:val="15"/>
                <w:szCs w:val="15"/>
              </w:rPr>
              <w:t xml:space="preserve"> </w:t>
            </w:r>
            <w:r>
              <w:rPr>
                <w:rFonts w:ascii="Tahoma" w:hAnsi="Tahoma" w:cs="Tahoma"/>
                <w:sz w:val="15"/>
                <w:szCs w:val="15"/>
              </w:rPr>
              <w:t>/</w:t>
            </w:r>
            <w:r w:rsidR="004B135B">
              <w:rPr>
                <w:rFonts w:ascii="Tahoma" w:hAnsi="Tahoma" w:cs="Tahoma"/>
                <w:sz w:val="15"/>
                <w:szCs w:val="15"/>
              </w:rPr>
              <w:t xml:space="preserve"> Δ/Α</w:t>
            </w:r>
          </w:p>
        </w:tc>
        <w:tc>
          <w:tcPr>
            <w:tcW w:w="2268" w:type="dxa"/>
            <w:tcBorders>
              <w:top w:val="dotted" w:sz="4" w:space="0" w:color="auto"/>
              <w:left w:val="dotted" w:sz="4" w:space="0" w:color="auto"/>
              <w:bottom w:val="dotted" w:sz="4" w:space="0" w:color="auto"/>
              <w:right w:val="dotted" w:sz="4" w:space="0" w:color="auto"/>
            </w:tcBorders>
          </w:tcPr>
          <w:p w14:paraId="32629860" w14:textId="77777777" w:rsidR="005919EF" w:rsidRDefault="005919EF" w:rsidP="00932BD6">
            <w:pPr>
              <w:tabs>
                <w:tab w:val="left" w:pos="273"/>
              </w:tabs>
              <w:spacing w:before="60" w:beforeAutospacing="0" w:after="60"/>
              <w:jc w:val="left"/>
              <w:rPr>
                <w:rFonts w:ascii="Tahoma" w:hAnsi="Tahoma" w:cs="Tahoma"/>
              </w:rPr>
            </w:pPr>
          </w:p>
        </w:tc>
      </w:tr>
      <w:tr w:rsidR="00B57A87" w:rsidRPr="00366C1E" w14:paraId="03DB687B" w14:textId="77777777" w:rsidTr="00DA00EE">
        <w:trPr>
          <w:trHeight w:val="519"/>
          <w:jc w:val="center"/>
        </w:trPr>
        <w:tc>
          <w:tcPr>
            <w:tcW w:w="3539" w:type="dxa"/>
            <w:vAlign w:val="center"/>
          </w:tcPr>
          <w:p w14:paraId="3C9CCFEF" w14:textId="77777777" w:rsidR="00B57A87" w:rsidRPr="005079FF" w:rsidRDefault="00B57A8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5079FF">
              <w:rPr>
                <w:rFonts w:ascii="Tahoma" w:hAnsi="Tahoma" w:cs="Tahoma"/>
              </w:rPr>
              <w:t xml:space="preserve">ΕΞΥΠΝΗ ΕΞΕΙΔΙΚΕΥΣΗ </w:t>
            </w:r>
          </w:p>
        </w:tc>
        <w:tc>
          <w:tcPr>
            <w:tcW w:w="3686" w:type="dxa"/>
            <w:gridSpan w:val="2"/>
            <w:vAlign w:val="center"/>
          </w:tcPr>
          <w:p w14:paraId="66E1DE43" w14:textId="2AC7D253" w:rsidR="00B57A87" w:rsidRDefault="004B135B" w:rsidP="000959AE">
            <w:pPr>
              <w:tabs>
                <w:tab w:val="left" w:pos="273"/>
              </w:tabs>
              <w:spacing w:before="0"/>
              <w:jc w:val="left"/>
              <w:rPr>
                <w:rFonts w:ascii="Tahoma" w:hAnsi="Tahoma" w:cs="Tahoma"/>
                <w:szCs w:val="20"/>
              </w:rPr>
            </w:pPr>
            <w:r>
              <w:rPr>
                <w:rFonts w:ascii="Tahoma" w:hAnsi="Tahoma" w:cs="Tahoma"/>
                <w:sz w:val="15"/>
                <w:szCs w:val="15"/>
              </w:rPr>
              <w:t>ΝΑΙ / Δ/Α</w:t>
            </w:r>
          </w:p>
        </w:tc>
        <w:tc>
          <w:tcPr>
            <w:tcW w:w="2268" w:type="dxa"/>
            <w:vAlign w:val="center"/>
          </w:tcPr>
          <w:p w14:paraId="02189366" w14:textId="77777777" w:rsidR="00B57A87" w:rsidRPr="00366C1E" w:rsidRDefault="00B57A87" w:rsidP="00B57A87">
            <w:pPr>
              <w:tabs>
                <w:tab w:val="left" w:pos="273"/>
              </w:tabs>
              <w:spacing w:before="0"/>
              <w:jc w:val="left"/>
              <w:rPr>
                <w:rFonts w:ascii="Tahoma" w:hAnsi="Tahoma" w:cs="Tahoma"/>
                <w:szCs w:val="20"/>
              </w:rPr>
            </w:pPr>
          </w:p>
        </w:tc>
      </w:tr>
      <w:tr w:rsidR="00B57A87" w:rsidRPr="004E6562" w14:paraId="669C5A43" w14:textId="77777777" w:rsidTr="00DA00EE">
        <w:tblPrEx>
          <w:jc w:val="lef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425"/>
        </w:trPr>
        <w:tc>
          <w:tcPr>
            <w:tcW w:w="3539" w:type="dxa"/>
            <w:tcBorders>
              <w:top w:val="dotted" w:sz="4" w:space="0" w:color="auto"/>
              <w:left w:val="dotted" w:sz="4" w:space="0" w:color="auto"/>
              <w:bottom w:val="dotted" w:sz="4" w:space="0" w:color="auto"/>
              <w:right w:val="dotted" w:sz="4" w:space="0" w:color="auto"/>
            </w:tcBorders>
          </w:tcPr>
          <w:p w14:paraId="1343E18C" w14:textId="77777777" w:rsidR="00B57A87" w:rsidRPr="005079FF" w:rsidRDefault="00B57A87" w:rsidP="00644B50">
            <w:pPr>
              <w:pStyle w:val="a7"/>
              <w:numPr>
                <w:ilvl w:val="0"/>
                <w:numId w:val="7"/>
              </w:numPr>
              <w:tabs>
                <w:tab w:val="left" w:pos="317"/>
              </w:tabs>
              <w:spacing w:before="60" w:beforeAutospacing="0" w:after="60"/>
              <w:ind w:left="317" w:right="-159" w:hanging="317"/>
              <w:contextualSpacing w:val="0"/>
              <w:jc w:val="left"/>
              <w:rPr>
                <w:rFonts w:ascii="Tahoma" w:hAnsi="Tahoma" w:cs="Tahoma"/>
              </w:rPr>
            </w:pPr>
            <w:r w:rsidRPr="005079FF">
              <w:rPr>
                <w:rFonts w:ascii="Tahoma" w:hAnsi="Tahoma" w:cs="Tahoma"/>
              </w:rPr>
              <w:t xml:space="preserve">ΔΑΠΑΝΕΣ ΣΥΜΠΛΗΡΩΜΑΤΙΚΟΥ ΤΑΜΕΙΟΥ </w:t>
            </w:r>
          </w:p>
        </w:tc>
        <w:tc>
          <w:tcPr>
            <w:tcW w:w="3686" w:type="dxa"/>
            <w:gridSpan w:val="2"/>
            <w:tcBorders>
              <w:top w:val="dotted" w:sz="4" w:space="0" w:color="auto"/>
              <w:left w:val="dotted" w:sz="4" w:space="0" w:color="auto"/>
              <w:bottom w:val="dotted" w:sz="4" w:space="0" w:color="auto"/>
              <w:right w:val="dotted" w:sz="4" w:space="0" w:color="auto"/>
            </w:tcBorders>
            <w:vAlign w:val="center"/>
          </w:tcPr>
          <w:p w14:paraId="2E307E6F" w14:textId="004FF7B4" w:rsidR="00B57A87" w:rsidRPr="004E6562" w:rsidRDefault="004B135B" w:rsidP="000959AE">
            <w:pPr>
              <w:tabs>
                <w:tab w:val="left" w:pos="273"/>
              </w:tabs>
              <w:spacing w:before="60" w:beforeAutospacing="0" w:after="60"/>
              <w:jc w:val="left"/>
              <w:rPr>
                <w:rFonts w:ascii="Tahoma" w:hAnsi="Tahoma" w:cs="Tahoma"/>
              </w:rPr>
            </w:pPr>
            <w:r>
              <w:rPr>
                <w:rFonts w:ascii="Tahoma" w:hAnsi="Tahoma" w:cs="Tahoma"/>
                <w:sz w:val="15"/>
                <w:szCs w:val="15"/>
              </w:rPr>
              <w:t>ΝΑΙ / Δ/Α</w:t>
            </w:r>
          </w:p>
        </w:tc>
        <w:tc>
          <w:tcPr>
            <w:tcW w:w="2268" w:type="dxa"/>
            <w:tcBorders>
              <w:top w:val="dotted" w:sz="4" w:space="0" w:color="auto"/>
              <w:left w:val="dotted" w:sz="4" w:space="0" w:color="auto"/>
              <w:bottom w:val="dotted" w:sz="4" w:space="0" w:color="auto"/>
              <w:right w:val="dotted" w:sz="4" w:space="0" w:color="auto"/>
            </w:tcBorders>
          </w:tcPr>
          <w:p w14:paraId="156F36F7" w14:textId="77777777" w:rsidR="00B57A87" w:rsidRDefault="00B57A87" w:rsidP="00932BD6">
            <w:pPr>
              <w:tabs>
                <w:tab w:val="left" w:pos="273"/>
              </w:tabs>
              <w:spacing w:before="60" w:beforeAutospacing="0" w:after="60"/>
              <w:jc w:val="left"/>
              <w:rPr>
                <w:rFonts w:ascii="Tahoma" w:hAnsi="Tahoma" w:cs="Tahoma"/>
              </w:rPr>
            </w:pPr>
          </w:p>
        </w:tc>
      </w:tr>
    </w:tbl>
    <w:p w14:paraId="173FAB33" w14:textId="77777777" w:rsidR="00420334" w:rsidRPr="00420334" w:rsidRDefault="00420334">
      <w:pPr>
        <w:rPr>
          <w:i/>
        </w:rPr>
      </w:pPr>
      <w:r w:rsidRPr="00420334">
        <w:rPr>
          <w:i/>
        </w:rPr>
        <w:t xml:space="preserve"> (</w:t>
      </w:r>
      <w:r w:rsidR="00332B0F">
        <w:rPr>
          <w:i/>
        </w:rPr>
        <w:t>Τ</w:t>
      </w:r>
      <w:r>
        <w:rPr>
          <w:i/>
        </w:rPr>
        <w:t>α ακόλουθα</w:t>
      </w:r>
      <w:r w:rsidR="00332B0F" w:rsidRPr="00332B0F">
        <w:rPr>
          <w:i/>
        </w:rPr>
        <w:t xml:space="preserve"> </w:t>
      </w:r>
      <w:r w:rsidR="00332B0F">
        <w:rPr>
          <w:i/>
        </w:rPr>
        <w:t xml:space="preserve">συμπληρώνονται μόνο </w:t>
      </w:r>
      <w:r w:rsidR="00332B0F" w:rsidRPr="00420334">
        <w:rPr>
          <w:i/>
        </w:rPr>
        <w:t>για πράξεις ΤΑΜΕ, ΤΕΑ, ΜΔΣΘ</w:t>
      </w:r>
      <w:r w:rsidRPr="00420334">
        <w:rPr>
          <w:i/>
        </w:rPr>
        <w:t>)</w:t>
      </w:r>
    </w:p>
    <w:tbl>
      <w:tblPr>
        <w:tblStyle w:val="a3"/>
        <w:tblW w:w="9545"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539"/>
        <w:gridCol w:w="1178"/>
        <w:gridCol w:w="2589"/>
        <w:gridCol w:w="2239"/>
      </w:tblGrid>
      <w:tr w:rsidR="00A353CF" w:rsidRPr="004E6562" w14:paraId="293B7561" w14:textId="77777777" w:rsidTr="00A223F0">
        <w:trPr>
          <w:trHeight w:val="165"/>
          <w:jc w:val="center"/>
        </w:trPr>
        <w:tc>
          <w:tcPr>
            <w:tcW w:w="3539" w:type="dxa"/>
            <w:vMerge w:val="restart"/>
            <w:vAlign w:val="center"/>
          </w:tcPr>
          <w:p w14:paraId="00978013" w14:textId="77777777" w:rsidR="00A353CF" w:rsidRPr="001862DA" w:rsidRDefault="00A353CF" w:rsidP="00644B50">
            <w:pPr>
              <w:pStyle w:val="a7"/>
              <w:numPr>
                <w:ilvl w:val="0"/>
                <w:numId w:val="7"/>
              </w:numPr>
              <w:tabs>
                <w:tab w:val="left" w:pos="317"/>
              </w:tabs>
              <w:spacing w:before="60" w:beforeAutospacing="0" w:after="60"/>
              <w:ind w:left="317" w:right="32" w:hanging="317"/>
              <w:contextualSpacing w:val="0"/>
              <w:jc w:val="left"/>
              <w:rPr>
                <w:rFonts w:ascii="Tahoma" w:hAnsi="Tahoma" w:cs="Tahoma"/>
              </w:rPr>
            </w:pPr>
            <w:r w:rsidRPr="001862DA">
              <w:rPr>
                <w:rFonts w:ascii="Tahoma" w:hAnsi="Tahoma" w:cs="Tahoma"/>
              </w:rPr>
              <w:t>ΠΕΔΙΟ ΠΑΡΕΜΒΑΣΗ</w:t>
            </w:r>
            <w:r w:rsidR="00337503" w:rsidRPr="001862DA">
              <w:rPr>
                <w:rFonts w:ascii="Tahoma" w:hAnsi="Tahoma" w:cs="Tahoma"/>
              </w:rPr>
              <w:t>Σ</w:t>
            </w:r>
            <w:r w:rsidRPr="001862DA">
              <w:rPr>
                <w:rFonts w:ascii="Tahoma" w:hAnsi="Tahoma" w:cs="Tahoma"/>
              </w:rPr>
              <w:t xml:space="preserve"> </w:t>
            </w:r>
            <w:r w:rsidR="00DA00EE">
              <w:rPr>
                <w:rFonts w:ascii="Tahoma" w:hAnsi="Tahoma" w:cs="Tahoma"/>
              </w:rPr>
              <w:t xml:space="preserve">                 </w:t>
            </w:r>
            <w:r w:rsidR="00A81B1A" w:rsidRPr="001862DA">
              <w:rPr>
                <w:rFonts w:ascii="Tahoma" w:hAnsi="Tahoma" w:cs="Tahoma"/>
              </w:rPr>
              <w:t>(</w:t>
            </w:r>
            <w:r w:rsidR="00DA00EE" w:rsidRPr="001862DA">
              <w:rPr>
                <w:rFonts w:ascii="Tahoma" w:hAnsi="Tahoma" w:cs="Tahoma"/>
              </w:rPr>
              <w:t>ΠΑΡΑΡΤΗΜΑ</w:t>
            </w:r>
            <w:r w:rsidR="00A81B1A" w:rsidRPr="001862DA">
              <w:rPr>
                <w:rFonts w:ascii="Tahoma" w:hAnsi="Tahoma" w:cs="Tahoma"/>
              </w:rPr>
              <w:t xml:space="preserve"> </w:t>
            </w:r>
            <w:r w:rsidRPr="00932E1B">
              <w:rPr>
                <w:rFonts w:ascii="Tahoma" w:hAnsi="Tahoma" w:cs="Tahoma"/>
              </w:rPr>
              <w:t>VI</w:t>
            </w:r>
            <w:r w:rsidR="00DA00EE">
              <w:rPr>
                <w:rFonts w:ascii="Tahoma" w:hAnsi="Tahoma" w:cs="Tahoma"/>
              </w:rPr>
              <w:t>, ΚΑΝ. 2021/1060</w:t>
            </w:r>
            <w:r w:rsidR="003C1EDA" w:rsidRPr="001862DA">
              <w:rPr>
                <w:rFonts w:ascii="Tahoma" w:hAnsi="Tahoma" w:cs="Tahoma"/>
              </w:rPr>
              <w:t>)</w:t>
            </w:r>
          </w:p>
        </w:tc>
        <w:tc>
          <w:tcPr>
            <w:tcW w:w="1178" w:type="dxa"/>
            <w:vAlign w:val="center"/>
          </w:tcPr>
          <w:p w14:paraId="4F190363"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0DA3C66F"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5F004A9E"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FD18551" w14:textId="77777777" w:rsidTr="00A223F0">
        <w:trPr>
          <w:trHeight w:val="165"/>
          <w:jc w:val="center"/>
        </w:trPr>
        <w:tc>
          <w:tcPr>
            <w:tcW w:w="3539" w:type="dxa"/>
            <w:vMerge/>
            <w:vAlign w:val="center"/>
          </w:tcPr>
          <w:p w14:paraId="6912C5E1"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03E390F" w14:textId="77777777" w:rsidR="00A353CF" w:rsidRPr="004E6562"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E1FB2A4"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61150E4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13EEBECC" w14:textId="77777777" w:rsidTr="00A223F0">
        <w:trPr>
          <w:trHeight w:val="165"/>
          <w:jc w:val="center"/>
        </w:trPr>
        <w:tc>
          <w:tcPr>
            <w:tcW w:w="3539" w:type="dxa"/>
            <w:vMerge w:val="restart"/>
            <w:vAlign w:val="center"/>
          </w:tcPr>
          <w:p w14:paraId="23F4783A" w14:textId="77777777" w:rsidR="00A353CF" w:rsidRPr="00932E1B"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ΕΙΔΟΣ ΔΡΑΣΗΣ</w:t>
            </w:r>
            <w:r w:rsidR="00A81B1A" w:rsidRPr="001862DA">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74B51006"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6134B6E8"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E59BE8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7E229C5D" w14:textId="77777777" w:rsidTr="00A223F0">
        <w:trPr>
          <w:trHeight w:val="165"/>
          <w:jc w:val="center"/>
        </w:trPr>
        <w:tc>
          <w:tcPr>
            <w:tcW w:w="3539" w:type="dxa"/>
            <w:vMerge/>
            <w:vAlign w:val="center"/>
          </w:tcPr>
          <w:p w14:paraId="491A60B7"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3FD26B2"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71C248D0"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5703EB6"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A527104" w14:textId="77777777" w:rsidTr="00A223F0">
        <w:trPr>
          <w:trHeight w:val="165"/>
          <w:jc w:val="center"/>
        </w:trPr>
        <w:tc>
          <w:tcPr>
            <w:tcW w:w="3539" w:type="dxa"/>
            <w:vMerge w:val="restart"/>
            <w:vAlign w:val="center"/>
          </w:tcPr>
          <w:p w14:paraId="10D58A3C" w14:textId="77777777" w:rsidR="00A353CF" w:rsidRPr="004B135B" w:rsidRDefault="00A81B1A"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4B135B">
              <w:rPr>
                <w:rFonts w:ascii="Tahoma" w:hAnsi="Tahoma" w:cs="Tahoma"/>
              </w:rPr>
              <w:t xml:space="preserve">ΛΕΠΤΟΜΕΡΕΙΩΝ </w:t>
            </w:r>
            <w:r w:rsidR="00A353CF" w:rsidRPr="004B135B">
              <w:rPr>
                <w:rFonts w:ascii="Tahoma" w:hAnsi="Tahoma" w:cs="Tahoma"/>
              </w:rPr>
              <w:t>ΕΦΑΡΜΟΓΗ</w:t>
            </w:r>
            <w:r w:rsidRPr="004B135B">
              <w:rPr>
                <w:rFonts w:ascii="Tahoma" w:hAnsi="Tahoma" w:cs="Tahoma"/>
              </w:rPr>
              <w:t xml:space="preserve">Σ </w:t>
            </w:r>
            <w:r w:rsidR="00DA00EE" w:rsidRPr="004B135B">
              <w:rPr>
                <w:rFonts w:ascii="Tahoma" w:hAnsi="Tahoma" w:cs="Tahoma"/>
              </w:rPr>
              <w:t>(ΠΑΡΑΡΤΗΜΑ VI, ΚΑΝ. 2021/1060)</w:t>
            </w:r>
          </w:p>
        </w:tc>
        <w:tc>
          <w:tcPr>
            <w:tcW w:w="1178" w:type="dxa"/>
            <w:vAlign w:val="center"/>
          </w:tcPr>
          <w:p w14:paraId="6B24C961" w14:textId="77777777" w:rsidR="00A353CF" w:rsidRPr="004B135B" w:rsidRDefault="00A353CF" w:rsidP="00976554">
            <w:pPr>
              <w:tabs>
                <w:tab w:val="left" w:pos="273"/>
              </w:tabs>
              <w:spacing w:before="60" w:beforeAutospacing="0" w:after="60"/>
              <w:jc w:val="left"/>
              <w:rPr>
                <w:rFonts w:ascii="Tahoma" w:hAnsi="Tahoma" w:cs="Tahoma"/>
                <w:sz w:val="15"/>
                <w:szCs w:val="15"/>
              </w:rPr>
            </w:pPr>
            <w:r w:rsidRPr="004B135B">
              <w:rPr>
                <w:rFonts w:ascii="Tahoma" w:hAnsi="Tahoma" w:cs="Tahoma"/>
                <w:sz w:val="15"/>
                <w:szCs w:val="15"/>
              </w:rPr>
              <w:t>1.1</w:t>
            </w:r>
          </w:p>
        </w:tc>
        <w:tc>
          <w:tcPr>
            <w:tcW w:w="2589" w:type="dxa"/>
          </w:tcPr>
          <w:p w14:paraId="7D4E872B" w14:textId="434FBEB8"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48A4836B"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6CBC633D" w14:textId="77777777" w:rsidTr="00A223F0">
        <w:trPr>
          <w:trHeight w:val="165"/>
          <w:jc w:val="center"/>
        </w:trPr>
        <w:tc>
          <w:tcPr>
            <w:tcW w:w="3539" w:type="dxa"/>
            <w:vMerge/>
            <w:vAlign w:val="center"/>
          </w:tcPr>
          <w:p w14:paraId="77C69BCA"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p>
        </w:tc>
        <w:tc>
          <w:tcPr>
            <w:tcW w:w="1178" w:type="dxa"/>
            <w:vAlign w:val="center"/>
          </w:tcPr>
          <w:p w14:paraId="19537F75"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334D74B6"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D832F5A"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2E72F12D" w14:textId="77777777" w:rsidTr="00A223F0">
        <w:trPr>
          <w:trHeight w:val="165"/>
          <w:jc w:val="center"/>
        </w:trPr>
        <w:tc>
          <w:tcPr>
            <w:tcW w:w="3539" w:type="dxa"/>
            <w:vMerge w:val="restart"/>
            <w:vAlign w:val="center"/>
          </w:tcPr>
          <w:p w14:paraId="1238094F" w14:textId="77777777" w:rsidR="00A353CF" w:rsidRPr="001862DA" w:rsidRDefault="00A353CF"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rPr>
              <w:t>ΕΙΔΙΚΑ ΘΕΜΑΤΑ</w:t>
            </w:r>
            <w:r w:rsidR="00A81B1A" w:rsidRPr="00932E1B">
              <w:rPr>
                <w:rFonts w:ascii="Tahoma" w:hAnsi="Tahoma" w:cs="Tahoma"/>
              </w:rPr>
              <w:t xml:space="preserve"> </w:t>
            </w:r>
            <w:r w:rsidR="00DA00EE">
              <w:rPr>
                <w:rFonts w:ascii="Tahoma" w:hAnsi="Tahoma" w:cs="Tahoma"/>
              </w:rPr>
              <w:t xml:space="preserve">                        </w:t>
            </w:r>
            <w:r w:rsidR="00DA00EE" w:rsidRPr="001862DA">
              <w:rPr>
                <w:rFonts w:ascii="Tahoma" w:hAnsi="Tahoma" w:cs="Tahoma"/>
              </w:rPr>
              <w:t xml:space="preserve">(ΠΑΡΑΡΤΗΜΑ </w:t>
            </w:r>
            <w:r w:rsidR="00DA00EE" w:rsidRPr="00932E1B">
              <w:rPr>
                <w:rFonts w:ascii="Tahoma" w:hAnsi="Tahoma" w:cs="Tahoma"/>
              </w:rPr>
              <w:t>VI</w:t>
            </w:r>
            <w:r w:rsidR="00DA00EE">
              <w:rPr>
                <w:rFonts w:ascii="Tahoma" w:hAnsi="Tahoma" w:cs="Tahoma"/>
              </w:rPr>
              <w:t>, ΚΑΝ. 2021/1060</w:t>
            </w:r>
            <w:r w:rsidR="00DA00EE" w:rsidRPr="001862DA">
              <w:rPr>
                <w:rFonts w:ascii="Tahoma" w:hAnsi="Tahoma" w:cs="Tahoma"/>
              </w:rPr>
              <w:t>)</w:t>
            </w:r>
          </w:p>
        </w:tc>
        <w:tc>
          <w:tcPr>
            <w:tcW w:w="1178" w:type="dxa"/>
            <w:vAlign w:val="center"/>
          </w:tcPr>
          <w:p w14:paraId="0AC9CFC7"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B34C1FB"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3202BF55" w14:textId="77777777" w:rsidR="00A353CF" w:rsidRPr="004E6562" w:rsidRDefault="00A353CF" w:rsidP="00976554">
            <w:pPr>
              <w:tabs>
                <w:tab w:val="left" w:pos="273"/>
              </w:tabs>
              <w:spacing w:before="60" w:beforeAutospacing="0" w:after="60"/>
              <w:jc w:val="left"/>
              <w:rPr>
                <w:rFonts w:ascii="Tahoma" w:hAnsi="Tahoma" w:cs="Tahoma"/>
              </w:rPr>
            </w:pPr>
          </w:p>
        </w:tc>
      </w:tr>
      <w:tr w:rsidR="00A353CF" w:rsidRPr="004E6562" w14:paraId="02BC38C2" w14:textId="77777777" w:rsidTr="00A223F0">
        <w:trPr>
          <w:trHeight w:val="165"/>
          <w:jc w:val="center"/>
        </w:trPr>
        <w:tc>
          <w:tcPr>
            <w:tcW w:w="3539" w:type="dxa"/>
            <w:vMerge/>
            <w:vAlign w:val="center"/>
          </w:tcPr>
          <w:p w14:paraId="0A9B2843" w14:textId="77777777" w:rsidR="00A353CF" w:rsidRPr="001862DA" w:rsidRDefault="00A353CF" w:rsidP="00976554">
            <w:pPr>
              <w:pStyle w:val="a7"/>
              <w:spacing w:before="60" w:beforeAutospacing="0" w:after="60"/>
              <w:ind w:left="360"/>
              <w:contextualSpacing w:val="0"/>
              <w:jc w:val="left"/>
              <w:rPr>
                <w:rFonts w:ascii="Tahoma" w:hAnsi="Tahoma" w:cs="Tahoma"/>
              </w:rPr>
            </w:pPr>
          </w:p>
        </w:tc>
        <w:tc>
          <w:tcPr>
            <w:tcW w:w="1178" w:type="dxa"/>
            <w:vAlign w:val="center"/>
          </w:tcPr>
          <w:p w14:paraId="7D644ECE" w14:textId="77777777" w:rsidR="00A353CF" w:rsidRDefault="00A353CF" w:rsidP="00976554">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0C302515" w14:textId="77777777" w:rsidR="00A353CF" w:rsidRPr="004E6562" w:rsidRDefault="00A353CF" w:rsidP="00976554">
            <w:pPr>
              <w:tabs>
                <w:tab w:val="left" w:pos="273"/>
              </w:tabs>
              <w:spacing w:before="60" w:beforeAutospacing="0" w:after="60"/>
              <w:jc w:val="left"/>
              <w:rPr>
                <w:rFonts w:ascii="Tahoma" w:hAnsi="Tahoma" w:cs="Tahoma"/>
              </w:rPr>
            </w:pPr>
          </w:p>
        </w:tc>
        <w:tc>
          <w:tcPr>
            <w:tcW w:w="2239" w:type="dxa"/>
            <w:vAlign w:val="center"/>
          </w:tcPr>
          <w:p w14:paraId="2E0B4E01" w14:textId="77777777" w:rsidR="00A353CF" w:rsidRPr="004E6562" w:rsidRDefault="00A353CF" w:rsidP="00976554">
            <w:pPr>
              <w:tabs>
                <w:tab w:val="left" w:pos="273"/>
              </w:tabs>
              <w:spacing w:before="60" w:beforeAutospacing="0" w:after="60"/>
              <w:jc w:val="left"/>
              <w:rPr>
                <w:rFonts w:ascii="Tahoma" w:hAnsi="Tahoma" w:cs="Tahoma"/>
              </w:rPr>
            </w:pPr>
          </w:p>
        </w:tc>
      </w:tr>
      <w:tr w:rsidR="00F831B7" w:rsidRPr="004E6562" w14:paraId="421BE121" w14:textId="77777777" w:rsidTr="00A223F0">
        <w:trPr>
          <w:trHeight w:val="165"/>
          <w:jc w:val="center"/>
        </w:trPr>
        <w:tc>
          <w:tcPr>
            <w:tcW w:w="3539" w:type="dxa"/>
            <w:vMerge w:val="restart"/>
            <w:vAlign w:val="center"/>
          </w:tcPr>
          <w:p w14:paraId="63C3A69D" w14:textId="64E95227" w:rsidR="00F831B7" w:rsidRPr="001862DA" w:rsidRDefault="00F831B7" w:rsidP="00644B50">
            <w:pPr>
              <w:pStyle w:val="a7"/>
              <w:numPr>
                <w:ilvl w:val="0"/>
                <w:numId w:val="7"/>
              </w:numPr>
              <w:tabs>
                <w:tab w:val="left" w:pos="317"/>
              </w:tabs>
              <w:spacing w:before="60" w:beforeAutospacing="0" w:after="60"/>
              <w:ind w:left="317" w:hanging="317"/>
              <w:contextualSpacing w:val="0"/>
              <w:jc w:val="left"/>
              <w:rPr>
                <w:rFonts w:ascii="Tahoma" w:hAnsi="Tahoma" w:cs="Tahoma"/>
              </w:rPr>
            </w:pPr>
            <w:r w:rsidRPr="001862DA">
              <w:rPr>
                <w:rFonts w:ascii="Tahoma" w:hAnsi="Tahoma" w:cs="Tahoma"/>
                <w:szCs w:val="20"/>
              </w:rPr>
              <w:t xml:space="preserve">ΠΡΑΞΕΙΣ ΠΟΥ Η ΣΥΝΕΙΣΦΟΡΑ ΤΟΥΣ ΔΕΝ ΥΠΕΡΒΑΙΝΕΙ ΤΟ 75% ΤΗΣ </w:t>
            </w:r>
            <w:r w:rsidRPr="00932E1B">
              <w:rPr>
                <w:rFonts w:ascii="Tahoma" w:hAnsi="Tahoma" w:cs="Tahoma"/>
              </w:rPr>
              <w:t>ΣΥΝΟΛΙΚΗΣ</w:t>
            </w:r>
            <w:r w:rsidRPr="001862DA">
              <w:rPr>
                <w:rFonts w:ascii="Tahoma" w:hAnsi="Tahoma" w:cs="Tahoma"/>
                <w:szCs w:val="20"/>
              </w:rPr>
              <w:t xml:space="preserve"> ΕΠΙΛΕΞΙΜΗΣ ΔΑΠΑΝΗΣ</w:t>
            </w:r>
          </w:p>
        </w:tc>
        <w:tc>
          <w:tcPr>
            <w:tcW w:w="1178" w:type="dxa"/>
            <w:vAlign w:val="center"/>
          </w:tcPr>
          <w:p w14:paraId="63DBB2FE" w14:textId="32384DFF"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1.1</w:t>
            </w:r>
          </w:p>
        </w:tc>
        <w:tc>
          <w:tcPr>
            <w:tcW w:w="2589" w:type="dxa"/>
          </w:tcPr>
          <w:p w14:paraId="7E6EB1EE"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77ACFABB" w14:textId="77777777" w:rsidR="00F831B7" w:rsidRPr="004E6562" w:rsidRDefault="00F831B7" w:rsidP="00F831B7">
            <w:pPr>
              <w:tabs>
                <w:tab w:val="left" w:pos="273"/>
              </w:tabs>
              <w:spacing w:before="60" w:beforeAutospacing="0" w:after="60"/>
              <w:jc w:val="left"/>
              <w:rPr>
                <w:rFonts w:ascii="Tahoma" w:hAnsi="Tahoma" w:cs="Tahoma"/>
              </w:rPr>
            </w:pPr>
          </w:p>
        </w:tc>
      </w:tr>
      <w:tr w:rsidR="00F831B7" w:rsidRPr="004E6562" w14:paraId="4539D56B" w14:textId="77777777" w:rsidTr="00A223F0">
        <w:trPr>
          <w:trHeight w:val="165"/>
          <w:jc w:val="center"/>
        </w:trPr>
        <w:tc>
          <w:tcPr>
            <w:tcW w:w="3539" w:type="dxa"/>
            <w:vMerge/>
            <w:vAlign w:val="center"/>
          </w:tcPr>
          <w:p w14:paraId="429878F1" w14:textId="77777777" w:rsidR="00F831B7" w:rsidRPr="001862DA" w:rsidRDefault="00F831B7" w:rsidP="00F831B7">
            <w:pPr>
              <w:pStyle w:val="a7"/>
              <w:spacing w:before="60" w:beforeAutospacing="0" w:after="60"/>
              <w:ind w:left="360"/>
              <w:contextualSpacing w:val="0"/>
              <w:jc w:val="left"/>
              <w:rPr>
                <w:rFonts w:ascii="Tahoma" w:hAnsi="Tahoma" w:cs="Tahoma"/>
              </w:rPr>
            </w:pPr>
          </w:p>
        </w:tc>
        <w:tc>
          <w:tcPr>
            <w:tcW w:w="1178" w:type="dxa"/>
            <w:vAlign w:val="center"/>
          </w:tcPr>
          <w:p w14:paraId="6E649A1A" w14:textId="3514F300" w:rsidR="00F831B7" w:rsidRDefault="00F831B7" w:rsidP="00F831B7">
            <w:pPr>
              <w:tabs>
                <w:tab w:val="left" w:pos="273"/>
              </w:tabs>
              <w:spacing w:before="60" w:beforeAutospacing="0" w:after="60"/>
              <w:jc w:val="left"/>
              <w:rPr>
                <w:rFonts w:ascii="Tahoma" w:hAnsi="Tahoma" w:cs="Tahoma"/>
                <w:sz w:val="15"/>
                <w:szCs w:val="15"/>
              </w:rPr>
            </w:pPr>
            <w:r>
              <w:rPr>
                <w:rFonts w:ascii="Tahoma" w:hAnsi="Tahoma" w:cs="Tahoma"/>
                <w:sz w:val="15"/>
                <w:szCs w:val="15"/>
              </w:rPr>
              <w:t>1.2</w:t>
            </w:r>
          </w:p>
        </w:tc>
        <w:tc>
          <w:tcPr>
            <w:tcW w:w="2589" w:type="dxa"/>
          </w:tcPr>
          <w:p w14:paraId="2478CE82" w14:textId="77777777" w:rsidR="00F831B7" w:rsidRPr="004E6562" w:rsidRDefault="00F831B7" w:rsidP="00F831B7">
            <w:pPr>
              <w:tabs>
                <w:tab w:val="left" w:pos="273"/>
              </w:tabs>
              <w:spacing w:before="60" w:beforeAutospacing="0" w:after="60"/>
              <w:jc w:val="left"/>
              <w:rPr>
                <w:rFonts w:ascii="Tahoma" w:hAnsi="Tahoma" w:cs="Tahoma"/>
              </w:rPr>
            </w:pPr>
          </w:p>
        </w:tc>
        <w:tc>
          <w:tcPr>
            <w:tcW w:w="2239" w:type="dxa"/>
            <w:vAlign w:val="center"/>
          </w:tcPr>
          <w:p w14:paraId="49971CD4" w14:textId="77777777" w:rsidR="00F831B7" w:rsidRPr="004E6562" w:rsidRDefault="00F831B7" w:rsidP="00F831B7">
            <w:pPr>
              <w:tabs>
                <w:tab w:val="left" w:pos="273"/>
              </w:tabs>
              <w:spacing w:before="60" w:beforeAutospacing="0" w:after="60"/>
              <w:jc w:val="left"/>
              <w:rPr>
                <w:rFonts w:ascii="Tahoma" w:hAnsi="Tahoma" w:cs="Tahoma"/>
              </w:rPr>
            </w:pPr>
          </w:p>
        </w:tc>
      </w:tr>
      <w:tr w:rsidR="003C1EDA" w:rsidRPr="00366C1E" w14:paraId="5B0BCBC3" w14:textId="77777777" w:rsidTr="00A223F0">
        <w:trPr>
          <w:trHeight w:val="847"/>
          <w:jc w:val="center"/>
        </w:trPr>
        <w:tc>
          <w:tcPr>
            <w:tcW w:w="3539" w:type="dxa"/>
            <w:vAlign w:val="center"/>
          </w:tcPr>
          <w:p w14:paraId="6E4F9804"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 xml:space="preserve">ΠΡΑΞΕΙΣ ΠΟΥ ΥΠΑΓΟΝΤΑΙ ΣΕ ΕΙΔΙΚΕΣ </w:t>
            </w:r>
            <w:r w:rsidRPr="00932E1B">
              <w:rPr>
                <w:rFonts w:ascii="Tahoma" w:hAnsi="Tahoma" w:cs="Tahoma"/>
              </w:rPr>
              <w:t>ΔΡΑΣΕΙΣ</w:t>
            </w:r>
            <w:r w:rsidRPr="001862DA">
              <w:rPr>
                <w:rFonts w:ascii="Tahoma" w:hAnsi="Tahoma" w:cs="Tahoma"/>
                <w:szCs w:val="20"/>
              </w:rPr>
              <w:t xml:space="preserve"> Ή ΔΡΑΣΕΙΣ ΤΟΥ ΠΑΡΑΡΤΗΜΑΤΟΣ </w:t>
            </w:r>
            <w:r w:rsidR="009D6800" w:rsidRPr="00932E1B">
              <w:rPr>
                <w:rFonts w:ascii="Tahoma" w:hAnsi="Tahoma" w:cs="Tahoma"/>
              </w:rPr>
              <w:t>VI</w:t>
            </w:r>
            <w:r w:rsidR="009D6800">
              <w:rPr>
                <w:rFonts w:ascii="Tahoma" w:hAnsi="Tahoma" w:cs="Tahoma"/>
              </w:rPr>
              <w:t xml:space="preserve">/ ΚΑΝ. 2021/1060 </w:t>
            </w:r>
          </w:p>
        </w:tc>
        <w:tc>
          <w:tcPr>
            <w:tcW w:w="1178" w:type="dxa"/>
            <w:vAlign w:val="center"/>
          </w:tcPr>
          <w:p w14:paraId="7E87BF38" w14:textId="77777777" w:rsidR="003C1EDA" w:rsidRPr="00397DEF" w:rsidRDefault="003C1EDA" w:rsidP="00976554">
            <w:r>
              <w:t>1.1</w:t>
            </w:r>
          </w:p>
        </w:tc>
        <w:tc>
          <w:tcPr>
            <w:tcW w:w="2589" w:type="dxa"/>
            <w:vAlign w:val="center"/>
          </w:tcPr>
          <w:p w14:paraId="38BFCB98"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30F250A0" w14:textId="77777777" w:rsidR="003C1EDA" w:rsidRPr="00366C1E" w:rsidRDefault="003C1EDA" w:rsidP="00976554">
            <w:pPr>
              <w:tabs>
                <w:tab w:val="left" w:pos="273"/>
              </w:tabs>
              <w:spacing w:before="0"/>
              <w:jc w:val="left"/>
              <w:rPr>
                <w:rFonts w:ascii="Tahoma" w:hAnsi="Tahoma" w:cs="Tahoma"/>
                <w:szCs w:val="20"/>
              </w:rPr>
            </w:pPr>
          </w:p>
        </w:tc>
      </w:tr>
      <w:tr w:rsidR="003C1EDA" w:rsidRPr="00366C1E" w14:paraId="0F2FCDAD" w14:textId="77777777" w:rsidTr="00A223F0">
        <w:trPr>
          <w:trHeight w:val="683"/>
          <w:jc w:val="center"/>
        </w:trPr>
        <w:tc>
          <w:tcPr>
            <w:tcW w:w="3539" w:type="dxa"/>
            <w:vAlign w:val="center"/>
          </w:tcPr>
          <w:p w14:paraId="6E94D62C" w14:textId="77777777" w:rsidR="003C1EDA" w:rsidRPr="001862DA" w:rsidRDefault="003C1EDA" w:rsidP="00644B50">
            <w:pPr>
              <w:pStyle w:val="a7"/>
              <w:numPr>
                <w:ilvl w:val="0"/>
                <w:numId w:val="7"/>
              </w:numPr>
              <w:tabs>
                <w:tab w:val="left" w:pos="317"/>
              </w:tabs>
              <w:spacing w:before="60" w:beforeAutospacing="0" w:after="60"/>
              <w:ind w:left="317" w:hanging="317"/>
              <w:contextualSpacing w:val="0"/>
              <w:jc w:val="left"/>
              <w:rPr>
                <w:rFonts w:ascii="Tahoma" w:hAnsi="Tahoma" w:cs="Tahoma"/>
                <w:szCs w:val="20"/>
              </w:rPr>
            </w:pPr>
            <w:r w:rsidRPr="001862DA">
              <w:rPr>
                <w:rFonts w:ascii="Tahoma" w:hAnsi="Tahoma" w:cs="Tahoma"/>
                <w:szCs w:val="20"/>
              </w:rPr>
              <w:t>ΠΡΑΞΕΙΣ ΠΟΥ ΥΠΑΓΟΝΤΑΙ ΣΕ ΛΕΙΤΟΥΡΓΙΚΗ ΕΝΙΣΧΥΣΗ Ή ΒΟΗΘΕΙΑ ΕΚΤΑΚΤΗΣ ΑΝΑΓΚΗΣ</w:t>
            </w:r>
          </w:p>
        </w:tc>
        <w:tc>
          <w:tcPr>
            <w:tcW w:w="1178" w:type="dxa"/>
            <w:vAlign w:val="center"/>
          </w:tcPr>
          <w:p w14:paraId="5EE94A1F" w14:textId="77777777" w:rsidR="003C1EDA" w:rsidRPr="00397DEF" w:rsidRDefault="003C1EDA" w:rsidP="00976554">
            <w:r>
              <w:t>1.1</w:t>
            </w:r>
          </w:p>
        </w:tc>
        <w:tc>
          <w:tcPr>
            <w:tcW w:w="2589" w:type="dxa"/>
            <w:vAlign w:val="center"/>
          </w:tcPr>
          <w:p w14:paraId="36CD7615" w14:textId="77777777" w:rsidR="003C1EDA" w:rsidRDefault="003C1EDA" w:rsidP="00976554">
            <w:pPr>
              <w:tabs>
                <w:tab w:val="left" w:pos="273"/>
              </w:tabs>
              <w:spacing w:before="0"/>
              <w:jc w:val="left"/>
              <w:rPr>
                <w:rFonts w:ascii="Tahoma" w:hAnsi="Tahoma" w:cs="Tahoma"/>
                <w:szCs w:val="20"/>
              </w:rPr>
            </w:pPr>
          </w:p>
        </w:tc>
        <w:tc>
          <w:tcPr>
            <w:tcW w:w="2239" w:type="dxa"/>
            <w:vAlign w:val="center"/>
          </w:tcPr>
          <w:p w14:paraId="0337CFE9" w14:textId="77777777" w:rsidR="003C1EDA" w:rsidRPr="00366C1E" w:rsidRDefault="003C1EDA" w:rsidP="00976554">
            <w:pPr>
              <w:tabs>
                <w:tab w:val="left" w:pos="273"/>
              </w:tabs>
              <w:spacing w:before="0"/>
              <w:jc w:val="left"/>
              <w:rPr>
                <w:rFonts w:ascii="Tahoma" w:hAnsi="Tahoma" w:cs="Tahoma"/>
                <w:szCs w:val="20"/>
              </w:rPr>
            </w:pPr>
          </w:p>
        </w:tc>
      </w:tr>
    </w:tbl>
    <w:p w14:paraId="37F229E3" w14:textId="77777777" w:rsidR="00A81B1A" w:rsidRDefault="00A81B1A" w:rsidP="00976554">
      <w:pPr>
        <w:spacing w:before="0" w:beforeAutospacing="0" w:after="200"/>
        <w:jc w:val="left"/>
        <w:rPr>
          <w:rFonts w:ascii="Tahoma" w:hAnsi="Tahoma" w:cs="Tahoma"/>
          <w:lang w:val="en-US"/>
        </w:rPr>
      </w:pPr>
    </w:p>
    <w:p w14:paraId="603DB13F" w14:textId="77777777" w:rsidR="00CD4355" w:rsidRDefault="00CD4355" w:rsidP="00976554">
      <w:r>
        <w:br w:type="page"/>
      </w:r>
    </w:p>
    <w:tbl>
      <w:tblPr>
        <w:tblStyle w:val="a3"/>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D9D9D9" w:themeFill="background1" w:themeFillShade="D9"/>
        <w:tblLook w:val="04A0" w:firstRow="1" w:lastRow="0" w:firstColumn="1" w:lastColumn="0" w:noHBand="0" w:noVBand="1"/>
      </w:tblPr>
      <w:tblGrid>
        <w:gridCol w:w="9639"/>
      </w:tblGrid>
      <w:tr w:rsidR="00EF6A22" w:rsidRPr="004E6562" w14:paraId="6C6BCB77" w14:textId="77777777" w:rsidTr="00932E1B">
        <w:trPr>
          <w:trHeight w:val="158"/>
          <w:jc w:val="center"/>
        </w:trPr>
        <w:tc>
          <w:tcPr>
            <w:tcW w:w="9639" w:type="dxa"/>
            <w:shd w:val="clear" w:color="auto" w:fill="D9D9D9" w:themeFill="background1" w:themeFillShade="D9"/>
            <w:vAlign w:val="center"/>
          </w:tcPr>
          <w:p w14:paraId="39C5982D" w14:textId="77777777" w:rsidR="00EF6A22" w:rsidRPr="004E6562" w:rsidRDefault="00EF6A22" w:rsidP="00976554">
            <w:pPr>
              <w:pStyle w:val="10"/>
              <w:spacing w:before="0" w:line="240" w:lineRule="auto"/>
              <w:jc w:val="left"/>
              <w:outlineLvl w:val="0"/>
              <w:rPr>
                <w:sz w:val="16"/>
              </w:rPr>
            </w:pPr>
            <w:r w:rsidRPr="004E6562">
              <w:rPr>
                <w:sz w:val="16"/>
              </w:rPr>
              <w:t>ΤΜΗΜΑ Δ: ΦΥΣΙΚΟ ΑΝΤΙΚΕΙΜΕΝΟ</w:t>
            </w:r>
            <w:r w:rsidR="009D3E49" w:rsidRPr="004E6562">
              <w:rPr>
                <w:sz w:val="16"/>
              </w:rPr>
              <w:t xml:space="preserve"> </w:t>
            </w:r>
          </w:p>
        </w:tc>
      </w:tr>
    </w:tbl>
    <w:p w14:paraId="7E697B41" w14:textId="77777777" w:rsidR="00EF6A22" w:rsidRPr="004E6562" w:rsidRDefault="00EF6A22"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140F3C" w:rsidRPr="004E6562" w14:paraId="36B8EFB6" w14:textId="77777777" w:rsidTr="00932E1B">
        <w:trPr>
          <w:trHeight w:val="313"/>
          <w:jc w:val="center"/>
        </w:trPr>
        <w:tc>
          <w:tcPr>
            <w:tcW w:w="9634" w:type="dxa"/>
            <w:shd w:val="clear" w:color="auto" w:fill="F2F2F2" w:themeFill="background1" w:themeFillShade="F2"/>
            <w:vAlign w:val="center"/>
          </w:tcPr>
          <w:p w14:paraId="2FAA6387" w14:textId="77777777" w:rsidR="00140F3C" w:rsidRPr="004E6562" w:rsidRDefault="00140F3C" w:rsidP="00976554">
            <w:pPr>
              <w:spacing w:before="60" w:beforeAutospacing="0" w:after="60"/>
              <w:jc w:val="center"/>
              <w:rPr>
                <w:rFonts w:ascii="Tahoma" w:hAnsi="Tahoma" w:cs="Tahoma"/>
                <w:highlight w:val="yellow"/>
              </w:rPr>
            </w:pPr>
            <w:r w:rsidRPr="004E6562">
              <w:rPr>
                <w:rFonts w:ascii="Tahoma" w:hAnsi="Tahoma" w:cs="Tahoma"/>
                <w:b/>
              </w:rPr>
              <w:t>ΣΤΟΙΧΕΙΑ ΦΥΣΙΚΟΥ ΑΝΤΙΚΕΙΜΕΝΟΥ ΠΡΑΞΗΣ</w:t>
            </w:r>
          </w:p>
        </w:tc>
      </w:tr>
      <w:tr w:rsidR="00140F3C" w:rsidRPr="004E6562" w14:paraId="5C63C160" w14:textId="77777777" w:rsidTr="00932E1B">
        <w:trPr>
          <w:trHeight w:val="880"/>
          <w:jc w:val="center"/>
        </w:trPr>
        <w:tc>
          <w:tcPr>
            <w:tcW w:w="9634" w:type="dxa"/>
          </w:tcPr>
          <w:p w14:paraId="6FD0DF66" w14:textId="77777777" w:rsidR="00334E77" w:rsidRPr="000F17BB"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ΣΥΝΟΠΤΙΚΗ ΠΕΡΙΓΡΑΦΗ ΦΥΣΙΚΟΥ ΑΝΤΙΚΕΙΜΕΝΟΥ ΠΡΑΞΗΣ </w:t>
            </w:r>
            <w:r w:rsidRPr="004E6562">
              <w:rPr>
                <w:rFonts w:ascii="Tahoma" w:hAnsi="Tahoma" w:cs="Tahoma"/>
                <w:i/>
              </w:rPr>
              <w:t xml:space="preserve">(με αναφορά στα βασικά τεχνικά, λειτουργικά και λοιπά χαρακτηριστικά </w:t>
            </w:r>
            <w:r w:rsidR="00FC2604">
              <w:rPr>
                <w:rFonts w:ascii="Tahoma" w:hAnsi="Tahoma" w:cs="Tahoma"/>
                <w:i/>
              </w:rPr>
              <w:t>αυτής, ώστε να γίνεται κατανοητό τι αφορά η πράξη και τι θα χρηματοδοτηθεί</w:t>
            </w:r>
            <w:r w:rsidR="00D64BCE">
              <w:rPr>
                <w:rFonts w:ascii="Tahoma" w:hAnsi="Tahoma" w:cs="Tahoma"/>
                <w:i/>
              </w:rPr>
              <w:t>,</w:t>
            </w:r>
            <w:r w:rsidR="00FC2604">
              <w:rPr>
                <w:rFonts w:ascii="Tahoma" w:hAnsi="Tahoma" w:cs="Tahoma"/>
                <w:i/>
              </w:rPr>
              <w:t xml:space="preserve"> </w:t>
            </w:r>
            <w:r w:rsidR="000420CD">
              <w:rPr>
                <w:rFonts w:ascii="Tahoma" w:hAnsi="Tahoma" w:cs="Tahoma"/>
                <w:i/>
              </w:rPr>
              <w:t xml:space="preserve">καθώς </w:t>
            </w:r>
            <w:r w:rsidR="00FC2604">
              <w:rPr>
                <w:rFonts w:ascii="Tahoma" w:hAnsi="Tahoma" w:cs="Tahoma"/>
                <w:i/>
              </w:rPr>
              <w:t>και οι βασικοί στόχοι αυτής</w:t>
            </w:r>
            <w:r w:rsidRPr="004E6562">
              <w:rPr>
                <w:rFonts w:ascii="Tahoma" w:hAnsi="Tahoma" w:cs="Tahoma"/>
                <w:i/>
              </w:rPr>
              <w:t>)</w:t>
            </w:r>
          </w:p>
          <w:p w14:paraId="3B17346E" w14:textId="77777777" w:rsidR="002A7B44" w:rsidRDefault="002A7B44" w:rsidP="00976554">
            <w:pPr>
              <w:pStyle w:val="a7"/>
              <w:tabs>
                <w:tab w:val="left" w:pos="-32"/>
              </w:tabs>
              <w:ind w:left="0" w:hanging="34"/>
              <w:contextualSpacing w:val="0"/>
              <w:rPr>
                <w:rFonts w:ascii="Tahoma" w:hAnsi="Tahoma" w:cs="Tahoma"/>
              </w:rPr>
            </w:pPr>
          </w:p>
          <w:p w14:paraId="04433ADA" w14:textId="77777777" w:rsidR="00E8705E" w:rsidRDefault="00E8705E" w:rsidP="00976554">
            <w:pPr>
              <w:pStyle w:val="a7"/>
              <w:tabs>
                <w:tab w:val="left" w:pos="-32"/>
              </w:tabs>
              <w:ind w:left="0" w:hanging="34"/>
              <w:contextualSpacing w:val="0"/>
              <w:rPr>
                <w:rFonts w:ascii="Tahoma" w:hAnsi="Tahoma" w:cs="Tahoma"/>
              </w:rPr>
            </w:pPr>
          </w:p>
          <w:p w14:paraId="22357D56" w14:textId="77777777" w:rsidR="00F31E66" w:rsidRDefault="00F31E66" w:rsidP="00976554">
            <w:pPr>
              <w:pStyle w:val="a7"/>
              <w:tabs>
                <w:tab w:val="left" w:pos="-32"/>
              </w:tabs>
              <w:ind w:left="0" w:hanging="34"/>
              <w:contextualSpacing w:val="0"/>
              <w:rPr>
                <w:rFonts w:ascii="Tahoma" w:hAnsi="Tahoma" w:cs="Tahoma"/>
              </w:rPr>
            </w:pPr>
          </w:p>
          <w:p w14:paraId="7916124C" w14:textId="2C5C83F7" w:rsidR="00FC2604" w:rsidRPr="000420CD" w:rsidRDefault="000420CD" w:rsidP="00976554">
            <w:pPr>
              <w:pStyle w:val="a7"/>
              <w:ind w:left="452"/>
              <w:contextualSpacing w:val="0"/>
              <w:rPr>
                <w:rFonts w:ascii="Tahoma" w:hAnsi="Tahoma" w:cs="Tahoma"/>
                <w:i/>
              </w:rPr>
            </w:pPr>
            <w:r>
              <w:rPr>
                <w:rFonts w:ascii="Tahoma" w:hAnsi="Tahoma" w:cs="Tahoma"/>
                <w:i/>
              </w:rPr>
              <w:t>[</w:t>
            </w:r>
            <w:r w:rsidR="001862DA" w:rsidRPr="000420CD">
              <w:rPr>
                <w:rFonts w:ascii="Tahoma" w:hAnsi="Tahoma" w:cs="Tahoma"/>
                <w:i/>
              </w:rPr>
              <w:t>4</w:t>
            </w:r>
            <w:r w:rsidR="001E46E6">
              <w:rPr>
                <w:rFonts w:ascii="Tahoma" w:hAnsi="Tahoma" w:cs="Tahoma"/>
                <w:i/>
              </w:rPr>
              <w:t xml:space="preserve">.000 </w:t>
            </w:r>
            <w:r w:rsidR="00E70B7D">
              <w:rPr>
                <w:rFonts w:ascii="Tahoma" w:hAnsi="Tahoma" w:cs="Tahoma"/>
                <w:i/>
              </w:rPr>
              <w:t>χαρακτήρες με κενά</w:t>
            </w:r>
            <w:r>
              <w:rPr>
                <w:rFonts w:ascii="Tahoma" w:hAnsi="Tahoma" w:cs="Tahoma"/>
                <w:i/>
              </w:rPr>
              <w:t>]</w:t>
            </w:r>
          </w:p>
          <w:p w14:paraId="5EC8E771" w14:textId="77777777" w:rsidR="00FC2604" w:rsidRPr="004E6562" w:rsidRDefault="00FC2604" w:rsidP="00976554">
            <w:pPr>
              <w:pStyle w:val="a7"/>
              <w:tabs>
                <w:tab w:val="left" w:pos="-32"/>
              </w:tabs>
              <w:ind w:left="0" w:hanging="34"/>
              <w:contextualSpacing w:val="0"/>
              <w:rPr>
                <w:rFonts w:ascii="Tahoma" w:hAnsi="Tahoma" w:cs="Tahoma"/>
              </w:rPr>
            </w:pPr>
          </w:p>
        </w:tc>
      </w:tr>
      <w:tr w:rsidR="00AD35FD" w:rsidRPr="004E6562" w14:paraId="4F3E43A0" w14:textId="77777777" w:rsidTr="00932E1B">
        <w:trPr>
          <w:trHeight w:val="880"/>
          <w:jc w:val="center"/>
        </w:trPr>
        <w:tc>
          <w:tcPr>
            <w:tcW w:w="9634" w:type="dxa"/>
          </w:tcPr>
          <w:p w14:paraId="79FE6C38" w14:textId="77777777" w:rsidR="00334E77" w:rsidRPr="004E6562" w:rsidRDefault="00334E77"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ΕΠΙΚΟΙΝΩΝΙΑΚΗ ΠΕΡΙΓΡΑΦΗ ΦΥΣΙΚΟΥ ΑΝΤΙΚΕΙΜΕΝΟΥ ΠΡΑΞΗΣ </w:t>
            </w:r>
          </w:p>
          <w:p w14:paraId="308A9336" w14:textId="20D89464" w:rsidR="00F31E66" w:rsidRPr="00F31E66" w:rsidRDefault="000420CD" w:rsidP="007472A0">
            <w:pPr>
              <w:pStyle w:val="a7"/>
              <w:ind w:left="452"/>
              <w:contextualSpacing w:val="0"/>
              <w:rPr>
                <w:rFonts w:ascii="Tahoma" w:hAnsi="Tahoma" w:cs="Tahoma"/>
                <w:i/>
              </w:rPr>
            </w:pPr>
            <w:r w:rsidRPr="000420CD">
              <w:rPr>
                <w:rFonts w:ascii="Tahoma" w:hAnsi="Tahoma" w:cs="Tahoma"/>
                <w:i/>
              </w:rPr>
              <w:t>[</w:t>
            </w:r>
            <w:r w:rsidR="00202F64" w:rsidRPr="000420CD">
              <w:rPr>
                <w:rFonts w:ascii="Tahoma" w:hAnsi="Tahoma" w:cs="Tahoma"/>
                <w:i/>
              </w:rPr>
              <w:t>8</w:t>
            </w:r>
            <w:r w:rsidR="0067329D" w:rsidRPr="000420CD">
              <w:rPr>
                <w:rFonts w:ascii="Tahoma" w:hAnsi="Tahoma" w:cs="Tahoma"/>
                <w:i/>
              </w:rPr>
              <w:t xml:space="preserve">00 </w:t>
            </w:r>
            <w:r w:rsidR="00E70B7D">
              <w:rPr>
                <w:rFonts w:ascii="Tahoma" w:hAnsi="Tahoma" w:cs="Tahoma"/>
                <w:i/>
              </w:rPr>
              <w:t>χαρακτήρες με κενά</w:t>
            </w:r>
            <w:r w:rsidRPr="000420CD">
              <w:rPr>
                <w:rFonts w:ascii="Tahoma" w:hAnsi="Tahoma" w:cs="Tahoma"/>
                <w:i/>
              </w:rPr>
              <w:t>]</w:t>
            </w:r>
            <w:r w:rsidR="0067329D" w:rsidRPr="000420CD">
              <w:rPr>
                <w:rFonts w:ascii="Tahoma" w:hAnsi="Tahoma" w:cs="Tahoma"/>
                <w:i/>
              </w:rPr>
              <w:t xml:space="preserve"> </w:t>
            </w:r>
          </w:p>
        </w:tc>
      </w:tr>
      <w:tr w:rsidR="00075E91" w:rsidRPr="004E6562" w14:paraId="0BD3C162" w14:textId="77777777" w:rsidTr="00932E1B">
        <w:trPr>
          <w:trHeight w:val="693"/>
          <w:jc w:val="center"/>
        </w:trPr>
        <w:tc>
          <w:tcPr>
            <w:tcW w:w="9634" w:type="dxa"/>
          </w:tcPr>
          <w:p w14:paraId="22B53621" w14:textId="77777777" w:rsidR="00C740F7" w:rsidRPr="004E6562" w:rsidRDefault="00075E91" w:rsidP="00644B50">
            <w:pPr>
              <w:pStyle w:val="a7"/>
              <w:numPr>
                <w:ilvl w:val="0"/>
                <w:numId w:val="3"/>
              </w:numPr>
              <w:tabs>
                <w:tab w:val="left" w:pos="412"/>
              </w:tabs>
              <w:ind w:left="412" w:hanging="284"/>
              <w:contextualSpacing w:val="0"/>
              <w:rPr>
                <w:rFonts w:ascii="Tahoma" w:hAnsi="Tahoma" w:cs="Tahoma"/>
              </w:rPr>
            </w:pPr>
            <w:r w:rsidRPr="004E6562">
              <w:rPr>
                <w:rFonts w:ascii="Tahoma" w:hAnsi="Tahoma" w:cs="Tahoma"/>
              </w:rPr>
              <w:t xml:space="preserve">ΜΕΘΟΔΟΛΟΓΙΑ ΥΛΟΠΟΙΗΣΗΣ </w:t>
            </w:r>
            <w:r w:rsidRPr="004E6562">
              <w:rPr>
                <w:rFonts w:ascii="Tahoma" w:hAnsi="Tahoma" w:cs="Tahoma"/>
                <w:i/>
              </w:rPr>
              <w:t>(</w:t>
            </w:r>
            <w:r w:rsidR="0042115D" w:rsidRPr="004E6562">
              <w:rPr>
                <w:rFonts w:ascii="Tahoma" w:hAnsi="Tahoma" w:cs="Tahoma"/>
                <w:i/>
              </w:rPr>
              <w:t xml:space="preserve">επιλογή μεθοδολογίας </w:t>
            </w:r>
            <w:r w:rsidRPr="004E6562">
              <w:rPr>
                <w:rFonts w:ascii="Tahoma" w:hAnsi="Tahoma" w:cs="Tahoma"/>
                <w:i/>
              </w:rPr>
              <w:t xml:space="preserve">και ανάλυση της υλοποίησης της πράξης ή των επιμέρους </w:t>
            </w:r>
            <w:proofErr w:type="spellStart"/>
            <w:r w:rsidRPr="004E6562">
              <w:rPr>
                <w:rFonts w:ascii="Tahoma" w:hAnsi="Tahoma" w:cs="Tahoma"/>
                <w:i/>
              </w:rPr>
              <w:t>υποέργων</w:t>
            </w:r>
            <w:proofErr w:type="spellEnd"/>
            <w:r w:rsidRPr="004E6562">
              <w:rPr>
                <w:rFonts w:ascii="Tahoma" w:hAnsi="Tahoma" w:cs="Tahoma"/>
                <w:i/>
              </w:rPr>
              <w:t xml:space="preserve"> </w:t>
            </w:r>
            <w:r w:rsidR="004317FE" w:rsidRPr="004E6562">
              <w:rPr>
                <w:rFonts w:ascii="Tahoma" w:hAnsi="Tahoma" w:cs="Tahoma"/>
                <w:i/>
              </w:rPr>
              <w:t xml:space="preserve">αυτής, με ιδιαίτερη αναφορά στη συσχέτιση της υλοποίησης των επί μέρους </w:t>
            </w:r>
            <w:proofErr w:type="spellStart"/>
            <w:r w:rsidR="004317FE" w:rsidRPr="004E6562">
              <w:rPr>
                <w:rFonts w:ascii="Tahoma" w:hAnsi="Tahoma" w:cs="Tahoma"/>
                <w:i/>
              </w:rPr>
              <w:t>υποέργων</w:t>
            </w:r>
            <w:proofErr w:type="spellEnd"/>
            <w:r w:rsidR="004317FE" w:rsidRPr="004E6562">
              <w:rPr>
                <w:rFonts w:ascii="Tahoma" w:hAnsi="Tahoma" w:cs="Tahoma"/>
                <w:i/>
              </w:rPr>
              <w:t xml:space="preserve"> της</w:t>
            </w:r>
            <w:r w:rsidRPr="004E6562">
              <w:rPr>
                <w:rFonts w:ascii="Tahoma" w:hAnsi="Tahoma" w:cs="Tahoma"/>
                <w:i/>
              </w:rPr>
              <w:t>)</w:t>
            </w:r>
          </w:p>
          <w:p w14:paraId="1CEA6423"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67104584"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647B8A2"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38831D55"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190910BC" w14:textId="77777777" w:rsidR="002A7B44" w:rsidRPr="004E6562" w:rsidRDefault="002A7B44" w:rsidP="00976554">
            <w:pPr>
              <w:pStyle w:val="a7"/>
              <w:tabs>
                <w:tab w:val="left" w:pos="-32"/>
                <w:tab w:val="left" w:pos="0"/>
              </w:tabs>
              <w:ind w:left="0" w:hanging="34"/>
              <w:contextualSpacing w:val="0"/>
              <w:rPr>
                <w:rFonts w:ascii="Tahoma" w:hAnsi="Tahoma" w:cs="Tahoma"/>
              </w:rPr>
            </w:pPr>
          </w:p>
        </w:tc>
      </w:tr>
      <w:tr w:rsidR="009A2434" w:rsidRPr="004E6562" w14:paraId="79DE8252" w14:textId="77777777" w:rsidTr="00932E1B">
        <w:trPr>
          <w:trHeight w:val="693"/>
          <w:jc w:val="center"/>
        </w:trPr>
        <w:tc>
          <w:tcPr>
            <w:tcW w:w="9634" w:type="dxa"/>
          </w:tcPr>
          <w:p w14:paraId="55AE9235" w14:textId="77777777" w:rsidR="002A7B44" w:rsidRPr="004E6562" w:rsidRDefault="009A2434" w:rsidP="00644B50">
            <w:pPr>
              <w:pStyle w:val="a7"/>
              <w:numPr>
                <w:ilvl w:val="0"/>
                <w:numId w:val="3"/>
              </w:numPr>
              <w:tabs>
                <w:tab w:val="left" w:pos="412"/>
              </w:tabs>
              <w:ind w:left="0" w:firstLine="111"/>
              <w:contextualSpacing w:val="0"/>
              <w:rPr>
                <w:rFonts w:ascii="Tahoma" w:hAnsi="Tahoma" w:cs="Tahoma"/>
              </w:rPr>
            </w:pPr>
            <w:r w:rsidRPr="004E6562">
              <w:rPr>
                <w:rFonts w:ascii="Tahoma" w:hAnsi="Tahoma" w:cs="Tahoma"/>
              </w:rPr>
              <w:t>Π</w:t>
            </w:r>
            <w:r w:rsidR="00FF18A1" w:rsidRPr="004E6562">
              <w:rPr>
                <w:rFonts w:ascii="Tahoma" w:hAnsi="Tahoma" w:cs="Tahoma"/>
              </w:rPr>
              <w:t xml:space="preserve">ΑΡΑΔΟΤΕΑ ΠΡΑΞΗΣ </w:t>
            </w:r>
          </w:p>
          <w:p w14:paraId="252BF1A4" w14:textId="77777777" w:rsidR="002A7B44" w:rsidRPr="004E6562" w:rsidRDefault="002A7B44" w:rsidP="00976554">
            <w:pPr>
              <w:pStyle w:val="a7"/>
              <w:tabs>
                <w:tab w:val="left" w:pos="-32"/>
              </w:tabs>
              <w:ind w:left="0" w:hanging="34"/>
              <w:contextualSpacing w:val="0"/>
              <w:rPr>
                <w:rFonts w:ascii="Tahoma" w:hAnsi="Tahoma" w:cs="Tahoma"/>
              </w:rPr>
            </w:pPr>
          </w:p>
          <w:p w14:paraId="21E1FA1F"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5452D0F" w14:textId="77777777" w:rsidR="00406639" w:rsidRPr="004E6562" w:rsidRDefault="00406639" w:rsidP="00976554">
            <w:pPr>
              <w:pStyle w:val="a7"/>
              <w:tabs>
                <w:tab w:val="left" w:pos="-32"/>
                <w:tab w:val="left" w:pos="0"/>
              </w:tabs>
              <w:ind w:left="0" w:hanging="34"/>
              <w:contextualSpacing w:val="0"/>
              <w:rPr>
                <w:rFonts w:ascii="Tahoma" w:hAnsi="Tahoma" w:cs="Tahoma"/>
              </w:rPr>
            </w:pPr>
          </w:p>
        </w:tc>
      </w:tr>
      <w:tr w:rsidR="00F87511" w:rsidRPr="004E6562" w14:paraId="000FB3D4" w14:textId="77777777" w:rsidTr="00932E1B">
        <w:trPr>
          <w:trHeight w:val="693"/>
          <w:jc w:val="center"/>
        </w:trPr>
        <w:tc>
          <w:tcPr>
            <w:tcW w:w="9634" w:type="dxa"/>
          </w:tcPr>
          <w:p w14:paraId="683A76F4" w14:textId="77777777" w:rsidR="00F87511" w:rsidRPr="004E6562" w:rsidRDefault="00F87511" w:rsidP="00644B50">
            <w:pPr>
              <w:pStyle w:val="a7"/>
              <w:numPr>
                <w:ilvl w:val="0"/>
                <w:numId w:val="3"/>
              </w:numPr>
              <w:tabs>
                <w:tab w:val="left" w:pos="412"/>
              </w:tabs>
              <w:ind w:left="412" w:hanging="284"/>
              <w:contextualSpacing w:val="0"/>
              <w:rPr>
                <w:rFonts w:ascii="Tahoma" w:hAnsi="Tahoma" w:cs="Tahoma"/>
                <w:i/>
              </w:rPr>
            </w:pPr>
            <w:r w:rsidRPr="004E6562">
              <w:rPr>
                <w:rFonts w:ascii="Tahoma" w:hAnsi="Tahoma" w:cs="Tahoma"/>
              </w:rPr>
              <w:t xml:space="preserve">ΛΕΙΤΟΥΡΓΙΚΟΤΗΤΑ ΠΡΑΞΗΣ ΚΑΙ ΑΞΙΟΠΟΙΗΣΗ ΤΩΝ ΑΠΟΤΕΛΕΣΜΑΤΩΝ </w:t>
            </w:r>
            <w:r w:rsidR="00751685" w:rsidRPr="004E6562">
              <w:rPr>
                <w:rFonts w:ascii="Tahoma" w:hAnsi="Tahoma" w:cs="Tahoma"/>
              </w:rPr>
              <w:t xml:space="preserve">ΤΗΣ </w:t>
            </w:r>
            <w:r w:rsidRPr="004E6562">
              <w:rPr>
                <w:rFonts w:ascii="Tahoma" w:hAnsi="Tahoma" w:cs="Tahoma"/>
                <w:i/>
              </w:rPr>
              <w:t xml:space="preserve">(αναφορά </w:t>
            </w:r>
            <w:r w:rsidR="00411040" w:rsidRPr="004E6562">
              <w:rPr>
                <w:rFonts w:ascii="Tahoma" w:hAnsi="Tahoma" w:cs="Tahoma"/>
                <w:i/>
              </w:rPr>
              <w:t xml:space="preserve">των απαιτούμενων ενεργειών με τις οποίες διασφαλίζεται η λειτουργικότητα της πράξης, αναφορά του τρόπου αξιοποίησης των αποτελεσμάτων της πράξης) </w:t>
            </w:r>
          </w:p>
          <w:p w14:paraId="25F24F86" w14:textId="77777777" w:rsidR="00411040" w:rsidRPr="004E6562" w:rsidRDefault="00411040" w:rsidP="00976554">
            <w:pPr>
              <w:pStyle w:val="a7"/>
              <w:tabs>
                <w:tab w:val="left" w:pos="412"/>
              </w:tabs>
              <w:ind w:left="412" w:hanging="412"/>
              <w:contextualSpacing w:val="0"/>
              <w:rPr>
                <w:rFonts w:ascii="Tahoma" w:hAnsi="Tahoma" w:cs="Tahoma"/>
                <w:i/>
              </w:rPr>
            </w:pPr>
          </w:p>
          <w:p w14:paraId="5BE19C33" w14:textId="77777777" w:rsidR="00411040" w:rsidRPr="004E6562" w:rsidRDefault="00411040" w:rsidP="00976554">
            <w:pPr>
              <w:pStyle w:val="a7"/>
              <w:tabs>
                <w:tab w:val="left" w:pos="412"/>
              </w:tabs>
              <w:ind w:left="412" w:hanging="412"/>
              <w:contextualSpacing w:val="0"/>
              <w:rPr>
                <w:rFonts w:ascii="Tahoma" w:hAnsi="Tahoma" w:cs="Tahoma"/>
              </w:rPr>
            </w:pPr>
          </w:p>
          <w:p w14:paraId="7932262B" w14:textId="77777777" w:rsidR="00411040" w:rsidRPr="004E6562" w:rsidRDefault="00411040" w:rsidP="00976554">
            <w:pPr>
              <w:pStyle w:val="a7"/>
              <w:tabs>
                <w:tab w:val="left" w:pos="412"/>
              </w:tabs>
              <w:ind w:left="412" w:hanging="412"/>
              <w:contextualSpacing w:val="0"/>
              <w:rPr>
                <w:rFonts w:ascii="Tahoma" w:hAnsi="Tahoma" w:cs="Tahoma"/>
              </w:rPr>
            </w:pPr>
          </w:p>
          <w:p w14:paraId="13EF3111" w14:textId="77777777" w:rsidR="00411040" w:rsidRPr="004E6562" w:rsidRDefault="00411040" w:rsidP="00976554">
            <w:pPr>
              <w:pStyle w:val="a7"/>
              <w:tabs>
                <w:tab w:val="left" w:pos="412"/>
              </w:tabs>
              <w:ind w:left="412" w:hanging="412"/>
              <w:contextualSpacing w:val="0"/>
              <w:rPr>
                <w:rFonts w:ascii="Tahoma" w:hAnsi="Tahoma" w:cs="Tahoma"/>
              </w:rPr>
            </w:pPr>
          </w:p>
          <w:p w14:paraId="5A3A0CF3" w14:textId="77777777" w:rsidR="00411040" w:rsidRPr="004E6562" w:rsidRDefault="00411040" w:rsidP="00976554">
            <w:pPr>
              <w:pStyle w:val="a7"/>
              <w:tabs>
                <w:tab w:val="left" w:pos="412"/>
              </w:tabs>
              <w:ind w:left="412"/>
              <w:contextualSpacing w:val="0"/>
              <w:rPr>
                <w:rFonts w:ascii="Tahoma" w:hAnsi="Tahoma" w:cs="Tahoma"/>
              </w:rPr>
            </w:pPr>
          </w:p>
        </w:tc>
      </w:tr>
      <w:tr w:rsidR="00D5518C" w:rsidRPr="004E6562" w14:paraId="4833191B" w14:textId="77777777" w:rsidTr="00932E1B">
        <w:trPr>
          <w:trHeight w:val="982"/>
          <w:jc w:val="center"/>
        </w:trPr>
        <w:tc>
          <w:tcPr>
            <w:tcW w:w="9634" w:type="dxa"/>
          </w:tcPr>
          <w:p w14:paraId="75726E8E" w14:textId="77777777" w:rsidR="00D5518C" w:rsidRPr="008E022F" w:rsidRDefault="00D5518C" w:rsidP="00644B50">
            <w:pPr>
              <w:pStyle w:val="a7"/>
              <w:numPr>
                <w:ilvl w:val="0"/>
                <w:numId w:val="3"/>
              </w:numPr>
              <w:tabs>
                <w:tab w:val="left" w:pos="412"/>
              </w:tabs>
              <w:ind w:left="412" w:hanging="284"/>
              <w:contextualSpacing w:val="0"/>
              <w:rPr>
                <w:rFonts w:ascii="Tahoma" w:hAnsi="Tahoma" w:cs="Tahoma"/>
                <w:i/>
              </w:rPr>
            </w:pPr>
            <w:r w:rsidRPr="008E022F">
              <w:rPr>
                <w:rFonts w:ascii="Tahoma" w:hAnsi="Tahoma" w:cs="Tahoma"/>
              </w:rPr>
              <w:t>ΠΕΡΙΓΡΑΦΗ ΠΡΟΤΕΙΝΟΜΕΝΩΝ ΕΝΔΕΙΚΤΙΚΩΝ ΔΡΑΣΤΗΡΙΟΤΗΤΩΝ ΕΠΙΚΟΙΝΩΝΙΑΣ ΓΙΑ ΤΗΝ ΕΝΗΜΕΡΩΣΗ ΤΟΥ ΚΟΙΝΟΥ ΚΑΙ ΤΩΝ ΣΥΜΜΕΤΕΧΟΝΤΩΝ</w:t>
            </w:r>
            <w:r w:rsidR="00D64BCE">
              <w:rPr>
                <w:rFonts w:ascii="Tahoma" w:hAnsi="Tahoma" w:cs="Tahoma"/>
              </w:rPr>
              <w:t>,</w:t>
            </w:r>
            <w:r w:rsidRPr="008E022F">
              <w:rPr>
                <w:rFonts w:ascii="Tahoma" w:hAnsi="Tahoma" w:cs="Tahoma"/>
              </w:rPr>
              <w:t xml:space="preserve"> ΣΧΕΤΙΚΑ ΜΕ ΤΟ</w:t>
            </w:r>
            <w:r w:rsidR="00D64BCE">
              <w:rPr>
                <w:rFonts w:ascii="Tahoma" w:hAnsi="Tahoma" w:cs="Tahoma"/>
              </w:rPr>
              <w:t>Ν</w:t>
            </w:r>
            <w:r w:rsidRPr="008E022F">
              <w:rPr>
                <w:rFonts w:ascii="Tahoma" w:hAnsi="Tahoma" w:cs="Tahoma"/>
              </w:rPr>
              <w:t xml:space="preserve"> ΣΚΟΠΟ ΤΗΣ ΠΡΑΞΗΣ ΚΑΙ ΤΗ ΧΡΗΜΑΤΟΔΟΤΗΣΗ ΤΗΣ ΑΠΟ ΤΟ ΤΑΜΕΙΟ </w:t>
            </w:r>
            <w:r w:rsidRPr="008E022F">
              <w:rPr>
                <w:rFonts w:ascii="Tahoma" w:hAnsi="Tahoma" w:cs="Tahoma"/>
                <w:i/>
              </w:rPr>
              <w:t>(οι δραστηριότητες επικοινωνίας θα πρέπει να είναι ανάλογες του μεγέθους της πράξης)</w:t>
            </w:r>
          </w:p>
          <w:p w14:paraId="420833A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4FB33F4D"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2A904371" w14:textId="77777777" w:rsidR="002A7B44" w:rsidRPr="004E6562" w:rsidRDefault="002A7B44" w:rsidP="00976554">
            <w:pPr>
              <w:pStyle w:val="a7"/>
              <w:tabs>
                <w:tab w:val="left" w:pos="-32"/>
                <w:tab w:val="left" w:pos="0"/>
              </w:tabs>
              <w:ind w:left="0" w:hanging="34"/>
              <w:contextualSpacing w:val="0"/>
              <w:rPr>
                <w:rFonts w:ascii="Tahoma" w:hAnsi="Tahoma" w:cs="Tahoma"/>
              </w:rPr>
            </w:pPr>
          </w:p>
          <w:p w14:paraId="7B78110D" w14:textId="77777777" w:rsidR="002A7B44" w:rsidRPr="004E6562" w:rsidRDefault="002A7B44" w:rsidP="00976554">
            <w:pPr>
              <w:pStyle w:val="a7"/>
              <w:tabs>
                <w:tab w:val="left" w:pos="-32"/>
                <w:tab w:val="left" w:pos="0"/>
              </w:tabs>
              <w:ind w:left="0" w:hanging="34"/>
              <w:contextualSpacing w:val="0"/>
              <w:rPr>
                <w:rFonts w:ascii="Tahoma" w:hAnsi="Tahoma" w:cs="Tahoma"/>
                <w:i/>
              </w:rPr>
            </w:pPr>
          </w:p>
        </w:tc>
      </w:tr>
    </w:tbl>
    <w:p w14:paraId="6B570489" w14:textId="77777777" w:rsidR="00C740F7" w:rsidRPr="004E6562" w:rsidRDefault="00C740F7" w:rsidP="00976554">
      <w:pPr>
        <w:spacing w:before="0" w:beforeAutospacing="0"/>
        <w:jc w:val="left"/>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634"/>
      </w:tblGrid>
      <w:tr w:rsidR="00406639" w:rsidRPr="004E6562" w14:paraId="705480ED" w14:textId="77777777" w:rsidTr="000420CD">
        <w:trPr>
          <w:trHeight w:val="381"/>
          <w:jc w:val="center"/>
        </w:trPr>
        <w:tc>
          <w:tcPr>
            <w:tcW w:w="9634" w:type="dxa"/>
            <w:tcBorders>
              <w:top w:val="dotted" w:sz="4" w:space="0" w:color="auto"/>
            </w:tcBorders>
            <w:shd w:val="clear" w:color="auto" w:fill="F2F2F2" w:themeFill="background1" w:themeFillShade="F2"/>
            <w:vAlign w:val="center"/>
          </w:tcPr>
          <w:p w14:paraId="0455F2E9" w14:textId="606092DC" w:rsidR="00406639" w:rsidRPr="004E6562" w:rsidRDefault="00406639" w:rsidP="00C00C8A">
            <w:pPr>
              <w:spacing w:before="60" w:beforeAutospacing="0" w:after="60"/>
              <w:jc w:val="center"/>
              <w:rPr>
                <w:rFonts w:ascii="Tahoma" w:hAnsi="Tahoma" w:cs="Tahoma"/>
                <w:b/>
              </w:rPr>
            </w:pPr>
            <w:r w:rsidRPr="00CE51B4">
              <w:rPr>
                <w:rFonts w:ascii="Tahoma" w:hAnsi="Tahoma" w:cs="Tahoma"/>
                <w:b/>
              </w:rPr>
              <w:t xml:space="preserve">ΠΕΡΙΓΡΑΦΗ ΕΝΣΩΜΑΤΩΣΗΣ ΟΡΙΖΟΝΤΙΩΝ ΠΟΛΙΤΙΚΩΝ </w:t>
            </w:r>
            <w:r w:rsidR="00C00C8A">
              <w:rPr>
                <w:rFonts w:ascii="Tahoma" w:hAnsi="Tahoma" w:cs="Tahoma"/>
                <w:b/>
              </w:rPr>
              <w:t>Σ</w:t>
            </w:r>
            <w:r w:rsidRPr="00CE51B4">
              <w:rPr>
                <w:rFonts w:ascii="Tahoma" w:hAnsi="Tahoma" w:cs="Tahoma"/>
                <w:b/>
              </w:rPr>
              <w:t>ΤΗΝ ΠΡΑΞΗ</w:t>
            </w:r>
          </w:p>
        </w:tc>
      </w:tr>
      <w:tr w:rsidR="00406639" w:rsidRPr="004E6562" w14:paraId="222CB122" w14:textId="77777777" w:rsidTr="00932E1B">
        <w:trPr>
          <w:trHeight w:val="940"/>
          <w:jc w:val="center"/>
        </w:trPr>
        <w:tc>
          <w:tcPr>
            <w:tcW w:w="9634" w:type="dxa"/>
          </w:tcPr>
          <w:p w14:paraId="74E2EB59" w14:textId="77777777" w:rsidR="00406639" w:rsidRPr="004E6562" w:rsidRDefault="00831BA3" w:rsidP="00644B50">
            <w:pPr>
              <w:pStyle w:val="a7"/>
              <w:numPr>
                <w:ilvl w:val="0"/>
                <w:numId w:val="4"/>
              </w:numPr>
              <w:contextualSpacing w:val="0"/>
              <w:rPr>
                <w:rFonts w:ascii="Tahoma" w:hAnsi="Tahoma" w:cs="Tahoma"/>
              </w:rPr>
            </w:pPr>
            <w:r w:rsidRPr="004E6562">
              <w:rPr>
                <w:rFonts w:ascii="Tahoma" w:hAnsi="Tahoma" w:cs="Tahoma"/>
              </w:rPr>
              <w:t>ΠΡΟΑΣΠΙ</w:t>
            </w:r>
            <w:r w:rsidR="00411040" w:rsidRPr="004E6562">
              <w:rPr>
                <w:rFonts w:ascii="Tahoma" w:hAnsi="Tahoma" w:cs="Tahoma"/>
              </w:rPr>
              <w:t xml:space="preserve">ΣΗ ΚΑΙ ΠΡΟΑΓΩΓΗ </w:t>
            </w:r>
            <w:r w:rsidRPr="004E6562">
              <w:rPr>
                <w:rFonts w:ascii="Tahoma" w:hAnsi="Tahoma" w:cs="Tahoma"/>
              </w:rPr>
              <w:t>ΤΗ</w:t>
            </w:r>
            <w:r w:rsidR="00411040" w:rsidRPr="004E6562">
              <w:rPr>
                <w:rFonts w:ascii="Tahoma" w:hAnsi="Tahoma" w:cs="Tahoma"/>
              </w:rPr>
              <w:t>Σ</w:t>
            </w:r>
            <w:r w:rsidRPr="004E6562">
              <w:rPr>
                <w:rFonts w:ascii="Tahoma" w:hAnsi="Tahoma" w:cs="Tahoma"/>
              </w:rPr>
              <w:t xml:space="preserve"> </w:t>
            </w:r>
            <w:r w:rsidR="00406639" w:rsidRPr="004E6562">
              <w:rPr>
                <w:rFonts w:ascii="Tahoma" w:hAnsi="Tahoma" w:cs="Tahoma"/>
              </w:rPr>
              <w:t>ΙΣΟΤΗΤΑ</w:t>
            </w:r>
            <w:r w:rsidR="00411040" w:rsidRPr="004E6562">
              <w:rPr>
                <w:rFonts w:ascii="Tahoma" w:hAnsi="Tahoma" w:cs="Tahoma"/>
              </w:rPr>
              <w:t>Σ</w:t>
            </w:r>
            <w:r w:rsidR="00406639" w:rsidRPr="004E6562">
              <w:rPr>
                <w:rFonts w:ascii="Tahoma" w:hAnsi="Tahoma" w:cs="Tahoma"/>
              </w:rPr>
              <w:t xml:space="preserve"> ΜΕΤΑΞΥ ΑΝ</w:t>
            </w:r>
            <w:r w:rsidR="00790CDF" w:rsidRPr="004E6562">
              <w:rPr>
                <w:rFonts w:ascii="Tahoma" w:hAnsi="Tahoma" w:cs="Tahoma"/>
              </w:rPr>
              <w:t>Δ</w:t>
            </w:r>
            <w:r w:rsidR="00406639" w:rsidRPr="004E6562">
              <w:rPr>
                <w:rFonts w:ascii="Tahoma" w:hAnsi="Tahoma" w:cs="Tahoma"/>
              </w:rPr>
              <w:t xml:space="preserve">ΡΩΝ ΚΑΙ ΓΥΝΑΙΚΩΝ </w:t>
            </w:r>
          </w:p>
          <w:p w14:paraId="406B9ADC" w14:textId="77777777" w:rsidR="002A7B44" w:rsidRPr="004E6562" w:rsidRDefault="002A7B44" w:rsidP="00976554">
            <w:pPr>
              <w:pStyle w:val="a7"/>
              <w:ind w:left="360"/>
              <w:contextualSpacing w:val="0"/>
              <w:rPr>
                <w:rFonts w:ascii="Tahoma" w:hAnsi="Tahoma" w:cs="Tahoma"/>
              </w:rPr>
            </w:pPr>
          </w:p>
          <w:p w14:paraId="7B20C88E" w14:textId="77777777" w:rsidR="00E8705E" w:rsidRPr="004E6562" w:rsidRDefault="00E8705E" w:rsidP="00976554">
            <w:pPr>
              <w:pStyle w:val="a7"/>
              <w:ind w:left="360"/>
              <w:contextualSpacing w:val="0"/>
              <w:rPr>
                <w:rFonts w:ascii="Tahoma" w:hAnsi="Tahoma" w:cs="Tahoma"/>
              </w:rPr>
            </w:pPr>
          </w:p>
          <w:p w14:paraId="33BAD93C" w14:textId="77777777" w:rsidR="00E8705E" w:rsidRPr="004E6562" w:rsidRDefault="00E8705E" w:rsidP="00976554">
            <w:pPr>
              <w:pStyle w:val="a7"/>
              <w:ind w:left="360"/>
              <w:contextualSpacing w:val="0"/>
              <w:rPr>
                <w:rFonts w:ascii="Tahoma" w:hAnsi="Tahoma" w:cs="Tahoma"/>
              </w:rPr>
            </w:pPr>
          </w:p>
        </w:tc>
      </w:tr>
      <w:tr w:rsidR="00406639" w:rsidRPr="004E6562" w14:paraId="3C005D6E" w14:textId="77777777" w:rsidTr="00932E1B">
        <w:trPr>
          <w:trHeight w:val="983"/>
          <w:jc w:val="center"/>
        </w:trPr>
        <w:tc>
          <w:tcPr>
            <w:tcW w:w="9634" w:type="dxa"/>
          </w:tcPr>
          <w:p w14:paraId="27943321" w14:textId="77777777" w:rsidR="00406639" w:rsidRPr="004E6562" w:rsidRDefault="00411040" w:rsidP="00644B50">
            <w:pPr>
              <w:pStyle w:val="a7"/>
              <w:numPr>
                <w:ilvl w:val="0"/>
                <w:numId w:val="4"/>
              </w:numPr>
              <w:contextualSpacing w:val="0"/>
              <w:rPr>
                <w:rFonts w:ascii="Tahoma" w:hAnsi="Tahoma" w:cs="Tahoma"/>
              </w:rPr>
            </w:pPr>
            <w:r w:rsidRPr="004E6562">
              <w:rPr>
                <w:rFonts w:ascii="Tahoma" w:hAnsi="Tahoma" w:cs="Tahoma"/>
              </w:rPr>
              <w:t xml:space="preserve">ΑΠΟΤΡΟΠΗ </w:t>
            </w:r>
            <w:r w:rsidR="00831BA3" w:rsidRPr="004E6562">
              <w:rPr>
                <w:rFonts w:ascii="Tahoma" w:hAnsi="Tahoma" w:cs="Tahoma"/>
              </w:rPr>
              <w:t>ΚΑΘΕ ΔΙΑΚΡΙΣΗ</w:t>
            </w:r>
            <w:r w:rsidRPr="004E6562">
              <w:rPr>
                <w:rFonts w:ascii="Tahoma" w:hAnsi="Tahoma" w:cs="Tahoma"/>
              </w:rPr>
              <w:t>Σ</w:t>
            </w:r>
            <w:r w:rsidR="00831BA3" w:rsidRPr="004E6562">
              <w:rPr>
                <w:rFonts w:ascii="Tahoma" w:hAnsi="Tahoma" w:cs="Tahoma"/>
              </w:rPr>
              <w:t xml:space="preserve"> </w:t>
            </w:r>
            <w:r w:rsidR="00406639" w:rsidRPr="004E6562">
              <w:rPr>
                <w:rFonts w:ascii="Tahoma" w:hAnsi="Tahoma" w:cs="Tahoma"/>
              </w:rPr>
              <w:t>ΛΟΓΩ ΦΥΛΟΥ, ΦΥΛΗΣ, ΕΘΝΟΤΙΚΗΣ ΚΑΤΑΓΩΓΗΣ, ΘΡΗΣΚΕΙΑΣ, ΠΕΠΟΙΘΗΣΕΩΝ, ΑΝΑΠΗΡΙΑΣ, ΗΛΙΚΙΑΣ, ΓΕΝΕΤΗΣΙΟΥ ΠΡΟΣΑΝΑΤΟΛΙΣΜΟΥ</w:t>
            </w:r>
          </w:p>
          <w:p w14:paraId="7B7A414A" w14:textId="77777777" w:rsidR="00406639" w:rsidRPr="004E6562" w:rsidRDefault="00406639" w:rsidP="00976554">
            <w:pPr>
              <w:pStyle w:val="a7"/>
              <w:ind w:left="357"/>
              <w:contextualSpacing w:val="0"/>
              <w:rPr>
                <w:rFonts w:ascii="Tahoma" w:hAnsi="Tahoma" w:cs="Tahoma"/>
              </w:rPr>
            </w:pPr>
          </w:p>
          <w:p w14:paraId="1C27BEF4" w14:textId="77777777" w:rsidR="00E8705E" w:rsidRPr="004E6562" w:rsidRDefault="00E8705E" w:rsidP="00976554">
            <w:pPr>
              <w:pStyle w:val="a7"/>
              <w:ind w:left="357"/>
              <w:contextualSpacing w:val="0"/>
              <w:rPr>
                <w:rFonts w:ascii="Tahoma" w:hAnsi="Tahoma" w:cs="Tahoma"/>
              </w:rPr>
            </w:pPr>
          </w:p>
          <w:p w14:paraId="3BD54EEA" w14:textId="77777777" w:rsidR="00E8705E" w:rsidRPr="004E6562" w:rsidRDefault="00E8705E" w:rsidP="00976554">
            <w:pPr>
              <w:pStyle w:val="a7"/>
              <w:ind w:left="357"/>
              <w:contextualSpacing w:val="0"/>
              <w:rPr>
                <w:rFonts w:ascii="Tahoma" w:hAnsi="Tahoma" w:cs="Tahoma"/>
              </w:rPr>
            </w:pPr>
          </w:p>
          <w:p w14:paraId="01412A4C" w14:textId="77777777" w:rsidR="00406639" w:rsidRPr="004E6562" w:rsidRDefault="00406639" w:rsidP="00976554">
            <w:pPr>
              <w:pStyle w:val="a7"/>
              <w:ind w:left="360"/>
              <w:contextualSpacing w:val="0"/>
              <w:rPr>
                <w:rFonts w:ascii="Tahoma" w:hAnsi="Tahoma" w:cs="Tahoma"/>
              </w:rPr>
            </w:pPr>
          </w:p>
        </w:tc>
      </w:tr>
      <w:tr w:rsidR="00406639" w:rsidRPr="004E6562" w14:paraId="2DD5AE1F" w14:textId="77777777" w:rsidTr="00932E1B">
        <w:trPr>
          <w:trHeight w:val="840"/>
          <w:jc w:val="center"/>
        </w:trPr>
        <w:tc>
          <w:tcPr>
            <w:tcW w:w="9634" w:type="dxa"/>
          </w:tcPr>
          <w:p w14:paraId="750D2B29"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ΔΙΑΣΦΑΛΙ</w:t>
            </w:r>
            <w:r w:rsidR="00411040" w:rsidRPr="004E6562">
              <w:rPr>
                <w:rFonts w:ascii="Tahoma" w:hAnsi="Tahoma" w:cs="Tahoma"/>
              </w:rPr>
              <w:t>ΣΗ ΤΗΣ</w:t>
            </w:r>
            <w:r w:rsidRPr="004E6562">
              <w:rPr>
                <w:rFonts w:ascii="Tahoma" w:hAnsi="Tahoma" w:cs="Tahoma"/>
              </w:rPr>
              <w:t xml:space="preserve"> ΠΡΟΣΒΑΣΙΜΟΤΗΤΑ</w:t>
            </w:r>
            <w:r w:rsidR="00411040" w:rsidRPr="004E6562">
              <w:rPr>
                <w:rFonts w:ascii="Tahoma" w:hAnsi="Tahoma" w:cs="Tahoma"/>
              </w:rPr>
              <w:t>Σ</w:t>
            </w:r>
            <w:r w:rsidRPr="004E6562">
              <w:rPr>
                <w:rFonts w:ascii="Tahoma" w:hAnsi="Tahoma" w:cs="Tahoma"/>
              </w:rPr>
              <w:t xml:space="preserve"> ΑΤΟΜΩΝ ΜΕ ΑΝΑΠΗΡΙΑ</w:t>
            </w:r>
          </w:p>
          <w:p w14:paraId="153DC646" w14:textId="77777777" w:rsidR="00E8705E" w:rsidRPr="004E6562" w:rsidRDefault="00E8705E" w:rsidP="00976554">
            <w:pPr>
              <w:pStyle w:val="a7"/>
              <w:ind w:left="360"/>
              <w:contextualSpacing w:val="0"/>
              <w:rPr>
                <w:rFonts w:ascii="Tahoma" w:hAnsi="Tahoma" w:cs="Tahoma"/>
              </w:rPr>
            </w:pPr>
          </w:p>
          <w:p w14:paraId="7DEC2100" w14:textId="77777777" w:rsidR="00E8705E" w:rsidRPr="004E6562" w:rsidRDefault="00E8705E" w:rsidP="00976554">
            <w:pPr>
              <w:pStyle w:val="a7"/>
              <w:ind w:left="360"/>
              <w:contextualSpacing w:val="0"/>
              <w:rPr>
                <w:rFonts w:ascii="Tahoma" w:hAnsi="Tahoma" w:cs="Tahoma"/>
              </w:rPr>
            </w:pPr>
          </w:p>
          <w:p w14:paraId="66BAF854" w14:textId="77777777" w:rsidR="00E8705E" w:rsidRPr="004E6562" w:rsidRDefault="00E8705E" w:rsidP="00976554">
            <w:pPr>
              <w:rPr>
                <w:rFonts w:ascii="Tahoma" w:hAnsi="Tahoma" w:cs="Tahoma"/>
              </w:rPr>
            </w:pPr>
          </w:p>
        </w:tc>
      </w:tr>
      <w:tr w:rsidR="00406639" w:rsidRPr="004E6562" w14:paraId="43101FD6" w14:textId="77777777" w:rsidTr="00932E1B">
        <w:trPr>
          <w:trHeight w:val="1136"/>
          <w:jc w:val="center"/>
        </w:trPr>
        <w:tc>
          <w:tcPr>
            <w:tcW w:w="9634" w:type="dxa"/>
          </w:tcPr>
          <w:p w14:paraId="79859B8C" w14:textId="77777777" w:rsidR="00406639" w:rsidRPr="004E6562" w:rsidRDefault="00406639" w:rsidP="00644B50">
            <w:pPr>
              <w:pStyle w:val="a7"/>
              <w:numPr>
                <w:ilvl w:val="0"/>
                <w:numId w:val="4"/>
              </w:numPr>
              <w:contextualSpacing w:val="0"/>
              <w:rPr>
                <w:rFonts w:ascii="Tahoma" w:hAnsi="Tahoma" w:cs="Tahoma"/>
              </w:rPr>
            </w:pPr>
            <w:r w:rsidRPr="004E6562">
              <w:rPr>
                <w:rFonts w:ascii="Tahoma" w:hAnsi="Tahoma" w:cs="Tahoma"/>
              </w:rPr>
              <w:t xml:space="preserve">ΑΡΧΗ ΤΗΣ </w:t>
            </w:r>
            <w:r w:rsidR="002772F8" w:rsidRPr="004E6562">
              <w:rPr>
                <w:rFonts w:ascii="Tahoma" w:hAnsi="Tahoma" w:cs="Tahoma"/>
              </w:rPr>
              <w:t xml:space="preserve">ΒΙΩΣΙΜΗΣ ΑΝΑΠΤΥΞΗΣ </w:t>
            </w:r>
            <w:r w:rsidRPr="004E6562">
              <w:rPr>
                <w:rFonts w:ascii="Tahoma" w:hAnsi="Tahoma" w:cs="Tahoma"/>
              </w:rPr>
              <w:t xml:space="preserve">ΚΑΙ </w:t>
            </w:r>
            <w:r w:rsidR="00831BA3" w:rsidRPr="004E6562">
              <w:rPr>
                <w:rFonts w:ascii="Tahoma" w:hAnsi="Tahoma" w:cs="Tahoma"/>
              </w:rPr>
              <w:t>ΔΙΑΣΦΑΛΙ</w:t>
            </w:r>
            <w:r w:rsidR="006636E4" w:rsidRPr="004E6562">
              <w:rPr>
                <w:rFonts w:ascii="Tahoma" w:hAnsi="Tahoma" w:cs="Tahoma"/>
              </w:rPr>
              <w:t>ΣΗ</w:t>
            </w:r>
            <w:r w:rsidR="00831BA3" w:rsidRPr="004E6562">
              <w:rPr>
                <w:rFonts w:ascii="Tahoma" w:hAnsi="Tahoma" w:cs="Tahoma"/>
              </w:rPr>
              <w:t xml:space="preserve"> ΤΗ</w:t>
            </w:r>
            <w:r w:rsidR="006636E4" w:rsidRPr="004E6562">
              <w:rPr>
                <w:rFonts w:ascii="Tahoma" w:hAnsi="Tahoma" w:cs="Tahoma"/>
              </w:rPr>
              <w:t>Σ</w:t>
            </w:r>
            <w:r w:rsidR="00831BA3" w:rsidRPr="004E6562">
              <w:rPr>
                <w:rFonts w:ascii="Tahoma" w:hAnsi="Tahoma" w:cs="Tahoma"/>
              </w:rPr>
              <w:t xml:space="preserve"> ΠΡΟΩΘΗΣΗ</w:t>
            </w:r>
            <w:r w:rsidR="006636E4" w:rsidRPr="004E6562">
              <w:rPr>
                <w:rFonts w:ascii="Tahoma" w:hAnsi="Tahoma" w:cs="Tahoma"/>
              </w:rPr>
              <w:t>Σ</w:t>
            </w:r>
            <w:r w:rsidR="00831BA3" w:rsidRPr="004E6562">
              <w:rPr>
                <w:rFonts w:ascii="Tahoma" w:hAnsi="Tahoma" w:cs="Tahoma"/>
              </w:rPr>
              <w:t xml:space="preserve"> ΤΩΝ ΑΠΑΙΤΗΣΕΩΝ ΠΕΡΙΒΑΛΛΟΝΤΙΚΗΣ ΠΡΟΣΤΑΣΙΑΣ</w:t>
            </w:r>
            <w:r w:rsidRPr="004E6562">
              <w:rPr>
                <w:rFonts w:ascii="Tahoma" w:hAnsi="Tahoma" w:cs="Tahoma"/>
              </w:rPr>
              <w:t>, ΑΠΟΔΟΣΗ</w:t>
            </w:r>
            <w:r w:rsidR="00831BA3" w:rsidRPr="004E6562">
              <w:rPr>
                <w:rFonts w:ascii="Tahoma" w:hAnsi="Tahoma" w:cs="Tahoma"/>
              </w:rPr>
              <w:t>Σ</w:t>
            </w:r>
            <w:r w:rsidRPr="004E6562">
              <w:rPr>
                <w:rFonts w:ascii="Tahoma" w:hAnsi="Tahoma" w:cs="Tahoma"/>
              </w:rPr>
              <w:t xml:space="preserve"> ΠΟΡΩΝ</w:t>
            </w:r>
            <w:r w:rsidR="00831BA3" w:rsidRPr="004E6562">
              <w:rPr>
                <w:rFonts w:ascii="Tahoma" w:hAnsi="Tahoma" w:cs="Tahoma"/>
              </w:rPr>
              <w:t xml:space="preserve">, ΜΕΤΡΙΑΣΜΟΥ ΚΛΙΜΑΤΙΚΗΣ ΑΛΛΑΓΗΣ ΚΑΙ ΠΡΟΣΤΑΣΙΑΣ ΒΙΟΠΟΙΚΙΛΟΤΗΤΑΣ, </w:t>
            </w:r>
            <w:r w:rsidRPr="004E6562">
              <w:rPr>
                <w:rFonts w:ascii="Tahoma" w:hAnsi="Tahoma" w:cs="Tahoma"/>
              </w:rPr>
              <w:t xml:space="preserve">ΟΠΟΥ ΕΦΑΡΜΟΖΕΤΑΙ </w:t>
            </w:r>
          </w:p>
          <w:p w14:paraId="15AD4438" w14:textId="77777777" w:rsidR="005D65EF" w:rsidRPr="004E6562" w:rsidRDefault="005D65EF" w:rsidP="00976554">
            <w:pPr>
              <w:pStyle w:val="a7"/>
              <w:ind w:left="360"/>
              <w:contextualSpacing w:val="0"/>
              <w:rPr>
                <w:rFonts w:ascii="Tahoma" w:hAnsi="Tahoma" w:cs="Tahoma"/>
              </w:rPr>
            </w:pPr>
          </w:p>
          <w:p w14:paraId="67C90C81" w14:textId="77777777" w:rsidR="00406639" w:rsidRDefault="00406639" w:rsidP="00976554">
            <w:pPr>
              <w:rPr>
                <w:rFonts w:ascii="Tahoma" w:hAnsi="Tahoma" w:cs="Tahoma"/>
              </w:rPr>
            </w:pPr>
          </w:p>
          <w:p w14:paraId="077BFF87" w14:textId="77777777" w:rsidR="00E70B7D" w:rsidRDefault="00E70B7D" w:rsidP="00976554">
            <w:pPr>
              <w:rPr>
                <w:rFonts w:ascii="Tahoma" w:hAnsi="Tahoma" w:cs="Tahoma"/>
              </w:rPr>
            </w:pPr>
          </w:p>
          <w:p w14:paraId="331EE3A6" w14:textId="0D080387" w:rsidR="00E70B7D" w:rsidRPr="004E6562" w:rsidRDefault="00E70B7D" w:rsidP="00976554">
            <w:pPr>
              <w:rPr>
                <w:rFonts w:ascii="Tahoma" w:hAnsi="Tahoma" w:cs="Tahoma"/>
              </w:rPr>
            </w:pPr>
          </w:p>
        </w:tc>
      </w:tr>
    </w:tbl>
    <w:p w14:paraId="5CA227FC" w14:textId="77777777" w:rsidR="009D3E49" w:rsidRPr="004E6562" w:rsidRDefault="009D3E49" w:rsidP="00976554">
      <w:pPr>
        <w:spacing w:before="0" w:beforeAutospacing="0" w:after="200"/>
        <w:jc w:val="left"/>
        <w:rPr>
          <w:rFonts w:ascii="Tahoma" w:hAnsi="Tahoma" w:cs="Tahoma"/>
        </w:rPr>
      </w:pPr>
      <w:r w:rsidRPr="004E6562">
        <w:rPr>
          <w:rFonts w:ascii="Tahoma" w:hAnsi="Tahoma" w:cs="Tahoma"/>
        </w:rPr>
        <w:br w:type="page"/>
      </w:r>
    </w:p>
    <w:tbl>
      <w:tblPr>
        <w:tblStyle w:val="a3"/>
        <w:tblW w:w="9781" w:type="dxa"/>
        <w:tblInd w:w="-14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81"/>
      </w:tblGrid>
      <w:tr w:rsidR="00B65498" w:rsidRPr="0099276D" w14:paraId="0F85BA7D" w14:textId="77777777" w:rsidTr="0099276D">
        <w:trPr>
          <w:trHeight w:val="381"/>
        </w:trPr>
        <w:tc>
          <w:tcPr>
            <w:tcW w:w="9781" w:type="dxa"/>
            <w:tcBorders>
              <w:top w:val="nil"/>
              <w:left w:val="nil"/>
              <w:bottom w:val="nil"/>
              <w:right w:val="nil"/>
            </w:tcBorders>
            <w:shd w:val="clear" w:color="auto" w:fill="D9D9D9" w:themeFill="background1" w:themeFillShade="D9"/>
            <w:vAlign w:val="center"/>
          </w:tcPr>
          <w:p w14:paraId="53E4E72E" w14:textId="77777777" w:rsidR="00B65498" w:rsidRPr="004E6562" w:rsidRDefault="00B65498" w:rsidP="00976554">
            <w:pPr>
              <w:pStyle w:val="10"/>
              <w:spacing w:before="0" w:line="240" w:lineRule="auto"/>
              <w:jc w:val="left"/>
              <w:outlineLvl w:val="0"/>
              <w:rPr>
                <w:sz w:val="16"/>
              </w:rPr>
            </w:pPr>
            <w:r w:rsidRPr="004E6562">
              <w:rPr>
                <w:sz w:val="16"/>
              </w:rPr>
              <w:t xml:space="preserve">τμημα </w:t>
            </w:r>
            <w:r w:rsidR="009E071B" w:rsidRPr="004E6562">
              <w:rPr>
                <w:sz w:val="16"/>
              </w:rPr>
              <w:t>Ε</w:t>
            </w:r>
            <w:r w:rsidRPr="004E6562">
              <w:rPr>
                <w:sz w:val="16"/>
              </w:rPr>
              <w:t>: ΣΥΝΑΦΕΙΑ ΠΡΑΞΗΣ ΜΕ τους ΣΤΟΧΟΥς και τα αποτελεσματα ΤΟΥ Π</w:t>
            </w:r>
            <w:r w:rsidR="00A216DA">
              <w:rPr>
                <w:sz w:val="16"/>
              </w:rPr>
              <w:t>ΡΟΓΡΑΜΜΑΤΟΣ</w:t>
            </w:r>
            <w:r w:rsidRPr="004E6562">
              <w:rPr>
                <w:sz w:val="16"/>
              </w:rPr>
              <w:t xml:space="preserve"> </w:t>
            </w:r>
          </w:p>
        </w:tc>
      </w:tr>
    </w:tbl>
    <w:p w14:paraId="184FFAAB" w14:textId="77777777" w:rsidR="00CB3337" w:rsidRPr="007634EE" w:rsidRDefault="00CB3337" w:rsidP="00976554">
      <w:pPr>
        <w:spacing w:before="0" w:beforeAutospacing="0"/>
        <w:rPr>
          <w:rFonts w:ascii="Tahoma" w:hAnsi="Tahoma" w:cs="Tahoma"/>
        </w:rPr>
      </w:pPr>
    </w:p>
    <w:tbl>
      <w:tblPr>
        <w:tblStyle w:val="a3"/>
        <w:tblW w:w="9792"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9792"/>
      </w:tblGrid>
      <w:tr w:rsidR="00B65498" w:rsidRPr="004E6562" w14:paraId="54D5812E" w14:textId="77777777" w:rsidTr="00A54AFD">
        <w:trPr>
          <w:trHeight w:val="381"/>
          <w:jc w:val="center"/>
        </w:trPr>
        <w:tc>
          <w:tcPr>
            <w:tcW w:w="9792" w:type="dxa"/>
            <w:tcBorders>
              <w:top w:val="dotted" w:sz="4" w:space="0" w:color="auto"/>
            </w:tcBorders>
            <w:shd w:val="clear" w:color="auto" w:fill="F2F2F2" w:themeFill="background1" w:themeFillShade="F2"/>
            <w:vAlign w:val="center"/>
          </w:tcPr>
          <w:p w14:paraId="4F5040DF" w14:textId="77777777" w:rsidR="00B65498" w:rsidRPr="004E6562" w:rsidRDefault="00B65498" w:rsidP="00976554">
            <w:pPr>
              <w:tabs>
                <w:tab w:val="left" w:pos="273"/>
              </w:tabs>
              <w:jc w:val="center"/>
              <w:rPr>
                <w:rFonts w:ascii="Tahoma" w:hAnsi="Tahoma" w:cs="Tahoma"/>
                <w:b/>
              </w:rPr>
            </w:pPr>
            <w:r w:rsidRPr="004E6562">
              <w:rPr>
                <w:rFonts w:ascii="Tahoma" w:hAnsi="Tahoma" w:cs="Tahoma"/>
                <w:b/>
              </w:rPr>
              <w:t xml:space="preserve">ΣΚΟΠΙΜΟΤΗΤΑ ΠΡΑΞΗΣ </w:t>
            </w:r>
          </w:p>
        </w:tc>
      </w:tr>
      <w:tr w:rsidR="00B65498" w:rsidRPr="004E6562" w14:paraId="1EE75A0B" w14:textId="77777777" w:rsidTr="00A54AFD">
        <w:trPr>
          <w:trHeight w:val="804"/>
          <w:jc w:val="center"/>
        </w:trPr>
        <w:tc>
          <w:tcPr>
            <w:tcW w:w="9792" w:type="dxa"/>
          </w:tcPr>
          <w:p w14:paraId="1DC99735" w14:textId="77777777" w:rsidR="00B65498" w:rsidRPr="00D64BCE" w:rsidRDefault="001703C5" w:rsidP="00644B50">
            <w:pPr>
              <w:pStyle w:val="a7"/>
              <w:numPr>
                <w:ilvl w:val="0"/>
                <w:numId w:val="8"/>
              </w:numPr>
              <w:spacing w:before="0" w:beforeAutospacing="0"/>
              <w:contextualSpacing w:val="0"/>
              <w:rPr>
                <w:rFonts w:ascii="Tahoma" w:hAnsi="Tahoma" w:cs="Tahoma"/>
                <w:i/>
              </w:rPr>
            </w:pPr>
            <w:r w:rsidRPr="00D64BCE">
              <w:rPr>
                <w:rFonts w:ascii="Tahoma" w:hAnsi="Tahoma" w:cs="Tahoma"/>
              </w:rPr>
              <w:t>ΑΝΑΓΚΑΙΟΤΗΤΑ ΠΡΑΞΗΣ</w:t>
            </w:r>
            <w:r w:rsidR="00D64BCE" w:rsidRPr="00D64BCE">
              <w:rPr>
                <w:rFonts w:ascii="Tahoma" w:hAnsi="Tahoma" w:cs="Tahoma"/>
              </w:rPr>
              <w:t xml:space="preserve"> </w:t>
            </w:r>
            <w:r w:rsidRPr="00D64BCE">
              <w:rPr>
                <w:rFonts w:ascii="Tahoma" w:hAnsi="Tahoma" w:cs="Tahoma"/>
                <w:i/>
              </w:rPr>
              <w:t>(αναφ</w:t>
            </w:r>
            <w:r w:rsidR="00A54AFD" w:rsidRPr="00D64BCE">
              <w:rPr>
                <w:rFonts w:ascii="Tahoma" w:hAnsi="Tahoma" w:cs="Tahoma"/>
                <w:i/>
              </w:rPr>
              <w:t>έρετε την</w:t>
            </w:r>
            <w:r w:rsidRPr="00D64BCE">
              <w:rPr>
                <w:rFonts w:ascii="Tahoma" w:hAnsi="Tahoma" w:cs="Tahoma"/>
                <w:i/>
              </w:rPr>
              <w:t xml:space="preserve"> ανάγκη, το πρ</w:t>
            </w:r>
            <w:r w:rsidR="00A54AFD" w:rsidRPr="00D64BCE">
              <w:rPr>
                <w:rFonts w:ascii="Tahoma" w:hAnsi="Tahoma" w:cs="Tahoma"/>
                <w:i/>
              </w:rPr>
              <w:t>όβλημα</w:t>
            </w:r>
            <w:r w:rsidRPr="00D64BCE">
              <w:rPr>
                <w:rFonts w:ascii="Tahoma" w:hAnsi="Tahoma" w:cs="Tahoma"/>
                <w:i/>
              </w:rPr>
              <w:t xml:space="preserve"> ή</w:t>
            </w:r>
            <w:r w:rsidR="00A54AFD" w:rsidRPr="00D64BCE">
              <w:rPr>
                <w:rFonts w:ascii="Tahoma" w:hAnsi="Tahoma" w:cs="Tahoma"/>
                <w:i/>
              </w:rPr>
              <w:t>/</w:t>
            </w:r>
            <w:r w:rsidRPr="00D64BCE">
              <w:rPr>
                <w:rFonts w:ascii="Tahoma" w:hAnsi="Tahoma" w:cs="Tahoma"/>
                <w:i/>
              </w:rPr>
              <w:t>και τη</w:t>
            </w:r>
            <w:r w:rsidR="00A54AFD" w:rsidRPr="00D64BCE">
              <w:rPr>
                <w:rFonts w:ascii="Tahoma" w:hAnsi="Tahoma" w:cs="Tahoma"/>
                <w:i/>
              </w:rPr>
              <w:t>ν</w:t>
            </w:r>
            <w:r w:rsidRPr="00D64BCE">
              <w:rPr>
                <w:rFonts w:ascii="Tahoma" w:hAnsi="Tahoma" w:cs="Tahoma"/>
                <w:i/>
              </w:rPr>
              <w:t xml:space="preserve"> αποτυχία της αγοράς που θα αντιμετωπιστεί με την προτεινόμενη πράξη)</w:t>
            </w:r>
          </w:p>
          <w:p w14:paraId="59BA8965" w14:textId="77777777" w:rsidR="00B65498" w:rsidRDefault="00B65498" w:rsidP="00976554">
            <w:pPr>
              <w:pStyle w:val="a7"/>
              <w:spacing w:before="0" w:beforeAutospacing="0"/>
              <w:ind w:left="360"/>
              <w:contextualSpacing w:val="0"/>
              <w:rPr>
                <w:rFonts w:ascii="Tahoma" w:hAnsi="Tahoma" w:cs="Tahoma"/>
              </w:rPr>
            </w:pPr>
          </w:p>
          <w:p w14:paraId="6435C9EC" w14:textId="77777777" w:rsidR="00A54AFD" w:rsidRDefault="00A54AFD" w:rsidP="00976554">
            <w:pPr>
              <w:pStyle w:val="a7"/>
              <w:spacing w:before="0" w:beforeAutospacing="0"/>
              <w:ind w:left="360"/>
              <w:contextualSpacing w:val="0"/>
              <w:rPr>
                <w:rFonts w:ascii="Tahoma" w:hAnsi="Tahoma" w:cs="Tahoma"/>
              </w:rPr>
            </w:pPr>
          </w:p>
          <w:p w14:paraId="7E904197" w14:textId="77777777" w:rsidR="00A54AFD" w:rsidRDefault="00A54AFD" w:rsidP="00976554">
            <w:pPr>
              <w:pStyle w:val="a7"/>
              <w:spacing w:before="0" w:beforeAutospacing="0"/>
              <w:ind w:left="360"/>
              <w:contextualSpacing w:val="0"/>
              <w:rPr>
                <w:rFonts w:ascii="Tahoma" w:hAnsi="Tahoma" w:cs="Tahoma"/>
              </w:rPr>
            </w:pPr>
          </w:p>
          <w:p w14:paraId="7F313C68" w14:textId="77777777" w:rsidR="00A54AFD" w:rsidRPr="004E6562" w:rsidRDefault="00A54AFD" w:rsidP="00976554">
            <w:pPr>
              <w:pStyle w:val="a7"/>
              <w:spacing w:before="0" w:beforeAutospacing="0"/>
              <w:ind w:left="360"/>
              <w:contextualSpacing w:val="0"/>
              <w:rPr>
                <w:rFonts w:ascii="Tahoma" w:hAnsi="Tahoma" w:cs="Tahoma"/>
              </w:rPr>
            </w:pPr>
          </w:p>
        </w:tc>
      </w:tr>
      <w:tr w:rsidR="00B65498" w:rsidRPr="004E6562" w14:paraId="39C30C64" w14:textId="77777777" w:rsidTr="00A54AFD">
        <w:trPr>
          <w:trHeight w:val="804"/>
          <w:jc w:val="center"/>
        </w:trPr>
        <w:tc>
          <w:tcPr>
            <w:tcW w:w="9792" w:type="dxa"/>
          </w:tcPr>
          <w:p w14:paraId="2C762001" w14:textId="77777777" w:rsidR="00B65498" w:rsidRPr="00D64BCE" w:rsidRDefault="001F508A" w:rsidP="00644B50">
            <w:pPr>
              <w:pStyle w:val="a7"/>
              <w:numPr>
                <w:ilvl w:val="0"/>
                <w:numId w:val="8"/>
              </w:numPr>
              <w:spacing w:before="0" w:beforeAutospacing="0"/>
              <w:contextualSpacing w:val="0"/>
              <w:rPr>
                <w:rFonts w:ascii="Tahoma" w:hAnsi="Tahoma" w:cs="Tahoma"/>
                <w:i/>
              </w:rPr>
            </w:pPr>
            <w:r w:rsidRPr="00D64BCE">
              <w:rPr>
                <w:rFonts w:ascii="Tahoma" w:hAnsi="Tahoma" w:cs="Tahoma"/>
              </w:rPr>
              <w:t>ΚΑΙΝΟΤΟΜΙΑ ΠΡΑΞΗΣ</w:t>
            </w:r>
            <w:r w:rsidR="00D64BCE" w:rsidRPr="00D64BCE">
              <w:rPr>
                <w:rFonts w:ascii="Tahoma" w:hAnsi="Tahoma" w:cs="Tahoma"/>
              </w:rPr>
              <w:t xml:space="preserve"> </w:t>
            </w:r>
            <w:r w:rsidRPr="00D64BCE">
              <w:rPr>
                <w:rFonts w:ascii="Tahoma" w:hAnsi="Tahoma" w:cs="Tahoma"/>
                <w:i/>
              </w:rPr>
              <w:t>(αναφέρετε εάν η πράξη εμπεριέχει καινοτομικά στοιχεία και εάν ναι</w:t>
            </w:r>
            <w:r w:rsidR="00D64BCE">
              <w:rPr>
                <w:rFonts w:ascii="Tahoma" w:hAnsi="Tahoma" w:cs="Tahoma"/>
                <w:i/>
              </w:rPr>
              <w:t>,</w:t>
            </w:r>
            <w:r w:rsidRPr="00D64BCE">
              <w:rPr>
                <w:rFonts w:ascii="Tahoma" w:hAnsi="Tahoma" w:cs="Tahoma"/>
                <w:i/>
              </w:rPr>
              <w:t xml:space="preserve"> αναφέρετε τα στοιχεία</w:t>
            </w:r>
            <w:r w:rsidR="00763235" w:rsidRPr="00D64BCE">
              <w:rPr>
                <w:rFonts w:ascii="Tahoma" w:hAnsi="Tahoma" w:cs="Tahoma"/>
                <w:i/>
              </w:rPr>
              <w:t xml:space="preserve"> </w:t>
            </w:r>
            <w:r w:rsidRPr="00D64BCE">
              <w:rPr>
                <w:rFonts w:ascii="Tahoma" w:hAnsi="Tahoma" w:cs="Tahoma"/>
                <w:i/>
              </w:rPr>
              <w:t>εκείνα που αναδεικνύουν τον καινοτομικό χαρακτήρα της πράξης)</w:t>
            </w:r>
            <w:r w:rsidR="00944135" w:rsidRPr="00D64BCE">
              <w:rPr>
                <w:rFonts w:ascii="Tahoma" w:hAnsi="Tahoma" w:cs="Tahoma"/>
                <w:i/>
              </w:rPr>
              <w:t>:</w:t>
            </w:r>
          </w:p>
          <w:p w14:paraId="4AB68F31" w14:textId="77777777" w:rsidR="00A54AFD" w:rsidRDefault="00A54AFD" w:rsidP="00976554">
            <w:pPr>
              <w:spacing w:before="0" w:beforeAutospacing="0"/>
              <w:rPr>
                <w:rFonts w:ascii="Tahoma" w:hAnsi="Tahoma" w:cs="Tahoma"/>
              </w:rPr>
            </w:pPr>
          </w:p>
          <w:p w14:paraId="58A039EB" w14:textId="77777777" w:rsidR="00A54AFD" w:rsidRDefault="00A54AFD" w:rsidP="00976554">
            <w:pPr>
              <w:spacing w:before="0" w:beforeAutospacing="0"/>
              <w:rPr>
                <w:rFonts w:ascii="Tahoma" w:hAnsi="Tahoma" w:cs="Tahoma"/>
              </w:rPr>
            </w:pPr>
          </w:p>
          <w:p w14:paraId="15DAD486" w14:textId="77777777" w:rsidR="00A54AFD" w:rsidRDefault="00A54AFD" w:rsidP="00976554">
            <w:pPr>
              <w:spacing w:before="0" w:beforeAutospacing="0"/>
              <w:rPr>
                <w:rFonts w:ascii="Tahoma" w:hAnsi="Tahoma" w:cs="Tahoma"/>
              </w:rPr>
            </w:pPr>
          </w:p>
          <w:p w14:paraId="0717DE97" w14:textId="77777777" w:rsidR="00A54AFD" w:rsidRPr="00A54AFD" w:rsidRDefault="00A54AFD" w:rsidP="00976554">
            <w:pPr>
              <w:spacing w:before="0" w:beforeAutospacing="0"/>
              <w:rPr>
                <w:rFonts w:ascii="Tahoma" w:hAnsi="Tahoma" w:cs="Tahoma"/>
              </w:rPr>
            </w:pPr>
          </w:p>
        </w:tc>
      </w:tr>
      <w:tr w:rsidR="00B65498" w:rsidRPr="004E6562" w14:paraId="63F46FC5" w14:textId="77777777" w:rsidTr="00A54AFD">
        <w:trPr>
          <w:trHeight w:val="804"/>
          <w:jc w:val="center"/>
        </w:trPr>
        <w:tc>
          <w:tcPr>
            <w:tcW w:w="9792" w:type="dxa"/>
          </w:tcPr>
          <w:p w14:paraId="0ABF2163" w14:textId="57825254"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ΑΙΤΙΟΛΟΓΗΣΗ ΤΗΣ ΣΥΜΒΟΛΗΣ ΤΗΣ ΠΡΟΤΕΙΝΟΜΕΝΗΣ ΠΡΑΞΗΣ ΣΤΗΝ ΕΠΙΤΕΥΞΗ ΤΩΝ ΕΙΔΙΚΩΝ ΣΤΟΧΩΝ ΚΑΙ ΔΕΙΚΤΩΝ ΑΠΟΤΕΛΕΣΜΑΤ</w:t>
            </w:r>
            <w:r w:rsidR="00E70B7D">
              <w:rPr>
                <w:rFonts w:ascii="Tahoma" w:hAnsi="Tahoma" w:cs="Tahoma"/>
              </w:rPr>
              <w:t>ΩΝ</w:t>
            </w:r>
            <w:r w:rsidRPr="004E6562">
              <w:rPr>
                <w:rFonts w:ascii="Tahoma" w:hAnsi="Tahoma" w:cs="Tahoma"/>
              </w:rPr>
              <w:t xml:space="preserve"> ΟΠΩΣ ΑΝΑΦΕΡΟΝΤΑΙ ΣΤΗΝ ΠΡΟΣΚΛΗΣΗ</w:t>
            </w:r>
          </w:p>
          <w:p w14:paraId="61708A43" w14:textId="77777777" w:rsidR="00A54AFD" w:rsidRDefault="00A54AFD" w:rsidP="00976554">
            <w:pPr>
              <w:spacing w:before="0" w:beforeAutospacing="0"/>
              <w:rPr>
                <w:rFonts w:ascii="Tahoma" w:hAnsi="Tahoma" w:cs="Tahoma"/>
              </w:rPr>
            </w:pPr>
          </w:p>
          <w:p w14:paraId="35750821" w14:textId="77777777" w:rsidR="00A54AFD" w:rsidRDefault="00A54AFD" w:rsidP="00976554">
            <w:pPr>
              <w:spacing w:before="0" w:beforeAutospacing="0"/>
              <w:rPr>
                <w:rFonts w:ascii="Tahoma" w:hAnsi="Tahoma" w:cs="Tahoma"/>
              </w:rPr>
            </w:pPr>
          </w:p>
          <w:p w14:paraId="65C5A105" w14:textId="77777777" w:rsidR="00A54AFD" w:rsidRDefault="00A54AFD" w:rsidP="00976554">
            <w:pPr>
              <w:spacing w:before="0" w:beforeAutospacing="0"/>
              <w:rPr>
                <w:rFonts w:ascii="Tahoma" w:hAnsi="Tahoma" w:cs="Tahoma"/>
              </w:rPr>
            </w:pPr>
          </w:p>
          <w:p w14:paraId="69BF1E25" w14:textId="77777777" w:rsidR="00A54AFD" w:rsidRPr="00A54AFD" w:rsidRDefault="00A54AFD" w:rsidP="00976554">
            <w:pPr>
              <w:spacing w:before="0" w:beforeAutospacing="0"/>
              <w:rPr>
                <w:rFonts w:ascii="Tahoma" w:hAnsi="Tahoma" w:cs="Tahoma"/>
              </w:rPr>
            </w:pPr>
          </w:p>
        </w:tc>
      </w:tr>
      <w:tr w:rsidR="00B65498" w:rsidRPr="004E6562" w14:paraId="0CBA6D93" w14:textId="77777777" w:rsidTr="00A54AFD">
        <w:trPr>
          <w:trHeight w:val="479"/>
          <w:jc w:val="center"/>
        </w:trPr>
        <w:tc>
          <w:tcPr>
            <w:tcW w:w="9792" w:type="dxa"/>
          </w:tcPr>
          <w:p w14:paraId="3370BBD9" w14:textId="77777777" w:rsidR="00B65498" w:rsidRDefault="00B65498" w:rsidP="00644B50">
            <w:pPr>
              <w:pStyle w:val="a7"/>
              <w:numPr>
                <w:ilvl w:val="0"/>
                <w:numId w:val="8"/>
              </w:numPr>
              <w:spacing w:before="0" w:beforeAutospacing="0"/>
              <w:contextualSpacing w:val="0"/>
              <w:rPr>
                <w:rFonts w:ascii="Tahoma" w:hAnsi="Tahoma" w:cs="Tahoma"/>
              </w:rPr>
            </w:pPr>
            <w:r w:rsidRPr="004E6562">
              <w:rPr>
                <w:rFonts w:ascii="Tahoma" w:hAnsi="Tahoma" w:cs="Tahoma"/>
              </w:rPr>
              <w:t>ΑΝΑΜΕΝΟΜΕΝΑ ΟΦΕΛΗ</w:t>
            </w:r>
            <w:r w:rsidR="00C148DE" w:rsidRPr="004E6562">
              <w:rPr>
                <w:rFonts w:ascii="Tahoma" w:hAnsi="Tahoma" w:cs="Tahoma"/>
              </w:rPr>
              <w:t xml:space="preserve"> </w:t>
            </w:r>
            <w:r w:rsidRPr="004E6562">
              <w:rPr>
                <w:rFonts w:ascii="Tahoma" w:hAnsi="Tahoma" w:cs="Tahoma"/>
              </w:rPr>
              <w:t>/</w:t>
            </w:r>
            <w:r w:rsidR="00C148DE" w:rsidRPr="004E6562">
              <w:rPr>
                <w:rFonts w:ascii="Tahoma" w:hAnsi="Tahoma" w:cs="Tahoma"/>
              </w:rPr>
              <w:t xml:space="preserve"> </w:t>
            </w:r>
            <w:r w:rsidRPr="004E6562">
              <w:rPr>
                <w:rFonts w:ascii="Tahoma" w:hAnsi="Tahoma" w:cs="Tahoma"/>
              </w:rPr>
              <w:t>ΩΦΕΛΟΥΜΕΝΟΣ ΠΛΗΘΥΣΜΟΣ</w:t>
            </w:r>
          </w:p>
          <w:p w14:paraId="06E34129" w14:textId="77777777" w:rsidR="00A54AFD" w:rsidRPr="00A54AFD" w:rsidRDefault="00A54AFD" w:rsidP="00976554">
            <w:pPr>
              <w:spacing w:before="0" w:beforeAutospacing="0"/>
              <w:rPr>
                <w:rFonts w:ascii="Tahoma" w:hAnsi="Tahoma" w:cs="Tahoma"/>
              </w:rPr>
            </w:pPr>
          </w:p>
          <w:p w14:paraId="574786C1" w14:textId="77777777" w:rsidR="00B65498" w:rsidRDefault="00B65498" w:rsidP="00976554">
            <w:pPr>
              <w:pStyle w:val="a7"/>
              <w:spacing w:before="0" w:beforeAutospacing="0"/>
              <w:ind w:left="360"/>
              <w:contextualSpacing w:val="0"/>
              <w:rPr>
                <w:rFonts w:ascii="Tahoma" w:hAnsi="Tahoma" w:cs="Tahoma"/>
              </w:rPr>
            </w:pPr>
          </w:p>
          <w:p w14:paraId="6E09712D" w14:textId="77777777" w:rsidR="00A54AFD" w:rsidRPr="004E6562" w:rsidRDefault="00A54AFD" w:rsidP="00976554">
            <w:pPr>
              <w:pStyle w:val="a7"/>
              <w:spacing w:before="0" w:beforeAutospacing="0"/>
              <w:ind w:left="360"/>
              <w:contextualSpacing w:val="0"/>
              <w:rPr>
                <w:rFonts w:ascii="Tahoma" w:hAnsi="Tahoma" w:cs="Tahoma"/>
              </w:rPr>
            </w:pPr>
          </w:p>
          <w:p w14:paraId="7B47CE18" w14:textId="77777777" w:rsidR="00B65498" w:rsidRPr="004E6562" w:rsidRDefault="00B65498" w:rsidP="00976554">
            <w:pPr>
              <w:pStyle w:val="a7"/>
              <w:spacing w:before="0" w:beforeAutospacing="0"/>
              <w:ind w:left="360"/>
              <w:contextualSpacing w:val="0"/>
              <w:rPr>
                <w:rFonts w:ascii="Tahoma" w:hAnsi="Tahoma" w:cs="Tahoma"/>
              </w:rPr>
            </w:pPr>
          </w:p>
        </w:tc>
      </w:tr>
      <w:tr w:rsidR="00D7655D" w:rsidRPr="004E6562" w14:paraId="35BA1D29" w14:textId="77777777" w:rsidTr="00A54AFD">
        <w:trPr>
          <w:trHeight w:val="479"/>
          <w:jc w:val="center"/>
        </w:trPr>
        <w:tc>
          <w:tcPr>
            <w:tcW w:w="9792" w:type="dxa"/>
          </w:tcPr>
          <w:p w14:paraId="670A67CF" w14:textId="77777777" w:rsidR="00D7655D" w:rsidRPr="00D64BCE" w:rsidRDefault="00D7655D" w:rsidP="00644B50">
            <w:pPr>
              <w:pStyle w:val="a7"/>
              <w:numPr>
                <w:ilvl w:val="0"/>
                <w:numId w:val="8"/>
              </w:numPr>
              <w:spacing w:before="0" w:beforeAutospacing="0"/>
              <w:contextualSpacing w:val="0"/>
              <w:rPr>
                <w:rFonts w:ascii="Tahoma" w:hAnsi="Tahoma" w:cs="Tahoma"/>
                <w:i/>
              </w:rPr>
            </w:pPr>
            <w:r w:rsidRPr="00D64BCE">
              <w:rPr>
                <w:rFonts w:ascii="Tahoma" w:hAnsi="Tahoma" w:cs="Tahoma"/>
              </w:rPr>
              <w:t>Η ΠΡΑΞΗ ΠΡΟΒΛΕΠΕΙ ΤΗ ΣΥΜΜΕΤΟΧΗ ΤΡΙΤΗΣ ΧΩΡΑΣ Ή ΠΡΑΓΜΑΤΟΠΟΙΕΙΤΑΙ ΣΕ ΤΡΙΤΗ ΧΩΡΑ</w:t>
            </w:r>
            <w:r w:rsidR="00D64BCE" w:rsidRPr="00D64BCE">
              <w:rPr>
                <w:rFonts w:ascii="Tahoma" w:hAnsi="Tahoma" w:cs="Tahoma"/>
              </w:rPr>
              <w:t xml:space="preserve"> </w:t>
            </w:r>
            <w:r w:rsidRPr="00D64BCE">
              <w:rPr>
                <w:rFonts w:ascii="Tahoma" w:hAnsi="Tahoma" w:cs="Tahoma"/>
                <w:i/>
              </w:rPr>
              <w:t>(αναφέρετ</w:t>
            </w:r>
            <w:r w:rsidR="005E0320" w:rsidRPr="00D64BCE">
              <w:rPr>
                <w:rFonts w:ascii="Tahoma" w:hAnsi="Tahoma" w:cs="Tahoma"/>
                <w:i/>
              </w:rPr>
              <w:t>ε</w:t>
            </w:r>
            <w:r w:rsidRPr="00D64BCE">
              <w:rPr>
                <w:rFonts w:ascii="Tahoma" w:hAnsi="Tahoma" w:cs="Tahoma"/>
                <w:i/>
              </w:rPr>
              <w:t xml:space="preserve"> την τρίτη χώρα)</w:t>
            </w:r>
          </w:p>
          <w:p w14:paraId="153D4E03" w14:textId="77777777" w:rsidR="00A54AFD" w:rsidRDefault="00A54AFD" w:rsidP="00976554">
            <w:pPr>
              <w:spacing w:before="0" w:beforeAutospacing="0"/>
              <w:ind w:left="360"/>
              <w:rPr>
                <w:rFonts w:ascii="Tahoma" w:hAnsi="Tahoma" w:cs="Tahoma"/>
                <w:i/>
              </w:rPr>
            </w:pPr>
          </w:p>
          <w:p w14:paraId="6BE68C73" w14:textId="77777777" w:rsidR="00A54AFD" w:rsidRDefault="00A54AFD" w:rsidP="00976554">
            <w:pPr>
              <w:spacing w:before="0" w:beforeAutospacing="0"/>
              <w:ind w:left="360"/>
              <w:rPr>
                <w:rFonts w:ascii="Tahoma" w:hAnsi="Tahoma" w:cs="Tahoma"/>
                <w:i/>
              </w:rPr>
            </w:pPr>
          </w:p>
          <w:p w14:paraId="06A6FCEF" w14:textId="77777777" w:rsidR="00A54AFD" w:rsidRDefault="00A54AFD" w:rsidP="00976554">
            <w:pPr>
              <w:spacing w:before="0" w:beforeAutospacing="0"/>
              <w:ind w:left="360"/>
              <w:rPr>
                <w:rFonts w:ascii="Tahoma" w:hAnsi="Tahoma" w:cs="Tahoma"/>
                <w:i/>
              </w:rPr>
            </w:pPr>
          </w:p>
          <w:p w14:paraId="4F4218B1" w14:textId="77777777" w:rsidR="00A54AFD" w:rsidRPr="00A54AFD" w:rsidRDefault="00A54AFD" w:rsidP="00976554">
            <w:pPr>
              <w:spacing w:before="0" w:beforeAutospacing="0"/>
              <w:ind w:left="360"/>
              <w:rPr>
                <w:rFonts w:ascii="Tahoma" w:hAnsi="Tahoma" w:cs="Tahoma"/>
                <w:i/>
              </w:rPr>
            </w:pPr>
          </w:p>
        </w:tc>
      </w:tr>
    </w:tbl>
    <w:p w14:paraId="3FFD8616" w14:textId="77777777" w:rsidR="00932E1B" w:rsidRDefault="00932E1B" w:rsidP="00976554"/>
    <w:tbl>
      <w:tblPr>
        <w:tblStyle w:val="a3"/>
        <w:tblW w:w="9786"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702"/>
        <w:gridCol w:w="1559"/>
        <w:gridCol w:w="1559"/>
        <w:gridCol w:w="2131"/>
        <w:gridCol w:w="988"/>
        <w:gridCol w:w="850"/>
        <w:gridCol w:w="997"/>
      </w:tblGrid>
      <w:tr w:rsidR="00B65498" w:rsidRPr="004E6562" w14:paraId="3850D1E4" w14:textId="77777777" w:rsidTr="00932E1B">
        <w:trPr>
          <w:trHeight w:val="354"/>
        </w:trPr>
        <w:tc>
          <w:tcPr>
            <w:tcW w:w="9786" w:type="dxa"/>
            <w:gridSpan w:val="7"/>
            <w:shd w:val="clear" w:color="auto" w:fill="F2F2F2" w:themeFill="background1" w:themeFillShade="F2"/>
            <w:vAlign w:val="center"/>
          </w:tcPr>
          <w:p w14:paraId="7C0DCBCF" w14:textId="77777777" w:rsidR="00B65498" w:rsidRPr="004E6562" w:rsidRDefault="00140FA4" w:rsidP="00976554">
            <w:pPr>
              <w:jc w:val="center"/>
              <w:rPr>
                <w:rFonts w:ascii="Tahoma" w:hAnsi="Tahoma" w:cs="Tahoma"/>
                <w:b/>
              </w:rPr>
            </w:pPr>
            <w:r w:rsidRPr="004E6562">
              <w:rPr>
                <w:rFonts w:ascii="Tahoma" w:hAnsi="Tahoma" w:cs="Tahoma"/>
                <w:b/>
              </w:rPr>
              <w:t xml:space="preserve">ΔΕΙΚΤΕΣ ΕΚΡΟΩΝ </w:t>
            </w:r>
            <w:r w:rsidR="00B65498" w:rsidRPr="004E6562">
              <w:rPr>
                <w:rFonts w:ascii="Tahoma" w:hAnsi="Tahoma" w:cs="Tahoma"/>
                <w:b/>
              </w:rPr>
              <w:t xml:space="preserve"> </w:t>
            </w:r>
            <w:r w:rsidR="000030D1" w:rsidRPr="004E6562">
              <w:rPr>
                <w:rFonts w:ascii="Tahoma" w:hAnsi="Tahoma" w:cs="Tahoma"/>
                <w:b/>
              </w:rPr>
              <w:t>ΠΡΑΞΗΣ</w:t>
            </w:r>
          </w:p>
        </w:tc>
      </w:tr>
      <w:tr w:rsidR="00945214" w:rsidRPr="00BD1B91" w14:paraId="63E74EE3" w14:textId="77777777" w:rsidTr="00D64BCE">
        <w:trPr>
          <w:trHeight w:val="354"/>
        </w:trPr>
        <w:tc>
          <w:tcPr>
            <w:tcW w:w="1702" w:type="dxa"/>
            <w:vAlign w:val="center"/>
          </w:tcPr>
          <w:p w14:paraId="0F90DDE4"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439D20E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ΠΡΟΤΕΡΑΙΟΤΗΤΑ</w:t>
            </w:r>
          </w:p>
        </w:tc>
        <w:tc>
          <w:tcPr>
            <w:tcW w:w="2131" w:type="dxa"/>
            <w:vAlign w:val="center"/>
          </w:tcPr>
          <w:p w14:paraId="7E0557FF"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2E0DD669" w14:textId="77777777" w:rsidR="00945214" w:rsidRPr="00945214" w:rsidRDefault="00945214" w:rsidP="00644B50">
            <w:pPr>
              <w:pStyle w:val="a7"/>
              <w:numPr>
                <w:ilvl w:val="0"/>
                <w:numId w:val="8"/>
              </w:numPr>
              <w:ind w:left="322" w:hanging="322"/>
              <w:contextualSpacing w:val="0"/>
              <w:jc w:val="left"/>
              <w:rPr>
                <w:rFonts w:ascii="Tahoma" w:hAnsi="Tahoma" w:cs="Tahoma"/>
              </w:rPr>
            </w:pPr>
            <w:r w:rsidRPr="00945214">
              <w:rPr>
                <w:rFonts w:ascii="Tahoma" w:hAnsi="Tahoma" w:cs="Tahoma"/>
              </w:rPr>
              <w:t>ΕΙΔΙΚΟΣ ΣΤΟΧΟΣ</w:t>
            </w:r>
          </w:p>
        </w:tc>
      </w:tr>
      <w:tr w:rsidR="00945214" w:rsidRPr="004E6562" w14:paraId="124FFFAB" w14:textId="77777777" w:rsidTr="00486832">
        <w:trPr>
          <w:trHeight w:val="189"/>
        </w:trPr>
        <w:tc>
          <w:tcPr>
            <w:tcW w:w="1702" w:type="dxa"/>
            <w:shd w:val="clear" w:color="auto" w:fill="auto"/>
          </w:tcPr>
          <w:p w14:paraId="3BCA4503" w14:textId="77777777" w:rsidR="002A05E4" w:rsidRPr="00D64BCE" w:rsidRDefault="002A05E4" w:rsidP="00D64BCE">
            <w:pPr>
              <w:jc w:val="left"/>
              <w:rPr>
                <w:rFonts w:ascii="Tahoma" w:hAnsi="Tahoma" w:cs="Tahoma"/>
              </w:rPr>
            </w:pPr>
          </w:p>
        </w:tc>
        <w:tc>
          <w:tcPr>
            <w:tcW w:w="3118" w:type="dxa"/>
            <w:gridSpan w:val="2"/>
            <w:shd w:val="clear" w:color="auto" w:fill="auto"/>
          </w:tcPr>
          <w:p w14:paraId="59C6692B" w14:textId="77777777" w:rsidR="00945214" w:rsidRPr="004E6562" w:rsidRDefault="00945214" w:rsidP="00D64BCE">
            <w:pPr>
              <w:jc w:val="left"/>
              <w:rPr>
                <w:rFonts w:ascii="Tahoma" w:hAnsi="Tahoma" w:cs="Tahoma"/>
              </w:rPr>
            </w:pPr>
          </w:p>
        </w:tc>
        <w:tc>
          <w:tcPr>
            <w:tcW w:w="2131" w:type="dxa"/>
            <w:shd w:val="clear" w:color="auto" w:fill="auto"/>
          </w:tcPr>
          <w:p w14:paraId="2A97C632" w14:textId="77777777" w:rsidR="00945214" w:rsidRDefault="00945214" w:rsidP="00D64BCE">
            <w:pPr>
              <w:jc w:val="left"/>
              <w:rPr>
                <w:rFonts w:ascii="Tahoma" w:hAnsi="Tahoma" w:cs="Tahoma"/>
                <w:lang w:val="en-US"/>
              </w:rPr>
            </w:pPr>
          </w:p>
          <w:p w14:paraId="2BBD71BC" w14:textId="54786A6D" w:rsidR="00751F15" w:rsidRPr="004E6562" w:rsidRDefault="00751F15" w:rsidP="00D64BCE">
            <w:pPr>
              <w:jc w:val="left"/>
              <w:rPr>
                <w:rFonts w:ascii="Tahoma" w:hAnsi="Tahoma" w:cs="Tahoma"/>
                <w:lang w:val="en-US"/>
              </w:rPr>
            </w:pPr>
          </w:p>
        </w:tc>
        <w:tc>
          <w:tcPr>
            <w:tcW w:w="2835" w:type="dxa"/>
            <w:gridSpan w:val="3"/>
            <w:shd w:val="clear" w:color="auto" w:fill="auto"/>
          </w:tcPr>
          <w:p w14:paraId="1DC10E58" w14:textId="77777777" w:rsidR="00945214" w:rsidRPr="004E6562" w:rsidRDefault="00945214" w:rsidP="00D64BCE">
            <w:pPr>
              <w:jc w:val="left"/>
              <w:rPr>
                <w:rFonts w:ascii="Tahoma" w:hAnsi="Tahoma" w:cs="Tahoma"/>
                <w:lang w:val="en-US"/>
              </w:rPr>
            </w:pPr>
          </w:p>
        </w:tc>
      </w:tr>
      <w:tr w:rsidR="00BD1B91" w:rsidRPr="004E6562" w14:paraId="5991C23F" w14:textId="77777777" w:rsidTr="002A05E4">
        <w:trPr>
          <w:trHeight w:val="381"/>
        </w:trPr>
        <w:tc>
          <w:tcPr>
            <w:tcW w:w="1702" w:type="dxa"/>
            <w:vMerge w:val="restart"/>
            <w:vAlign w:val="center"/>
          </w:tcPr>
          <w:p w14:paraId="220FF15B"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8AAE64E" w14:textId="77777777" w:rsidR="00BD1B91" w:rsidRPr="004E6562" w:rsidRDefault="00BD1B91"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F522BA8" w14:textId="77777777" w:rsidR="00BD1B91" w:rsidRPr="004E6562" w:rsidRDefault="00BD1B91"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31" w:type="dxa"/>
            <w:vMerge w:val="restart"/>
            <w:vAlign w:val="center"/>
          </w:tcPr>
          <w:p w14:paraId="7E61A664" w14:textId="77777777" w:rsidR="002A05E4" w:rsidRDefault="00BD1B91"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p>
          <w:p w14:paraId="03394CC8" w14:textId="77777777" w:rsidR="00BD1B91" w:rsidRPr="002A05E4" w:rsidRDefault="00BD1B91"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D64BCE">
              <w:rPr>
                <w:rFonts w:ascii="Tahoma" w:hAnsi="Tahoma" w:cs="Tahoma"/>
                <w:i/>
              </w:rPr>
              <w:t>+</w:t>
            </w:r>
            <w:r w:rsidRPr="002A05E4">
              <w:rPr>
                <w:rFonts w:ascii="Tahoma" w:hAnsi="Tahoma" w:cs="Tahoma"/>
                <w:i/>
              </w:rPr>
              <w:t>, ΕΤΠΑ)</w:t>
            </w:r>
          </w:p>
        </w:tc>
        <w:tc>
          <w:tcPr>
            <w:tcW w:w="2835" w:type="dxa"/>
            <w:gridSpan w:val="3"/>
            <w:vAlign w:val="center"/>
          </w:tcPr>
          <w:p w14:paraId="48435146" w14:textId="77777777" w:rsidR="00BD1B91" w:rsidRPr="004E6562" w:rsidRDefault="00BD1B91" w:rsidP="00644B50">
            <w:pPr>
              <w:pStyle w:val="a7"/>
              <w:numPr>
                <w:ilvl w:val="0"/>
                <w:numId w:val="8"/>
              </w:numPr>
              <w:tabs>
                <w:tab w:val="left" w:pos="318"/>
              </w:tabs>
              <w:ind w:left="176" w:hanging="176"/>
              <w:contextualSpacing w:val="0"/>
              <w:jc w:val="center"/>
              <w:rPr>
                <w:rFonts w:ascii="Tahoma" w:hAnsi="Tahoma" w:cs="Tahoma"/>
              </w:rPr>
            </w:pPr>
            <w:r w:rsidRPr="004E6562">
              <w:rPr>
                <w:rFonts w:ascii="Tahoma" w:hAnsi="Tahoma" w:cs="Tahoma"/>
              </w:rPr>
              <w:t>ΤΙΜΗ ΣΤΟΧΟΣ</w:t>
            </w:r>
          </w:p>
        </w:tc>
      </w:tr>
      <w:tr w:rsidR="00BD1B91" w:rsidRPr="004E6562" w14:paraId="494E8EAC" w14:textId="77777777" w:rsidTr="002A05E4">
        <w:trPr>
          <w:trHeight w:val="381"/>
        </w:trPr>
        <w:tc>
          <w:tcPr>
            <w:tcW w:w="1702" w:type="dxa"/>
            <w:vMerge/>
            <w:vAlign w:val="center"/>
          </w:tcPr>
          <w:p w14:paraId="47D5D73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71AEE54C" w14:textId="77777777" w:rsidR="00BD1B91" w:rsidRPr="004E6562" w:rsidRDefault="00BD1B91" w:rsidP="00D64BCE">
            <w:pPr>
              <w:tabs>
                <w:tab w:val="left" w:pos="273"/>
              </w:tabs>
              <w:jc w:val="left"/>
              <w:rPr>
                <w:rFonts w:ascii="Tahoma" w:hAnsi="Tahoma" w:cs="Tahoma"/>
              </w:rPr>
            </w:pPr>
          </w:p>
        </w:tc>
        <w:tc>
          <w:tcPr>
            <w:tcW w:w="1559" w:type="dxa"/>
            <w:vMerge/>
            <w:shd w:val="clear" w:color="auto" w:fill="auto"/>
            <w:vAlign w:val="center"/>
          </w:tcPr>
          <w:p w14:paraId="5D9F7FE8" w14:textId="77777777" w:rsidR="00BD1B91" w:rsidRPr="004E6562" w:rsidRDefault="00BD1B91" w:rsidP="00D64BCE">
            <w:pPr>
              <w:tabs>
                <w:tab w:val="left" w:pos="273"/>
              </w:tabs>
              <w:jc w:val="left"/>
              <w:rPr>
                <w:rFonts w:ascii="Tahoma" w:hAnsi="Tahoma" w:cs="Tahoma"/>
              </w:rPr>
            </w:pPr>
          </w:p>
        </w:tc>
        <w:tc>
          <w:tcPr>
            <w:tcW w:w="2131" w:type="dxa"/>
            <w:vMerge/>
            <w:vAlign w:val="center"/>
          </w:tcPr>
          <w:p w14:paraId="4AFAC551" w14:textId="77777777" w:rsidR="00BD1B91" w:rsidRPr="004E6562" w:rsidRDefault="00BD1B91" w:rsidP="00D64BCE">
            <w:pPr>
              <w:tabs>
                <w:tab w:val="left" w:pos="273"/>
              </w:tabs>
              <w:jc w:val="left"/>
              <w:rPr>
                <w:rFonts w:ascii="Tahoma" w:hAnsi="Tahoma" w:cs="Tahoma"/>
              </w:rPr>
            </w:pPr>
          </w:p>
        </w:tc>
        <w:tc>
          <w:tcPr>
            <w:tcW w:w="988" w:type="dxa"/>
            <w:vAlign w:val="center"/>
          </w:tcPr>
          <w:p w14:paraId="11708CB2" w14:textId="77777777" w:rsidR="00BD1B91" w:rsidRPr="004E6562" w:rsidRDefault="00BD1B91" w:rsidP="00D64BCE">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25D23B18" w14:textId="77777777" w:rsidR="00BD1B91" w:rsidRPr="00665C7C" w:rsidRDefault="00BD1B91" w:rsidP="00D64BCE">
            <w:pPr>
              <w:tabs>
                <w:tab w:val="left" w:pos="273"/>
              </w:tabs>
              <w:jc w:val="left"/>
              <w:rPr>
                <w:rFonts w:ascii="Tahoma" w:hAnsi="Tahoma" w:cs="Tahoma"/>
              </w:rPr>
            </w:pPr>
            <w:r w:rsidRPr="00665C7C">
              <w:rPr>
                <w:rFonts w:ascii="Tahoma" w:hAnsi="Tahoma" w:cs="Tahoma"/>
              </w:rPr>
              <w:t>ΑΝΔΡΕΣ</w:t>
            </w:r>
          </w:p>
        </w:tc>
        <w:tc>
          <w:tcPr>
            <w:tcW w:w="997" w:type="dxa"/>
            <w:vAlign w:val="center"/>
          </w:tcPr>
          <w:p w14:paraId="0D31C490" w14:textId="77777777" w:rsidR="00BD1B91" w:rsidRPr="00665C7C" w:rsidRDefault="00BD1B91" w:rsidP="00D64BCE">
            <w:pPr>
              <w:tabs>
                <w:tab w:val="left" w:pos="273"/>
              </w:tabs>
              <w:jc w:val="left"/>
              <w:rPr>
                <w:rFonts w:ascii="Tahoma" w:hAnsi="Tahoma" w:cs="Tahoma"/>
              </w:rPr>
            </w:pPr>
            <w:r w:rsidRPr="00665C7C">
              <w:rPr>
                <w:rFonts w:ascii="Tahoma" w:hAnsi="Tahoma" w:cs="Tahoma"/>
              </w:rPr>
              <w:t>ΓΥΝΑΙΚΕΣ</w:t>
            </w:r>
          </w:p>
        </w:tc>
      </w:tr>
      <w:tr w:rsidR="005E3BBF" w:rsidRPr="004E6562" w14:paraId="3B854384" w14:textId="77777777" w:rsidTr="002A05E4">
        <w:trPr>
          <w:trHeight w:val="381"/>
        </w:trPr>
        <w:tc>
          <w:tcPr>
            <w:tcW w:w="1702" w:type="dxa"/>
            <w:vAlign w:val="center"/>
          </w:tcPr>
          <w:p w14:paraId="65C42576"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30DE1CE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540869A4" w14:textId="77777777" w:rsidR="005E3BBF" w:rsidRPr="004E6562" w:rsidRDefault="005E3BBF" w:rsidP="00D64BCE">
            <w:pPr>
              <w:tabs>
                <w:tab w:val="left" w:pos="273"/>
              </w:tabs>
              <w:jc w:val="left"/>
              <w:rPr>
                <w:rFonts w:ascii="Tahoma" w:hAnsi="Tahoma" w:cs="Tahoma"/>
              </w:rPr>
            </w:pPr>
          </w:p>
        </w:tc>
        <w:tc>
          <w:tcPr>
            <w:tcW w:w="2131" w:type="dxa"/>
            <w:vAlign w:val="center"/>
          </w:tcPr>
          <w:p w14:paraId="61C9A599" w14:textId="77777777" w:rsidR="005E3BBF" w:rsidRPr="004E6562" w:rsidRDefault="005E3BBF" w:rsidP="00D64BCE">
            <w:pPr>
              <w:tabs>
                <w:tab w:val="left" w:pos="273"/>
              </w:tabs>
              <w:jc w:val="left"/>
              <w:rPr>
                <w:rFonts w:ascii="Tahoma" w:hAnsi="Tahoma" w:cs="Tahoma"/>
              </w:rPr>
            </w:pPr>
          </w:p>
        </w:tc>
        <w:tc>
          <w:tcPr>
            <w:tcW w:w="988" w:type="dxa"/>
            <w:vAlign w:val="center"/>
          </w:tcPr>
          <w:p w14:paraId="0FE2C370" w14:textId="77777777" w:rsidR="005E3BBF" w:rsidRPr="004E6562" w:rsidRDefault="005E3BBF" w:rsidP="00D64BCE">
            <w:pPr>
              <w:tabs>
                <w:tab w:val="left" w:pos="273"/>
              </w:tabs>
              <w:jc w:val="left"/>
              <w:rPr>
                <w:rFonts w:ascii="Tahoma" w:hAnsi="Tahoma" w:cs="Tahoma"/>
              </w:rPr>
            </w:pPr>
          </w:p>
        </w:tc>
        <w:tc>
          <w:tcPr>
            <w:tcW w:w="850" w:type="dxa"/>
            <w:vAlign w:val="center"/>
          </w:tcPr>
          <w:p w14:paraId="097065E6" w14:textId="77777777" w:rsidR="005E3BBF" w:rsidRPr="004E6562" w:rsidRDefault="005E3BBF" w:rsidP="00D64BCE">
            <w:pPr>
              <w:tabs>
                <w:tab w:val="left" w:pos="273"/>
              </w:tabs>
              <w:jc w:val="left"/>
              <w:rPr>
                <w:rFonts w:ascii="Tahoma" w:hAnsi="Tahoma" w:cs="Tahoma"/>
              </w:rPr>
            </w:pPr>
          </w:p>
        </w:tc>
        <w:tc>
          <w:tcPr>
            <w:tcW w:w="997" w:type="dxa"/>
            <w:vAlign w:val="center"/>
          </w:tcPr>
          <w:p w14:paraId="3801E399" w14:textId="77777777" w:rsidR="005E3BBF" w:rsidRPr="004E6562" w:rsidRDefault="005E3BBF" w:rsidP="00D64BCE">
            <w:pPr>
              <w:tabs>
                <w:tab w:val="left" w:pos="273"/>
              </w:tabs>
              <w:jc w:val="left"/>
              <w:rPr>
                <w:rFonts w:ascii="Tahoma" w:hAnsi="Tahoma" w:cs="Tahoma"/>
              </w:rPr>
            </w:pPr>
          </w:p>
        </w:tc>
      </w:tr>
      <w:tr w:rsidR="005E3BBF" w:rsidRPr="004E6562" w14:paraId="0336174A" w14:textId="77777777" w:rsidTr="002A05E4">
        <w:trPr>
          <w:trHeight w:val="381"/>
        </w:trPr>
        <w:tc>
          <w:tcPr>
            <w:tcW w:w="1702" w:type="dxa"/>
            <w:vAlign w:val="center"/>
          </w:tcPr>
          <w:p w14:paraId="027BFE1E" w14:textId="77777777" w:rsidR="005E3BBF" w:rsidRPr="004E6562" w:rsidRDefault="005E3BBF" w:rsidP="00D64BCE">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69D06C3C" w14:textId="77777777" w:rsidR="005E3BBF" w:rsidRPr="004E6562" w:rsidRDefault="005E3BBF" w:rsidP="00D64BCE">
            <w:pPr>
              <w:tabs>
                <w:tab w:val="left" w:pos="273"/>
              </w:tabs>
              <w:jc w:val="left"/>
              <w:rPr>
                <w:rFonts w:ascii="Tahoma" w:hAnsi="Tahoma" w:cs="Tahoma"/>
              </w:rPr>
            </w:pPr>
          </w:p>
        </w:tc>
        <w:tc>
          <w:tcPr>
            <w:tcW w:w="1559" w:type="dxa"/>
            <w:shd w:val="clear" w:color="auto" w:fill="auto"/>
            <w:vAlign w:val="center"/>
          </w:tcPr>
          <w:p w14:paraId="7BD5217F" w14:textId="77777777" w:rsidR="005E3BBF" w:rsidRPr="004E6562" w:rsidRDefault="005E3BBF" w:rsidP="00D64BCE">
            <w:pPr>
              <w:tabs>
                <w:tab w:val="left" w:pos="273"/>
              </w:tabs>
              <w:jc w:val="left"/>
              <w:rPr>
                <w:rFonts w:ascii="Tahoma" w:hAnsi="Tahoma" w:cs="Tahoma"/>
              </w:rPr>
            </w:pPr>
          </w:p>
        </w:tc>
        <w:tc>
          <w:tcPr>
            <w:tcW w:w="2131" w:type="dxa"/>
            <w:vAlign w:val="center"/>
          </w:tcPr>
          <w:p w14:paraId="3A7304F7" w14:textId="77777777" w:rsidR="005E3BBF" w:rsidRPr="004E6562" w:rsidRDefault="005E3BBF" w:rsidP="00D64BCE">
            <w:pPr>
              <w:tabs>
                <w:tab w:val="left" w:pos="273"/>
              </w:tabs>
              <w:jc w:val="left"/>
              <w:rPr>
                <w:rFonts w:ascii="Tahoma" w:hAnsi="Tahoma" w:cs="Tahoma"/>
              </w:rPr>
            </w:pPr>
          </w:p>
        </w:tc>
        <w:tc>
          <w:tcPr>
            <w:tcW w:w="988" w:type="dxa"/>
            <w:vAlign w:val="center"/>
          </w:tcPr>
          <w:p w14:paraId="69924D12" w14:textId="77777777" w:rsidR="005E3BBF" w:rsidRPr="004E6562" w:rsidRDefault="005E3BBF" w:rsidP="00D64BCE">
            <w:pPr>
              <w:tabs>
                <w:tab w:val="left" w:pos="273"/>
              </w:tabs>
              <w:jc w:val="left"/>
              <w:rPr>
                <w:rFonts w:ascii="Tahoma" w:hAnsi="Tahoma" w:cs="Tahoma"/>
              </w:rPr>
            </w:pPr>
          </w:p>
        </w:tc>
        <w:tc>
          <w:tcPr>
            <w:tcW w:w="850" w:type="dxa"/>
            <w:vAlign w:val="center"/>
          </w:tcPr>
          <w:p w14:paraId="2CA3A779" w14:textId="77777777" w:rsidR="005E3BBF" w:rsidRPr="004E6562" w:rsidRDefault="005E3BBF" w:rsidP="00D64BCE">
            <w:pPr>
              <w:tabs>
                <w:tab w:val="left" w:pos="273"/>
              </w:tabs>
              <w:jc w:val="left"/>
              <w:rPr>
                <w:rFonts w:ascii="Tahoma" w:hAnsi="Tahoma" w:cs="Tahoma"/>
              </w:rPr>
            </w:pPr>
          </w:p>
        </w:tc>
        <w:tc>
          <w:tcPr>
            <w:tcW w:w="997" w:type="dxa"/>
            <w:vAlign w:val="center"/>
          </w:tcPr>
          <w:p w14:paraId="1D5C9112" w14:textId="77777777" w:rsidR="005E3BBF" w:rsidRPr="004E6562" w:rsidRDefault="005E3BBF" w:rsidP="00D64BCE">
            <w:pPr>
              <w:tabs>
                <w:tab w:val="left" w:pos="273"/>
              </w:tabs>
              <w:jc w:val="left"/>
              <w:rPr>
                <w:rFonts w:ascii="Tahoma" w:hAnsi="Tahoma" w:cs="Tahoma"/>
              </w:rPr>
            </w:pPr>
          </w:p>
        </w:tc>
      </w:tr>
    </w:tbl>
    <w:p w14:paraId="4D282AC1" w14:textId="77777777" w:rsidR="00B94662" w:rsidRPr="004E6562" w:rsidRDefault="00B94662" w:rsidP="00D64BCE">
      <w:pPr>
        <w:spacing w:before="0" w:beforeAutospacing="0"/>
        <w:ind w:firstLine="720"/>
        <w:jc w:val="left"/>
        <w:rPr>
          <w:rFonts w:ascii="Tahoma" w:hAnsi="Tahoma" w:cs="Tahoma"/>
          <w:b/>
        </w:rPr>
      </w:pPr>
      <w:r w:rsidRPr="004E6562">
        <w:rPr>
          <w:rFonts w:ascii="Tahoma" w:hAnsi="Tahoma" w:cs="Tahoma"/>
          <w:b/>
        </w:rPr>
        <w:t>(+)</w:t>
      </w:r>
    </w:p>
    <w:p w14:paraId="18FD02CA" w14:textId="77777777" w:rsidR="00CB3337" w:rsidRPr="00CB3337" w:rsidRDefault="00CB3337" w:rsidP="00D64BCE">
      <w:pPr>
        <w:spacing w:before="0" w:beforeAutospacing="0"/>
        <w:ind w:firstLine="720"/>
        <w:jc w:val="left"/>
        <w:rPr>
          <w:rFonts w:ascii="Tahoma" w:hAnsi="Tahoma" w:cs="Tahoma"/>
          <w:b/>
          <w:lang w:val="en-US"/>
        </w:rPr>
      </w:pPr>
    </w:p>
    <w:tbl>
      <w:tblPr>
        <w:tblStyle w:val="a3"/>
        <w:tblW w:w="9781" w:type="dxa"/>
        <w:tblInd w:w="-147"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702"/>
        <w:gridCol w:w="1559"/>
        <w:gridCol w:w="1559"/>
        <w:gridCol w:w="2126"/>
        <w:gridCol w:w="993"/>
        <w:gridCol w:w="850"/>
        <w:gridCol w:w="992"/>
      </w:tblGrid>
      <w:tr w:rsidR="002A7F04" w:rsidRPr="004E6562" w14:paraId="40E2DD4B" w14:textId="77777777" w:rsidTr="00D64BCE">
        <w:trPr>
          <w:trHeight w:val="354"/>
        </w:trPr>
        <w:tc>
          <w:tcPr>
            <w:tcW w:w="9781" w:type="dxa"/>
            <w:gridSpan w:val="7"/>
            <w:shd w:val="clear" w:color="auto" w:fill="F2F2F2" w:themeFill="background1" w:themeFillShade="F2"/>
            <w:vAlign w:val="center"/>
          </w:tcPr>
          <w:p w14:paraId="3D60AD3D" w14:textId="77777777" w:rsidR="002A7F04" w:rsidRPr="004E6562" w:rsidRDefault="00665C7C" w:rsidP="00D64BCE">
            <w:pPr>
              <w:jc w:val="center"/>
              <w:rPr>
                <w:rFonts w:ascii="Tahoma" w:hAnsi="Tahoma" w:cs="Tahoma"/>
                <w:b/>
              </w:rPr>
            </w:pPr>
            <w:r>
              <w:rPr>
                <w:rFonts w:ascii="Tahoma" w:hAnsi="Tahoma" w:cs="Tahoma"/>
                <w:b/>
              </w:rPr>
              <w:t>ΔΕΙΚΤΕΣ ΑΠΟΤΕΛΕΣΜΑΤ</w:t>
            </w:r>
            <w:r w:rsidR="0015607B">
              <w:rPr>
                <w:rFonts w:ascii="Tahoma" w:hAnsi="Tahoma" w:cs="Tahoma"/>
                <w:b/>
              </w:rPr>
              <w:t>ΩΝ</w:t>
            </w:r>
          </w:p>
        </w:tc>
      </w:tr>
      <w:tr w:rsidR="002A7F04" w:rsidRPr="004E6562" w14:paraId="68CEF425" w14:textId="77777777" w:rsidTr="00D64BCE">
        <w:trPr>
          <w:trHeight w:val="354"/>
        </w:trPr>
        <w:tc>
          <w:tcPr>
            <w:tcW w:w="1702" w:type="dxa"/>
            <w:vAlign w:val="center"/>
          </w:tcPr>
          <w:p w14:paraId="5A5061CF" w14:textId="77777777" w:rsidR="002A7F04" w:rsidRPr="00945214" w:rsidRDefault="002A7F04" w:rsidP="00644B50">
            <w:pPr>
              <w:pStyle w:val="a7"/>
              <w:numPr>
                <w:ilvl w:val="0"/>
                <w:numId w:val="8"/>
              </w:numPr>
              <w:ind w:left="317" w:right="-120" w:hanging="317"/>
              <w:contextualSpacing w:val="0"/>
              <w:jc w:val="left"/>
              <w:rPr>
                <w:rFonts w:ascii="Tahoma" w:hAnsi="Tahoma" w:cs="Tahoma"/>
              </w:rPr>
            </w:pPr>
            <w:r w:rsidRPr="00945214">
              <w:rPr>
                <w:rFonts w:ascii="Tahoma" w:hAnsi="Tahoma" w:cs="Tahoma"/>
              </w:rPr>
              <w:t>ΠΡΟΓΡΑΜΜΑ</w:t>
            </w:r>
          </w:p>
        </w:tc>
        <w:tc>
          <w:tcPr>
            <w:tcW w:w="3118" w:type="dxa"/>
            <w:gridSpan w:val="2"/>
            <w:vAlign w:val="center"/>
          </w:tcPr>
          <w:p w14:paraId="58C51AB0"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ΠΡΟΤΕΡΑΙΟΤΗΤΑ</w:t>
            </w:r>
          </w:p>
        </w:tc>
        <w:tc>
          <w:tcPr>
            <w:tcW w:w="2126" w:type="dxa"/>
            <w:vAlign w:val="center"/>
          </w:tcPr>
          <w:p w14:paraId="1C9DBFA3" w14:textId="77777777" w:rsidR="002A7F04" w:rsidRPr="00945214" w:rsidRDefault="002A7F04" w:rsidP="00644B50">
            <w:pPr>
              <w:pStyle w:val="a7"/>
              <w:numPr>
                <w:ilvl w:val="0"/>
                <w:numId w:val="8"/>
              </w:numPr>
              <w:contextualSpacing w:val="0"/>
              <w:jc w:val="left"/>
              <w:rPr>
                <w:rFonts w:ascii="Tahoma" w:hAnsi="Tahoma" w:cs="Tahoma"/>
              </w:rPr>
            </w:pPr>
            <w:r w:rsidRPr="00945214">
              <w:rPr>
                <w:rFonts w:ascii="Tahoma" w:hAnsi="Tahoma" w:cs="Tahoma"/>
              </w:rPr>
              <w:t>ΤΑΜΕΙΟ</w:t>
            </w:r>
          </w:p>
        </w:tc>
        <w:tc>
          <w:tcPr>
            <w:tcW w:w="2835" w:type="dxa"/>
            <w:gridSpan w:val="3"/>
            <w:vAlign w:val="center"/>
          </w:tcPr>
          <w:p w14:paraId="6ACD80B1" w14:textId="77777777" w:rsidR="002A7F04" w:rsidRPr="00945214" w:rsidRDefault="002A7F04" w:rsidP="00644B50">
            <w:pPr>
              <w:pStyle w:val="a7"/>
              <w:numPr>
                <w:ilvl w:val="0"/>
                <w:numId w:val="8"/>
              </w:numPr>
              <w:ind w:left="318" w:hanging="318"/>
              <w:contextualSpacing w:val="0"/>
              <w:jc w:val="left"/>
              <w:rPr>
                <w:rFonts w:ascii="Tahoma" w:hAnsi="Tahoma" w:cs="Tahoma"/>
              </w:rPr>
            </w:pPr>
            <w:r w:rsidRPr="00945214">
              <w:rPr>
                <w:rFonts w:ascii="Tahoma" w:hAnsi="Tahoma" w:cs="Tahoma"/>
              </w:rPr>
              <w:t>ΕΙΔΙΚΟΣ ΣΤΟΧΟΣ</w:t>
            </w:r>
          </w:p>
        </w:tc>
      </w:tr>
      <w:tr w:rsidR="002A7F04" w:rsidRPr="004E6562" w14:paraId="5DDD5D17" w14:textId="77777777" w:rsidTr="00486832">
        <w:trPr>
          <w:trHeight w:val="275"/>
        </w:trPr>
        <w:tc>
          <w:tcPr>
            <w:tcW w:w="1702" w:type="dxa"/>
            <w:shd w:val="clear" w:color="auto" w:fill="auto"/>
          </w:tcPr>
          <w:p w14:paraId="6679145E" w14:textId="77777777" w:rsidR="002A05E4" w:rsidRPr="0015607B" w:rsidRDefault="002A05E4" w:rsidP="00D64BCE">
            <w:pPr>
              <w:jc w:val="left"/>
              <w:rPr>
                <w:rFonts w:ascii="Tahoma" w:hAnsi="Tahoma" w:cs="Tahoma"/>
              </w:rPr>
            </w:pPr>
          </w:p>
        </w:tc>
        <w:tc>
          <w:tcPr>
            <w:tcW w:w="3118" w:type="dxa"/>
            <w:gridSpan w:val="2"/>
            <w:shd w:val="clear" w:color="auto" w:fill="auto"/>
          </w:tcPr>
          <w:p w14:paraId="4E0F4DB0" w14:textId="77777777" w:rsidR="002A7F04" w:rsidRPr="004E6562" w:rsidRDefault="002A7F04" w:rsidP="00D64BCE">
            <w:pPr>
              <w:jc w:val="left"/>
              <w:rPr>
                <w:rFonts w:ascii="Tahoma" w:hAnsi="Tahoma" w:cs="Tahoma"/>
              </w:rPr>
            </w:pPr>
          </w:p>
        </w:tc>
        <w:tc>
          <w:tcPr>
            <w:tcW w:w="2126" w:type="dxa"/>
            <w:shd w:val="clear" w:color="auto" w:fill="auto"/>
          </w:tcPr>
          <w:p w14:paraId="11651E82" w14:textId="77777777" w:rsidR="002A7F04" w:rsidRDefault="002A7F04" w:rsidP="00D64BCE">
            <w:pPr>
              <w:jc w:val="left"/>
              <w:rPr>
                <w:rFonts w:ascii="Tahoma" w:hAnsi="Tahoma" w:cs="Tahoma"/>
                <w:lang w:val="en-US"/>
              </w:rPr>
            </w:pPr>
          </w:p>
          <w:p w14:paraId="3C243639" w14:textId="3A5CB3A9" w:rsidR="00751F15" w:rsidRPr="004E6562" w:rsidRDefault="00751F15" w:rsidP="00D64BCE">
            <w:pPr>
              <w:jc w:val="left"/>
              <w:rPr>
                <w:rFonts w:ascii="Tahoma" w:hAnsi="Tahoma" w:cs="Tahoma"/>
                <w:lang w:val="en-US"/>
              </w:rPr>
            </w:pPr>
          </w:p>
        </w:tc>
        <w:tc>
          <w:tcPr>
            <w:tcW w:w="2835" w:type="dxa"/>
            <w:gridSpan w:val="3"/>
            <w:shd w:val="clear" w:color="auto" w:fill="auto"/>
          </w:tcPr>
          <w:p w14:paraId="54410804" w14:textId="77777777" w:rsidR="002A7F04" w:rsidRPr="004E6562" w:rsidRDefault="002A7F04" w:rsidP="00D64BCE">
            <w:pPr>
              <w:jc w:val="left"/>
              <w:rPr>
                <w:rFonts w:ascii="Tahoma" w:hAnsi="Tahoma" w:cs="Tahoma"/>
                <w:lang w:val="en-US"/>
              </w:rPr>
            </w:pPr>
          </w:p>
        </w:tc>
      </w:tr>
      <w:tr w:rsidR="00945214" w:rsidRPr="004E6562" w14:paraId="0E3D05B7" w14:textId="77777777" w:rsidTr="002A05E4">
        <w:trPr>
          <w:trHeight w:val="381"/>
        </w:trPr>
        <w:tc>
          <w:tcPr>
            <w:tcW w:w="1702" w:type="dxa"/>
            <w:vMerge w:val="restart"/>
            <w:vAlign w:val="center"/>
          </w:tcPr>
          <w:p w14:paraId="10491AD1" w14:textId="77777777" w:rsidR="00945214" w:rsidRPr="004E6562" w:rsidRDefault="00945214" w:rsidP="00644B50">
            <w:pPr>
              <w:pStyle w:val="a7"/>
              <w:numPr>
                <w:ilvl w:val="0"/>
                <w:numId w:val="8"/>
              </w:numPr>
              <w:tabs>
                <w:tab w:val="left" w:pos="464"/>
              </w:tabs>
              <w:ind w:left="322" w:hanging="284"/>
              <w:contextualSpacing w:val="0"/>
              <w:jc w:val="left"/>
              <w:rPr>
                <w:rFonts w:ascii="Tahoma" w:hAnsi="Tahoma" w:cs="Tahoma"/>
              </w:rPr>
            </w:pPr>
            <w:r w:rsidRPr="004E6562">
              <w:rPr>
                <w:rFonts w:ascii="Tahoma" w:hAnsi="Tahoma" w:cs="Tahoma"/>
              </w:rPr>
              <w:t>ΚΩΔ</w:t>
            </w:r>
            <w:r w:rsidR="00D64BCE">
              <w:rPr>
                <w:rFonts w:ascii="Tahoma" w:hAnsi="Tahoma" w:cs="Tahoma"/>
              </w:rPr>
              <w:t>ΙΚΟΣ</w:t>
            </w:r>
            <w:r w:rsidRPr="004E6562">
              <w:rPr>
                <w:rFonts w:ascii="Tahoma" w:hAnsi="Tahoma" w:cs="Tahoma"/>
              </w:rPr>
              <w:t xml:space="preserve"> </w:t>
            </w:r>
          </w:p>
        </w:tc>
        <w:tc>
          <w:tcPr>
            <w:tcW w:w="1559" w:type="dxa"/>
            <w:vMerge w:val="restart"/>
            <w:vAlign w:val="center"/>
          </w:tcPr>
          <w:p w14:paraId="5F968723" w14:textId="77777777" w:rsidR="00945214" w:rsidRPr="004E6562" w:rsidRDefault="00945214" w:rsidP="00644B50">
            <w:pPr>
              <w:pStyle w:val="a7"/>
              <w:numPr>
                <w:ilvl w:val="0"/>
                <w:numId w:val="8"/>
              </w:numPr>
              <w:tabs>
                <w:tab w:val="left" w:pos="273"/>
              </w:tabs>
              <w:contextualSpacing w:val="0"/>
              <w:jc w:val="left"/>
              <w:rPr>
                <w:rFonts w:ascii="Tahoma" w:hAnsi="Tahoma" w:cs="Tahoma"/>
              </w:rPr>
            </w:pPr>
            <w:r w:rsidRPr="004E6562">
              <w:rPr>
                <w:rFonts w:ascii="Tahoma" w:hAnsi="Tahoma" w:cs="Tahoma"/>
              </w:rPr>
              <w:t>ΔΕΙΚΤΗΣ</w:t>
            </w:r>
          </w:p>
        </w:tc>
        <w:tc>
          <w:tcPr>
            <w:tcW w:w="1559" w:type="dxa"/>
            <w:vMerge w:val="restart"/>
            <w:vAlign w:val="center"/>
          </w:tcPr>
          <w:p w14:paraId="2CCB20EF" w14:textId="77777777" w:rsidR="00945214" w:rsidRPr="004E6562" w:rsidRDefault="00945214" w:rsidP="00644B50">
            <w:pPr>
              <w:pStyle w:val="a7"/>
              <w:numPr>
                <w:ilvl w:val="0"/>
                <w:numId w:val="8"/>
              </w:numPr>
              <w:tabs>
                <w:tab w:val="left" w:pos="456"/>
              </w:tabs>
              <w:contextualSpacing w:val="0"/>
              <w:jc w:val="left"/>
              <w:rPr>
                <w:rFonts w:ascii="Tahoma" w:hAnsi="Tahoma" w:cs="Tahoma"/>
              </w:rPr>
            </w:pPr>
            <w:r w:rsidRPr="004E6562">
              <w:rPr>
                <w:rFonts w:ascii="Tahoma" w:hAnsi="Tahoma" w:cs="Tahoma"/>
              </w:rPr>
              <w:t>ΜΟΝΑΔΑ ΜΕΤΡΗΣΗΣ</w:t>
            </w:r>
          </w:p>
        </w:tc>
        <w:tc>
          <w:tcPr>
            <w:tcW w:w="2126" w:type="dxa"/>
            <w:vMerge w:val="restart"/>
            <w:vAlign w:val="center"/>
          </w:tcPr>
          <w:p w14:paraId="07BB34CA" w14:textId="77777777" w:rsidR="002A05E4" w:rsidRDefault="00945214" w:rsidP="00644B50">
            <w:pPr>
              <w:pStyle w:val="a7"/>
              <w:numPr>
                <w:ilvl w:val="0"/>
                <w:numId w:val="8"/>
              </w:numPr>
              <w:tabs>
                <w:tab w:val="center" w:pos="176"/>
              </w:tabs>
              <w:ind w:right="-108"/>
              <w:contextualSpacing w:val="0"/>
              <w:jc w:val="left"/>
              <w:rPr>
                <w:rFonts w:ascii="Tahoma" w:hAnsi="Tahoma" w:cs="Tahoma"/>
              </w:rPr>
            </w:pPr>
            <w:r w:rsidRPr="004E6562">
              <w:rPr>
                <w:rFonts w:ascii="Tahoma" w:hAnsi="Tahoma" w:cs="Tahoma"/>
              </w:rPr>
              <w:t xml:space="preserve">ΚΑΤΗΓΟΡΙΑ ΠΕΡΙΦΕΡΕΙΑΣ </w:t>
            </w:r>
            <w:r w:rsidR="002A05E4">
              <w:rPr>
                <w:rFonts w:ascii="Tahoma" w:hAnsi="Tahoma" w:cs="Tahoma"/>
              </w:rPr>
              <w:t xml:space="preserve">    </w:t>
            </w:r>
          </w:p>
          <w:p w14:paraId="33E4D332" w14:textId="77777777" w:rsidR="00945214" w:rsidRPr="002A05E4" w:rsidRDefault="00945214" w:rsidP="00D64BCE">
            <w:pPr>
              <w:tabs>
                <w:tab w:val="center" w:pos="176"/>
              </w:tabs>
              <w:spacing w:before="0" w:beforeAutospacing="0"/>
              <w:ind w:left="357" w:right="-108"/>
              <w:jc w:val="left"/>
              <w:rPr>
                <w:rFonts w:ascii="Tahoma" w:hAnsi="Tahoma" w:cs="Tahoma"/>
              </w:rPr>
            </w:pPr>
            <w:r w:rsidRPr="002A05E4">
              <w:rPr>
                <w:rFonts w:ascii="Tahoma" w:hAnsi="Tahoma" w:cs="Tahoma"/>
                <w:i/>
              </w:rPr>
              <w:t>(για ΕΚΤ</w:t>
            </w:r>
            <w:r w:rsidR="0099276D" w:rsidRPr="002A05E4">
              <w:rPr>
                <w:rFonts w:ascii="Tahoma" w:hAnsi="Tahoma" w:cs="Tahoma"/>
                <w:i/>
              </w:rPr>
              <w:t>+</w:t>
            </w:r>
            <w:r w:rsidRPr="002A05E4">
              <w:rPr>
                <w:rFonts w:ascii="Tahoma" w:hAnsi="Tahoma" w:cs="Tahoma"/>
                <w:i/>
              </w:rPr>
              <w:t>, ΕΤΠΑ)</w:t>
            </w:r>
          </w:p>
        </w:tc>
        <w:tc>
          <w:tcPr>
            <w:tcW w:w="2835" w:type="dxa"/>
            <w:gridSpan w:val="3"/>
            <w:vAlign w:val="center"/>
          </w:tcPr>
          <w:p w14:paraId="6C86E646" w14:textId="77777777" w:rsidR="00945214" w:rsidRPr="004E6562" w:rsidRDefault="00945214" w:rsidP="00644B50">
            <w:pPr>
              <w:pStyle w:val="a7"/>
              <w:numPr>
                <w:ilvl w:val="0"/>
                <w:numId w:val="8"/>
              </w:numPr>
              <w:tabs>
                <w:tab w:val="left" w:pos="318"/>
              </w:tabs>
              <w:contextualSpacing w:val="0"/>
              <w:jc w:val="center"/>
              <w:rPr>
                <w:rFonts w:ascii="Tahoma" w:hAnsi="Tahoma" w:cs="Tahoma"/>
              </w:rPr>
            </w:pPr>
            <w:r w:rsidRPr="004E6562">
              <w:rPr>
                <w:rFonts w:ascii="Tahoma" w:hAnsi="Tahoma" w:cs="Tahoma"/>
              </w:rPr>
              <w:t>ΤΙΜΗ ΣΤΟΧΟΣ</w:t>
            </w:r>
          </w:p>
        </w:tc>
      </w:tr>
      <w:tr w:rsidR="00945214" w:rsidRPr="004E6562" w14:paraId="08E6DB48" w14:textId="77777777" w:rsidTr="00D64BCE">
        <w:trPr>
          <w:trHeight w:val="334"/>
        </w:trPr>
        <w:tc>
          <w:tcPr>
            <w:tcW w:w="1702" w:type="dxa"/>
            <w:vMerge/>
            <w:vAlign w:val="center"/>
          </w:tcPr>
          <w:p w14:paraId="561101BD"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657C9BB4" w14:textId="77777777" w:rsidR="00945214" w:rsidRPr="004E6562" w:rsidRDefault="00945214" w:rsidP="00976554">
            <w:pPr>
              <w:tabs>
                <w:tab w:val="left" w:pos="273"/>
              </w:tabs>
              <w:jc w:val="left"/>
              <w:rPr>
                <w:rFonts w:ascii="Tahoma" w:hAnsi="Tahoma" w:cs="Tahoma"/>
              </w:rPr>
            </w:pPr>
          </w:p>
        </w:tc>
        <w:tc>
          <w:tcPr>
            <w:tcW w:w="1559" w:type="dxa"/>
            <w:vMerge/>
            <w:shd w:val="clear" w:color="auto" w:fill="auto"/>
            <w:vAlign w:val="center"/>
          </w:tcPr>
          <w:p w14:paraId="786E45BE" w14:textId="77777777" w:rsidR="00945214" w:rsidRPr="004E6562" w:rsidRDefault="00945214" w:rsidP="00976554">
            <w:pPr>
              <w:tabs>
                <w:tab w:val="left" w:pos="273"/>
              </w:tabs>
              <w:jc w:val="left"/>
              <w:rPr>
                <w:rFonts w:ascii="Tahoma" w:hAnsi="Tahoma" w:cs="Tahoma"/>
              </w:rPr>
            </w:pPr>
          </w:p>
        </w:tc>
        <w:tc>
          <w:tcPr>
            <w:tcW w:w="2126" w:type="dxa"/>
            <w:vMerge/>
            <w:vAlign w:val="center"/>
          </w:tcPr>
          <w:p w14:paraId="397685CE" w14:textId="77777777" w:rsidR="00945214" w:rsidRPr="004E6562" w:rsidRDefault="00945214" w:rsidP="00976554">
            <w:pPr>
              <w:tabs>
                <w:tab w:val="left" w:pos="273"/>
              </w:tabs>
              <w:jc w:val="left"/>
              <w:rPr>
                <w:rFonts w:ascii="Tahoma" w:hAnsi="Tahoma" w:cs="Tahoma"/>
              </w:rPr>
            </w:pPr>
          </w:p>
        </w:tc>
        <w:tc>
          <w:tcPr>
            <w:tcW w:w="993" w:type="dxa"/>
            <w:vAlign w:val="center"/>
          </w:tcPr>
          <w:p w14:paraId="12F80C60" w14:textId="77777777" w:rsidR="00945214" w:rsidRPr="004E6562" w:rsidRDefault="00945214" w:rsidP="00976554">
            <w:pPr>
              <w:tabs>
                <w:tab w:val="left" w:pos="273"/>
              </w:tabs>
              <w:jc w:val="left"/>
              <w:rPr>
                <w:rFonts w:ascii="Tahoma" w:hAnsi="Tahoma" w:cs="Tahoma"/>
              </w:rPr>
            </w:pPr>
            <w:r w:rsidRPr="004E6562">
              <w:rPr>
                <w:rFonts w:ascii="Tahoma" w:hAnsi="Tahoma" w:cs="Tahoma"/>
              </w:rPr>
              <w:t>ΣΥΝΟΛΟ</w:t>
            </w:r>
          </w:p>
        </w:tc>
        <w:tc>
          <w:tcPr>
            <w:tcW w:w="850" w:type="dxa"/>
            <w:vAlign w:val="center"/>
          </w:tcPr>
          <w:p w14:paraId="50FF7EDD" w14:textId="77777777" w:rsidR="00945214" w:rsidRPr="004E6562" w:rsidRDefault="00945214" w:rsidP="00976554">
            <w:pPr>
              <w:tabs>
                <w:tab w:val="left" w:pos="273"/>
              </w:tabs>
              <w:jc w:val="left"/>
              <w:rPr>
                <w:rFonts w:ascii="Tahoma" w:hAnsi="Tahoma" w:cs="Tahoma"/>
              </w:rPr>
            </w:pPr>
            <w:r w:rsidRPr="004E6562">
              <w:rPr>
                <w:rFonts w:ascii="Tahoma" w:hAnsi="Tahoma" w:cs="Tahoma"/>
              </w:rPr>
              <w:t>ΑΝΔΡΕΣ</w:t>
            </w:r>
          </w:p>
        </w:tc>
        <w:tc>
          <w:tcPr>
            <w:tcW w:w="992" w:type="dxa"/>
            <w:vAlign w:val="center"/>
          </w:tcPr>
          <w:p w14:paraId="74B2C2C4" w14:textId="77777777" w:rsidR="00945214" w:rsidRPr="004E6562" w:rsidRDefault="00945214" w:rsidP="00976554">
            <w:pPr>
              <w:tabs>
                <w:tab w:val="left" w:pos="273"/>
              </w:tabs>
              <w:jc w:val="left"/>
              <w:rPr>
                <w:rFonts w:ascii="Tahoma" w:hAnsi="Tahoma" w:cs="Tahoma"/>
              </w:rPr>
            </w:pPr>
            <w:r w:rsidRPr="004E6562">
              <w:rPr>
                <w:rFonts w:ascii="Tahoma" w:hAnsi="Tahoma" w:cs="Tahoma"/>
              </w:rPr>
              <w:t>ΓΥΝΑΙΚΕΣ</w:t>
            </w:r>
          </w:p>
        </w:tc>
      </w:tr>
      <w:tr w:rsidR="00945214" w:rsidRPr="004E6562" w14:paraId="5CE3AFDA" w14:textId="77777777" w:rsidTr="002A05E4">
        <w:trPr>
          <w:trHeight w:val="381"/>
        </w:trPr>
        <w:tc>
          <w:tcPr>
            <w:tcW w:w="1702" w:type="dxa"/>
            <w:vAlign w:val="center"/>
          </w:tcPr>
          <w:p w14:paraId="1B771939"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430F5ECC"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FB48FB3" w14:textId="77777777" w:rsidR="00945214" w:rsidRPr="004E6562" w:rsidRDefault="00945214" w:rsidP="00976554">
            <w:pPr>
              <w:tabs>
                <w:tab w:val="left" w:pos="273"/>
              </w:tabs>
              <w:jc w:val="left"/>
              <w:rPr>
                <w:rFonts w:ascii="Tahoma" w:hAnsi="Tahoma" w:cs="Tahoma"/>
              </w:rPr>
            </w:pPr>
          </w:p>
        </w:tc>
        <w:tc>
          <w:tcPr>
            <w:tcW w:w="2126" w:type="dxa"/>
            <w:vAlign w:val="center"/>
          </w:tcPr>
          <w:p w14:paraId="0CF9ACD5" w14:textId="77777777" w:rsidR="00945214" w:rsidRPr="004E6562" w:rsidRDefault="00945214" w:rsidP="00976554">
            <w:pPr>
              <w:tabs>
                <w:tab w:val="left" w:pos="273"/>
              </w:tabs>
              <w:jc w:val="left"/>
              <w:rPr>
                <w:rFonts w:ascii="Tahoma" w:hAnsi="Tahoma" w:cs="Tahoma"/>
              </w:rPr>
            </w:pPr>
          </w:p>
        </w:tc>
        <w:tc>
          <w:tcPr>
            <w:tcW w:w="993" w:type="dxa"/>
            <w:vAlign w:val="center"/>
          </w:tcPr>
          <w:p w14:paraId="616822F2" w14:textId="77777777" w:rsidR="00945214" w:rsidRPr="004E6562" w:rsidRDefault="00945214" w:rsidP="00976554">
            <w:pPr>
              <w:tabs>
                <w:tab w:val="left" w:pos="273"/>
              </w:tabs>
              <w:jc w:val="left"/>
              <w:rPr>
                <w:rFonts w:ascii="Tahoma" w:hAnsi="Tahoma" w:cs="Tahoma"/>
              </w:rPr>
            </w:pPr>
          </w:p>
        </w:tc>
        <w:tc>
          <w:tcPr>
            <w:tcW w:w="850" w:type="dxa"/>
            <w:vAlign w:val="center"/>
          </w:tcPr>
          <w:p w14:paraId="73118743" w14:textId="77777777" w:rsidR="00945214" w:rsidRPr="004E6562" w:rsidRDefault="00945214" w:rsidP="00976554">
            <w:pPr>
              <w:tabs>
                <w:tab w:val="left" w:pos="273"/>
              </w:tabs>
              <w:jc w:val="left"/>
              <w:rPr>
                <w:rFonts w:ascii="Tahoma" w:hAnsi="Tahoma" w:cs="Tahoma"/>
              </w:rPr>
            </w:pPr>
          </w:p>
        </w:tc>
        <w:tc>
          <w:tcPr>
            <w:tcW w:w="992" w:type="dxa"/>
            <w:vAlign w:val="center"/>
          </w:tcPr>
          <w:p w14:paraId="027EFE05" w14:textId="77777777" w:rsidR="00945214" w:rsidRPr="004E6562" w:rsidRDefault="00945214" w:rsidP="00976554">
            <w:pPr>
              <w:tabs>
                <w:tab w:val="left" w:pos="273"/>
              </w:tabs>
              <w:jc w:val="left"/>
              <w:rPr>
                <w:rFonts w:ascii="Tahoma" w:hAnsi="Tahoma" w:cs="Tahoma"/>
              </w:rPr>
            </w:pPr>
          </w:p>
        </w:tc>
      </w:tr>
      <w:tr w:rsidR="00945214" w:rsidRPr="004E6562" w14:paraId="19D5E97D" w14:textId="77777777" w:rsidTr="002A05E4">
        <w:trPr>
          <w:trHeight w:val="381"/>
        </w:trPr>
        <w:tc>
          <w:tcPr>
            <w:tcW w:w="1702" w:type="dxa"/>
            <w:vAlign w:val="center"/>
          </w:tcPr>
          <w:p w14:paraId="25DE1438" w14:textId="77777777" w:rsidR="00945214" w:rsidRPr="004E6562" w:rsidRDefault="00945214" w:rsidP="00976554">
            <w:pPr>
              <w:tabs>
                <w:tab w:val="left" w:pos="273"/>
              </w:tabs>
              <w:jc w:val="left"/>
              <w:rPr>
                <w:rFonts w:ascii="Tahoma" w:hAnsi="Tahoma" w:cs="Tahoma"/>
              </w:rPr>
            </w:pPr>
            <w:r w:rsidRPr="004E6562">
              <w:rPr>
                <w:rFonts w:ascii="Tahoma" w:hAnsi="Tahoma" w:cs="Tahoma"/>
              </w:rPr>
              <w:t>……</w:t>
            </w:r>
          </w:p>
        </w:tc>
        <w:tc>
          <w:tcPr>
            <w:tcW w:w="1559" w:type="dxa"/>
            <w:shd w:val="clear" w:color="auto" w:fill="auto"/>
            <w:vAlign w:val="center"/>
          </w:tcPr>
          <w:p w14:paraId="53BA608A" w14:textId="77777777" w:rsidR="00945214" w:rsidRPr="004E6562" w:rsidRDefault="00945214" w:rsidP="00976554">
            <w:pPr>
              <w:tabs>
                <w:tab w:val="left" w:pos="273"/>
              </w:tabs>
              <w:jc w:val="left"/>
              <w:rPr>
                <w:rFonts w:ascii="Tahoma" w:hAnsi="Tahoma" w:cs="Tahoma"/>
              </w:rPr>
            </w:pPr>
          </w:p>
        </w:tc>
        <w:tc>
          <w:tcPr>
            <w:tcW w:w="1559" w:type="dxa"/>
            <w:shd w:val="clear" w:color="auto" w:fill="auto"/>
            <w:vAlign w:val="center"/>
          </w:tcPr>
          <w:p w14:paraId="301670D1" w14:textId="77777777" w:rsidR="00945214" w:rsidRPr="004E6562" w:rsidRDefault="00945214" w:rsidP="00976554">
            <w:pPr>
              <w:tabs>
                <w:tab w:val="left" w:pos="273"/>
              </w:tabs>
              <w:jc w:val="left"/>
              <w:rPr>
                <w:rFonts w:ascii="Tahoma" w:hAnsi="Tahoma" w:cs="Tahoma"/>
              </w:rPr>
            </w:pPr>
          </w:p>
        </w:tc>
        <w:tc>
          <w:tcPr>
            <w:tcW w:w="2126" w:type="dxa"/>
            <w:vAlign w:val="center"/>
          </w:tcPr>
          <w:p w14:paraId="67F2BDDE" w14:textId="77777777" w:rsidR="00945214" w:rsidRPr="004E6562" w:rsidRDefault="00945214" w:rsidP="00976554">
            <w:pPr>
              <w:tabs>
                <w:tab w:val="left" w:pos="273"/>
              </w:tabs>
              <w:jc w:val="left"/>
              <w:rPr>
                <w:rFonts w:ascii="Tahoma" w:hAnsi="Tahoma" w:cs="Tahoma"/>
              </w:rPr>
            </w:pPr>
          </w:p>
        </w:tc>
        <w:tc>
          <w:tcPr>
            <w:tcW w:w="993" w:type="dxa"/>
            <w:vAlign w:val="center"/>
          </w:tcPr>
          <w:p w14:paraId="666AD379" w14:textId="77777777" w:rsidR="00945214" w:rsidRPr="004E6562" w:rsidRDefault="00945214" w:rsidP="00976554">
            <w:pPr>
              <w:tabs>
                <w:tab w:val="left" w:pos="273"/>
              </w:tabs>
              <w:jc w:val="left"/>
              <w:rPr>
                <w:rFonts w:ascii="Tahoma" w:hAnsi="Tahoma" w:cs="Tahoma"/>
              </w:rPr>
            </w:pPr>
          </w:p>
        </w:tc>
        <w:tc>
          <w:tcPr>
            <w:tcW w:w="850" w:type="dxa"/>
            <w:vAlign w:val="center"/>
          </w:tcPr>
          <w:p w14:paraId="2B3FC364" w14:textId="77777777" w:rsidR="00945214" w:rsidRPr="004E6562" w:rsidRDefault="00945214" w:rsidP="00976554">
            <w:pPr>
              <w:tabs>
                <w:tab w:val="left" w:pos="273"/>
              </w:tabs>
              <w:jc w:val="left"/>
              <w:rPr>
                <w:rFonts w:ascii="Tahoma" w:hAnsi="Tahoma" w:cs="Tahoma"/>
              </w:rPr>
            </w:pPr>
          </w:p>
        </w:tc>
        <w:tc>
          <w:tcPr>
            <w:tcW w:w="992" w:type="dxa"/>
            <w:vAlign w:val="center"/>
          </w:tcPr>
          <w:p w14:paraId="4837A586" w14:textId="77777777" w:rsidR="00945214" w:rsidRPr="004E6562" w:rsidRDefault="00945214" w:rsidP="00976554">
            <w:pPr>
              <w:tabs>
                <w:tab w:val="left" w:pos="273"/>
              </w:tabs>
              <w:jc w:val="left"/>
              <w:rPr>
                <w:rFonts w:ascii="Tahoma" w:hAnsi="Tahoma" w:cs="Tahoma"/>
              </w:rPr>
            </w:pPr>
          </w:p>
        </w:tc>
      </w:tr>
    </w:tbl>
    <w:p w14:paraId="3E6B11CA" w14:textId="77777777" w:rsidR="00B94662" w:rsidRPr="004E6562" w:rsidRDefault="00B94662" w:rsidP="00976554">
      <w:pPr>
        <w:spacing w:before="0" w:beforeAutospacing="0"/>
        <w:ind w:firstLine="720"/>
        <w:jc w:val="left"/>
        <w:rPr>
          <w:rFonts w:ascii="Tahoma" w:hAnsi="Tahoma" w:cs="Tahoma"/>
          <w:b/>
        </w:rPr>
      </w:pPr>
      <w:r w:rsidRPr="004E6562">
        <w:rPr>
          <w:rFonts w:ascii="Tahoma" w:hAnsi="Tahoma" w:cs="Tahoma"/>
          <w:b/>
        </w:rPr>
        <w:t>(+)</w:t>
      </w:r>
    </w:p>
    <w:p w14:paraId="2C9640C2" w14:textId="77777777" w:rsidR="00B65498" w:rsidRDefault="00B65498" w:rsidP="00976554">
      <w:pPr>
        <w:spacing w:before="0" w:beforeAutospacing="0"/>
        <w:rPr>
          <w:rFonts w:ascii="Tahoma" w:hAnsi="Tahoma" w:cs="Tahoma"/>
        </w:rPr>
      </w:pPr>
    </w:p>
    <w:p w14:paraId="1B3F2C2B" w14:textId="77777777" w:rsidR="00A54AFD" w:rsidRDefault="00A54AFD" w:rsidP="00976554">
      <w:pPr>
        <w:spacing w:before="0" w:beforeAutospacing="0"/>
        <w:rPr>
          <w:rFonts w:ascii="Tahoma" w:hAnsi="Tahoma" w:cs="Tahoma"/>
        </w:rPr>
      </w:pPr>
    </w:p>
    <w:p w14:paraId="618E315B" w14:textId="77777777" w:rsidR="00A54AFD" w:rsidRDefault="00A54AFD" w:rsidP="00976554">
      <w:pPr>
        <w:spacing w:before="0" w:beforeAutospacing="0"/>
        <w:rPr>
          <w:rFonts w:ascii="Tahoma" w:hAnsi="Tahoma" w:cs="Tahoma"/>
        </w:rPr>
      </w:pPr>
    </w:p>
    <w:p w14:paraId="270851B1" w14:textId="77777777" w:rsidR="00D64BCE" w:rsidRDefault="00D64BCE" w:rsidP="00976554">
      <w:pPr>
        <w:spacing w:before="0" w:beforeAutospacing="0"/>
        <w:rPr>
          <w:rFonts w:ascii="Tahoma" w:hAnsi="Tahoma" w:cs="Tahoma"/>
        </w:rPr>
      </w:pPr>
    </w:p>
    <w:p w14:paraId="0532C0C8" w14:textId="77777777" w:rsidR="00D64BCE" w:rsidRDefault="00D64BCE" w:rsidP="00976554">
      <w:pPr>
        <w:spacing w:before="0" w:beforeAutospacing="0"/>
        <w:rPr>
          <w:rFonts w:ascii="Tahoma" w:hAnsi="Tahoma" w:cs="Tahoma"/>
        </w:rPr>
      </w:pPr>
    </w:p>
    <w:p w14:paraId="071A6518" w14:textId="77777777" w:rsidR="00486832" w:rsidRDefault="00486832" w:rsidP="00976554">
      <w:pPr>
        <w:spacing w:before="0" w:beforeAutospacing="0"/>
        <w:rPr>
          <w:rFonts w:ascii="Tahoma" w:hAnsi="Tahoma" w:cs="Tahoma"/>
        </w:rPr>
      </w:pPr>
    </w:p>
    <w:p w14:paraId="1AA4F22F" w14:textId="77777777" w:rsidR="00486832" w:rsidRDefault="00486832" w:rsidP="00976554">
      <w:pPr>
        <w:spacing w:before="0" w:beforeAutospacing="0"/>
        <w:rPr>
          <w:rFonts w:ascii="Tahoma" w:hAnsi="Tahoma" w:cs="Tahoma"/>
        </w:rPr>
      </w:pPr>
    </w:p>
    <w:p w14:paraId="44EBABD9" w14:textId="77777777" w:rsidR="00D64BCE" w:rsidRDefault="00D64BCE" w:rsidP="00976554">
      <w:pPr>
        <w:spacing w:before="0" w:beforeAutospacing="0"/>
        <w:rPr>
          <w:rFonts w:ascii="Tahoma" w:hAnsi="Tahoma" w:cs="Tahoma"/>
        </w:rPr>
      </w:pPr>
    </w:p>
    <w:p w14:paraId="202C7535" w14:textId="77777777" w:rsidR="00CB066B" w:rsidRDefault="00CB066B" w:rsidP="00976554">
      <w:pPr>
        <w:spacing w:before="0" w:beforeAutospacing="0"/>
        <w:rPr>
          <w:rFonts w:ascii="Tahoma" w:hAnsi="Tahoma" w:cs="Tahoma"/>
        </w:rPr>
      </w:pPr>
    </w:p>
    <w:tbl>
      <w:tblPr>
        <w:tblStyle w:val="a3"/>
        <w:tblW w:w="9634" w:type="dxa"/>
        <w:jc w:val="cente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897"/>
        <w:gridCol w:w="1627"/>
        <w:gridCol w:w="4110"/>
      </w:tblGrid>
      <w:tr w:rsidR="00B65498" w:rsidRPr="00A54AFD" w14:paraId="63CA7746"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4992FC5" w14:textId="77777777" w:rsidR="00B65498" w:rsidRPr="00A54AFD" w:rsidRDefault="00DD14CB" w:rsidP="00976554">
            <w:pPr>
              <w:ind w:left="1124" w:right="783"/>
              <w:jc w:val="center"/>
              <w:rPr>
                <w:rFonts w:ascii="Tahoma" w:hAnsi="Tahoma" w:cs="Tahoma"/>
                <w:b/>
              </w:rPr>
            </w:pPr>
            <w:r w:rsidRPr="00945214">
              <w:rPr>
                <w:rFonts w:ascii="Tahoma" w:hAnsi="Tahoma" w:cs="Tahoma"/>
                <w:b/>
              </w:rPr>
              <w:t>ΤΜΗΜΑΤΟΠΟΙΗΜΕΝΗ</w:t>
            </w:r>
            <w:r w:rsidRPr="00A54AFD">
              <w:rPr>
                <w:rFonts w:ascii="Tahoma" w:hAnsi="Tahoma" w:cs="Tahoma"/>
                <w:b/>
              </w:rPr>
              <w:t xml:space="preserve"> </w:t>
            </w:r>
            <w:r w:rsidR="00B65498" w:rsidRPr="00945214">
              <w:rPr>
                <w:rFonts w:ascii="Tahoma" w:hAnsi="Tahoma" w:cs="Tahoma"/>
                <w:b/>
              </w:rPr>
              <w:t>ΠΡΑΞΗ</w:t>
            </w:r>
            <w:r w:rsidR="00B65498" w:rsidRPr="00A54AFD">
              <w:rPr>
                <w:rFonts w:ascii="Tahoma" w:hAnsi="Tahoma" w:cs="Tahoma"/>
                <w:b/>
              </w:rPr>
              <w:t xml:space="preserve"> (</w:t>
            </w:r>
            <w:r w:rsidR="00B65498" w:rsidRPr="00945214">
              <w:rPr>
                <w:rFonts w:ascii="Tahoma" w:hAnsi="Tahoma" w:cs="Tahoma"/>
                <w:b/>
                <w:lang w:val="en-US"/>
              </w:rPr>
              <w:t>PHAS</w:t>
            </w:r>
            <w:r w:rsidR="00266BA8">
              <w:rPr>
                <w:rFonts w:ascii="Tahoma" w:hAnsi="Tahoma" w:cs="Tahoma"/>
                <w:b/>
                <w:lang w:val="en-US"/>
              </w:rPr>
              <w:t>ED</w:t>
            </w:r>
            <w:r w:rsidR="00B65498" w:rsidRPr="00A54AFD">
              <w:rPr>
                <w:rFonts w:ascii="Tahoma" w:hAnsi="Tahoma" w:cs="Tahoma"/>
                <w:b/>
              </w:rPr>
              <w:t xml:space="preserve">) / </w:t>
            </w:r>
            <w:r w:rsidR="00B65498" w:rsidRPr="00A54AFD">
              <w:rPr>
                <w:rFonts w:ascii="Tahoma" w:hAnsi="Tahoma" w:cs="Tahoma"/>
                <w:b/>
              </w:rPr>
              <w:br/>
            </w:r>
            <w:r w:rsidR="00B65498" w:rsidRPr="00945214">
              <w:rPr>
                <w:rFonts w:ascii="Tahoma" w:hAnsi="Tahoma" w:cs="Tahoma"/>
                <w:b/>
              </w:rPr>
              <w:t>ΣΥΣΧΕΤΙΖΟΜΕΝΕΣ</w:t>
            </w:r>
            <w:r w:rsidR="00B65498" w:rsidRPr="00A54AFD">
              <w:rPr>
                <w:rFonts w:ascii="Tahoma" w:hAnsi="Tahoma" w:cs="Tahoma"/>
                <w:b/>
              </w:rPr>
              <w:t xml:space="preserve"> </w:t>
            </w:r>
            <w:r w:rsidR="00B65498" w:rsidRPr="00945214">
              <w:rPr>
                <w:rFonts w:ascii="Tahoma" w:hAnsi="Tahoma" w:cs="Tahoma"/>
                <w:b/>
              </w:rPr>
              <w:t>ΠΡΑΞΕΙΣ</w:t>
            </w:r>
            <w:r w:rsidR="00B65498" w:rsidRPr="00A54AFD">
              <w:rPr>
                <w:rFonts w:ascii="Tahoma" w:hAnsi="Tahoma" w:cs="Tahoma"/>
                <w:b/>
              </w:rPr>
              <w:t xml:space="preserve"> </w:t>
            </w:r>
          </w:p>
        </w:tc>
      </w:tr>
      <w:tr w:rsidR="00B65498" w:rsidRPr="004E6562" w14:paraId="09B80B6D" w14:textId="77777777" w:rsidTr="00A54AFD">
        <w:trPr>
          <w:trHeight w:val="411"/>
          <w:jc w:val="center"/>
        </w:trPr>
        <w:tc>
          <w:tcPr>
            <w:tcW w:w="9634" w:type="dxa"/>
            <w:gridSpan w:val="3"/>
            <w:tcBorders>
              <w:top w:val="dotted" w:sz="4" w:space="0" w:color="auto"/>
              <w:bottom w:val="dotted" w:sz="4" w:space="0" w:color="auto"/>
            </w:tcBorders>
            <w:shd w:val="clear" w:color="auto" w:fill="F2F2F2" w:themeFill="background1" w:themeFillShade="F2"/>
            <w:vAlign w:val="center"/>
          </w:tcPr>
          <w:p w14:paraId="694EA90B" w14:textId="7CDBFBD6" w:rsidR="00B65498" w:rsidRPr="005B6C24" w:rsidRDefault="00B65498" w:rsidP="00D64BCE">
            <w:pPr>
              <w:tabs>
                <w:tab w:val="left" w:pos="318"/>
              </w:tabs>
              <w:jc w:val="left"/>
              <w:rPr>
                <w:rFonts w:ascii="Tahoma" w:hAnsi="Tahoma" w:cs="Tahoma"/>
              </w:rPr>
            </w:pPr>
            <w:r w:rsidRPr="0099276D">
              <w:rPr>
                <w:rFonts w:ascii="Tahoma" w:hAnsi="Tahoma" w:cs="Tahoma"/>
              </w:rPr>
              <w:t>ΠΡΑΞΗ ΣΕ ΕΚΤΕΛΕΣΗ ΚΑΤΑ ΦΑΣΕΙΣ ΜΕΤΑΞΥ 20</w:t>
            </w:r>
            <w:r w:rsidR="00B3254B" w:rsidRPr="0099276D">
              <w:rPr>
                <w:rFonts w:ascii="Tahoma" w:hAnsi="Tahoma" w:cs="Tahoma"/>
              </w:rPr>
              <w:t>14</w:t>
            </w:r>
            <w:r w:rsidRPr="0099276D">
              <w:rPr>
                <w:rFonts w:ascii="Tahoma" w:hAnsi="Tahoma" w:cs="Tahoma"/>
              </w:rPr>
              <w:t>-20</w:t>
            </w:r>
            <w:r w:rsidR="00B3254B" w:rsidRPr="0099276D">
              <w:rPr>
                <w:rFonts w:ascii="Tahoma" w:hAnsi="Tahoma" w:cs="Tahoma"/>
              </w:rPr>
              <w:t>20</w:t>
            </w:r>
            <w:r w:rsidRPr="0099276D">
              <w:rPr>
                <w:rFonts w:ascii="Tahoma" w:hAnsi="Tahoma" w:cs="Tahoma"/>
              </w:rPr>
              <w:t xml:space="preserve"> </w:t>
            </w:r>
            <w:r w:rsidR="00DC3AF9" w:rsidRPr="0099276D">
              <w:rPr>
                <w:rFonts w:ascii="Tahoma" w:hAnsi="Tahoma" w:cs="Tahoma"/>
              </w:rPr>
              <w:t>&amp; 20</w:t>
            </w:r>
            <w:r w:rsidR="00B3254B" w:rsidRPr="0099276D">
              <w:rPr>
                <w:rFonts w:ascii="Tahoma" w:hAnsi="Tahoma" w:cs="Tahoma"/>
              </w:rPr>
              <w:t>21</w:t>
            </w:r>
            <w:r w:rsidR="00DC3AF9" w:rsidRPr="0099276D">
              <w:rPr>
                <w:rFonts w:ascii="Tahoma" w:hAnsi="Tahoma" w:cs="Tahoma"/>
              </w:rPr>
              <w:t>-202</w:t>
            </w:r>
            <w:r w:rsidR="00B3254B" w:rsidRPr="0099276D">
              <w:rPr>
                <w:rFonts w:ascii="Tahoma" w:hAnsi="Tahoma" w:cs="Tahoma"/>
              </w:rPr>
              <w:t>7</w:t>
            </w:r>
            <w:r w:rsidRPr="0099276D">
              <w:rPr>
                <w:rFonts w:ascii="Tahoma" w:hAnsi="Tahoma" w:cs="Tahoma"/>
              </w:rPr>
              <w:t xml:space="preserve"> </w:t>
            </w:r>
            <w:r w:rsidR="005B6C24">
              <w:rPr>
                <w:rFonts w:ascii="Tahoma" w:hAnsi="Tahoma" w:cs="Tahoma"/>
              </w:rPr>
              <w:t>(</w:t>
            </w:r>
            <w:r w:rsidR="005B6C24">
              <w:rPr>
                <w:rFonts w:ascii="Tahoma" w:hAnsi="Tahoma" w:cs="Tahoma"/>
                <w:lang w:val="en-US"/>
              </w:rPr>
              <w:t>PHASED</w:t>
            </w:r>
            <w:r w:rsidR="005B6C24" w:rsidRPr="005B6C24">
              <w:rPr>
                <w:rFonts w:ascii="Tahoma" w:hAnsi="Tahoma" w:cs="Tahoma"/>
              </w:rPr>
              <w:t>)</w:t>
            </w:r>
          </w:p>
        </w:tc>
      </w:tr>
      <w:tr w:rsidR="00B65498" w:rsidRPr="004E6562" w14:paraId="78733C34" w14:textId="77777777" w:rsidTr="00486832">
        <w:trPr>
          <w:trHeight w:val="411"/>
          <w:jc w:val="center"/>
        </w:trPr>
        <w:tc>
          <w:tcPr>
            <w:tcW w:w="3897" w:type="dxa"/>
            <w:tcBorders>
              <w:top w:val="dotted" w:sz="4" w:space="0" w:color="auto"/>
              <w:bottom w:val="dotted" w:sz="4" w:space="0" w:color="auto"/>
            </w:tcBorders>
            <w:vAlign w:val="center"/>
          </w:tcPr>
          <w:p w14:paraId="749B14CF" w14:textId="77777777" w:rsidR="00B65498" w:rsidRPr="004E6562" w:rsidRDefault="00FE208B" w:rsidP="00644B50">
            <w:pPr>
              <w:pStyle w:val="a7"/>
              <w:numPr>
                <w:ilvl w:val="0"/>
                <w:numId w:val="8"/>
              </w:numPr>
              <w:tabs>
                <w:tab w:val="left" w:pos="318"/>
              </w:tabs>
              <w:contextualSpacing w:val="0"/>
              <w:jc w:val="left"/>
              <w:rPr>
                <w:rFonts w:ascii="Tahoma" w:hAnsi="Tahoma" w:cs="Tahoma"/>
              </w:rPr>
            </w:pPr>
            <w:r>
              <w:rPr>
                <w:rFonts w:ascii="Tahoma" w:hAnsi="Tahoma" w:cs="Tahoma"/>
              </w:rPr>
              <w:t>ΚΩΔ</w:t>
            </w:r>
            <w:r w:rsidR="00D64BCE">
              <w:rPr>
                <w:rFonts w:ascii="Tahoma" w:hAnsi="Tahoma" w:cs="Tahoma"/>
              </w:rPr>
              <w:t>ΙΚΟΣ</w:t>
            </w:r>
            <w:r>
              <w:rPr>
                <w:rFonts w:ascii="Tahoma" w:hAnsi="Tahoma" w:cs="Tahoma"/>
              </w:rPr>
              <w:t xml:space="preserve"> ΟΠΣ:</w:t>
            </w:r>
          </w:p>
        </w:tc>
        <w:tc>
          <w:tcPr>
            <w:tcW w:w="5737" w:type="dxa"/>
            <w:gridSpan w:val="2"/>
            <w:tcBorders>
              <w:top w:val="dotted" w:sz="4" w:space="0" w:color="auto"/>
              <w:bottom w:val="dotted" w:sz="4" w:space="0" w:color="auto"/>
            </w:tcBorders>
            <w:vAlign w:val="center"/>
          </w:tcPr>
          <w:p w14:paraId="7C7A3C96" w14:textId="77777777" w:rsidR="00B65498" w:rsidRPr="004E6562" w:rsidRDefault="00B65498" w:rsidP="00976554">
            <w:pPr>
              <w:jc w:val="left"/>
              <w:rPr>
                <w:rFonts w:ascii="Tahoma" w:hAnsi="Tahoma" w:cs="Tahoma"/>
              </w:rPr>
            </w:pPr>
          </w:p>
        </w:tc>
      </w:tr>
      <w:tr w:rsidR="00B65498" w:rsidRPr="004E6562" w14:paraId="7CEC1A86" w14:textId="77777777" w:rsidTr="00486832">
        <w:trPr>
          <w:trHeight w:val="411"/>
          <w:jc w:val="center"/>
        </w:trPr>
        <w:tc>
          <w:tcPr>
            <w:tcW w:w="3897" w:type="dxa"/>
            <w:tcBorders>
              <w:top w:val="dotted" w:sz="4" w:space="0" w:color="auto"/>
              <w:bottom w:val="dotted" w:sz="4" w:space="0" w:color="auto"/>
            </w:tcBorders>
            <w:vAlign w:val="center"/>
          </w:tcPr>
          <w:p w14:paraId="77D97E83" w14:textId="77777777" w:rsidR="00B65498" w:rsidRPr="004E6562" w:rsidRDefault="00B65498" w:rsidP="00644B50">
            <w:pPr>
              <w:pStyle w:val="a7"/>
              <w:numPr>
                <w:ilvl w:val="0"/>
                <w:numId w:val="8"/>
              </w:numPr>
              <w:tabs>
                <w:tab w:val="left" w:pos="318"/>
              </w:tabs>
              <w:contextualSpacing w:val="0"/>
              <w:jc w:val="left"/>
              <w:rPr>
                <w:rFonts w:ascii="Tahoma" w:hAnsi="Tahoma" w:cs="Tahoma"/>
              </w:rPr>
            </w:pPr>
            <w:r w:rsidRPr="004E6562">
              <w:rPr>
                <w:rFonts w:ascii="Tahoma" w:hAnsi="Tahoma" w:cs="Tahoma"/>
              </w:rPr>
              <w:t>ΤΙΤΛΟΣ ΠΡΑΞΗΣ</w:t>
            </w:r>
            <w:r w:rsidR="00FE208B">
              <w:rPr>
                <w:rFonts w:ascii="Tahoma" w:hAnsi="Tahoma" w:cs="Tahoma"/>
              </w:rPr>
              <w:t>:</w:t>
            </w:r>
          </w:p>
        </w:tc>
        <w:tc>
          <w:tcPr>
            <w:tcW w:w="5737" w:type="dxa"/>
            <w:gridSpan w:val="2"/>
            <w:tcBorders>
              <w:top w:val="dotted" w:sz="4" w:space="0" w:color="auto"/>
              <w:bottom w:val="dotted" w:sz="4" w:space="0" w:color="auto"/>
            </w:tcBorders>
            <w:vAlign w:val="center"/>
          </w:tcPr>
          <w:p w14:paraId="6DD76FE2" w14:textId="77777777" w:rsidR="00B65498" w:rsidRPr="004E6562" w:rsidRDefault="00B65498" w:rsidP="00976554">
            <w:pPr>
              <w:jc w:val="left"/>
              <w:rPr>
                <w:rFonts w:ascii="Tahoma" w:hAnsi="Tahoma" w:cs="Tahoma"/>
              </w:rPr>
            </w:pPr>
          </w:p>
        </w:tc>
      </w:tr>
      <w:tr w:rsidR="00B65498" w:rsidRPr="004E6562" w14:paraId="1C432E3F" w14:textId="77777777" w:rsidTr="00486832">
        <w:trPr>
          <w:trHeight w:val="453"/>
          <w:jc w:val="center"/>
        </w:trPr>
        <w:tc>
          <w:tcPr>
            <w:tcW w:w="3897" w:type="dxa"/>
            <w:vAlign w:val="center"/>
          </w:tcPr>
          <w:p w14:paraId="08C27667"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ΣΥΝΟΛΙΚΗ ΔΗΜΟΣΙΑ ΔΑΠΑΝΗ </w:t>
            </w:r>
            <w:r w:rsidR="00945214" w:rsidRPr="004E6562">
              <w:rPr>
                <w:rFonts w:ascii="Tahoma" w:hAnsi="Tahoma" w:cs="Tahoma"/>
              </w:rPr>
              <w:t>Α’ ΦΑΣΗΣ</w:t>
            </w:r>
            <w:r w:rsidR="00A54AFD">
              <w:rPr>
                <w:rFonts w:ascii="Tahoma" w:hAnsi="Tahoma" w:cs="Tahoma"/>
              </w:rPr>
              <w:t>:</w:t>
            </w:r>
          </w:p>
        </w:tc>
        <w:tc>
          <w:tcPr>
            <w:tcW w:w="5737" w:type="dxa"/>
            <w:gridSpan w:val="2"/>
            <w:vAlign w:val="center"/>
          </w:tcPr>
          <w:p w14:paraId="2744FA4D" w14:textId="77777777" w:rsidR="00B65498" w:rsidRPr="00A54AFD" w:rsidRDefault="00B65498" w:rsidP="00976554">
            <w:pPr>
              <w:tabs>
                <w:tab w:val="left" w:pos="304"/>
              </w:tabs>
              <w:jc w:val="left"/>
              <w:rPr>
                <w:rFonts w:ascii="Tahoma" w:hAnsi="Tahoma" w:cs="Tahoma"/>
              </w:rPr>
            </w:pPr>
          </w:p>
        </w:tc>
      </w:tr>
      <w:tr w:rsidR="00A54AFD" w:rsidRPr="004E6562" w14:paraId="32DC242F" w14:textId="77777777" w:rsidTr="00486832">
        <w:trPr>
          <w:trHeight w:val="381"/>
          <w:jc w:val="center"/>
        </w:trPr>
        <w:tc>
          <w:tcPr>
            <w:tcW w:w="3897" w:type="dxa"/>
            <w:vAlign w:val="center"/>
          </w:tcPr>
          <w:p w14:paraId="5851EB4C" w14:textId="77777777" w:rsidR="00A54AFD" w:rsidRPr="004E6562" w:rsidRDefault="00A54AFD" w:rsidP="00644B50">
            <w:pPr>
              <w:pStyle w:val="a7"/>
              <w:numPr>
                <w:ilvl w:val="0"/>
                <w:numId w:val="8"/>
              </w:numPr>
              <w:tabs>
                <w:tab w:val="left" w:pos="304"/>
              </w:tabs>
              <w:contextualSpacing w:val="0"/>
              <w:jc w:val="left"/>
              <w:rPr>
                <w:rFonts w:ascii="Tahoma" w:hAnsi="Tahoma" w:cs="Tahoma"/>
              </w:rPr>
            </w:pPr>
            <w:r>
              <w:rPr>
                <w:rFonts w:ascii="Tahoma" w:hAnsi="Tahoma" w:cs="Tahoma"/>
              </w:rPr>
              <w:t>ΣΥΝΟΛΙΚΗ ΔΗΜΟΣΙΑ ΔΑΠΑΝΗ:</w:t>
            </w:r>
          </w:p>
        </w:tc>
        <w:tc>
          <w:tcPr>
            <w:tcW w:w="5737" w:type="dxa"/>
            <w:gridSpan w:val="2"/>
            <w:vAlign w:val="center"/>
          </w:tcPr>
          <w:p w14:paraId="59BC963A" w14:textId="77777777" w:rsidR="00A54AFD" w:rsidRPr="004E6562" w:rsidRDefault="00A54AFD" w:rsidP="00976554">
            <w:pPr>
              <w:tabs>
                <w:tab w:val="left" w:pos="176"/>
                <w:tab w:val="left" w:pos="318"/>
              </w:tabs>
              <w:jc w:val="left"/>
              <w:rPr>
                <w:rFonts w:ascii="Tahoma" w:hAnsi="Tahoma" w:cs="Tahoma"/>
              </w:rPr>
            </w:pPr>
          </w:p>
        </w:tc>
      </w:tr>
      <w:tr w:rsidR="00A54AFD" w:rsidRPr="004E6562" w14:paraId="6EB5E166" w14:textId="77777777" w:rsidTr="00A54AFD">
        <w:trPr>
          <w:trHeight w:val="1151"/>
          <w:jc w:val="center"/>
        </w:trPr>
        <w:tc>
          <w:tcPr>
            <w:tcW w:w="9634" w:type="dxa"/>
            <w:gridSpan w:val="3"/>
          </w:tcPr>
          <w:p w14:paraId="36212104" w14:textId="6D5B19B6" w:rsidR="00A54AFD" w:rsidRPr="005B6C24" w:rsidRDefault="00A54AFD" w:rsidP="00644B50">
            <w:pPr>
              <w:pStyle w:val="a7"/>
              <w:numPr>
                <w:ilvl w:val="0"/>
                <w:numId w:val="8"/>
              </w:numPr>
              <w:tabs>
                <w:tab w:val="left" w:pos="304"/>
              </w:tabs>
              <w:spacing w:before="120" w:beforeAutospacing="0"/>
              <w:ind w:left="304" w:hanging="357"/>
              <w:contextualSpacing w:val="0"/>
              <w:jc w:val="left"/>
              <w:rPr>
                <w:rFonts w:ascii="Tahoma" w:hAnsi="Tahoma" w:cs="Tahoma"/>
                <w:i/>
              </w:rPr>
            </w:pPr>
            <w:r w:rsidRPr="005B6C24">
              <w:rPr>
                <w:rFonts w:ascii="Tahoma" w:hAnsi="Tahoma" w:cs="Tahoma"/>
              </w:rPr>
              <w:t>ΣΥΝΟΠΤΙΚΗ ΑΝΑΦΟΡΑ ΦΥΣΙΚΟΥ ΑΝΤΙΚΕΙΜΕΝΟΥ ΠΡΑΞΗΣ</w:t>
            </w:r>
            <w:r w:rsidR="005B6C24" w:rsidRPr="005B6C24">
              <w:rPr>
                <w:rFonts w:ascii="Tahoma" w:hAnsi="Tahoma" w:cs="Tahoma"/>
              </w:rPr>
              <w:t xml:space="preserve"> </w:t>
            </w:r>
            <w:r w:rsidRPr="005B6C24">
              <w:rPr>
                <w:rFonts w:ascii="Tahoma" w:hAnsi="Tahoma" w:cs="Tahoma"/>
                <w:i/>
              </w:rPr>
              <w:t>[περιγραφή του φυσικού αντικειμένου που εκτελέστηκε στο ΕΣΠΑ 2014-2020 (α΄ φάση)]</w:t>
            </w:r>
          </w:p>
          <w:p w14:paraId="2FFC79F6" w14:textId="77777777" w:rsidR="002A05E4" w:rsidRDefault="002A05E4" w:rsidP="00976554">
            <w:pPr>
              <w:pStyle w:val="a7"/>
              <w:ind w:left="304"/>
              <w:contextualSpacing w:val="0"/>
              <w:rPr>
                <w:rFonts w:ascii="Tahoma" w:hAnsi="Tahoma" w:cs="Tahoma"/>
                <w:i/>
              </w:rPr>
            </w:pPr>
          </w:p>
          <w:p w14:paraId="03DF8E3D" w14:textId="77777777" w:rsidR="002A05E4" w:rsidRDefault="002A05E4" w:rsidP="00976554">
            <w:pPr>
              <w:pStyle w:val="a7"/>
              <w:ind w:left="304"/>
              <w:contextualSpacing w:val="0"/>
              <w:rPr>
                <w:rFonts w:ascii="Tahoma" w:hAnsi="Tahoma" w:cs="Tahoma"/>
                <w:i/>
              </w:rPr>
            </w:pPr>
          </w:p>
          <w:p w14:paraId="326072A8" w14:textId="77777777" w:rsidR="002A05E4" w:rsidRDefault="002A05E4" w:rsidP="00976554">
            <w:pPr>
              <w:pStyle w:val="a7"/>
              <w:ind w:left="304"/>
              <w:contextualSpacing w:val="0"/>
              <w:rPr>
                <w:rFonts w:ascii="Tahoma" w:hAnsi="Tahoma" w:cs="Tahoma"/>
                <w:i/>
              </w:rPr>
            </w:pPr>
          </w:p>
          <w:p w14:paraId="391B6F39" w14:textId="77777777" w:rsidR="002A05E4" w:rsidRDefault="002A05E4" w:rsidP="00976554">
            <w:pPr>
              <w:pStyle w:val="a7"/>
              <w:ind w:left="304"/>
              <w:contextualSpacing w:val="0"/>
              <w:rPr>
                <w:rFonts w:ascii="Tahoma" w:hAnsi="Tahoma" w:cs="Tahoma"/>
                <w:i/>
              </w:rPr>
            </w:pPr>
          </w:p>
          <w:p w14:paraId="0608B55F" w14:textId="77777777" w:rsidR="002A05E4" w:rsidRDefault="002A05E4" w:rsidP="00976554">
            <w:pPr>
              <w:pStyle w:val="a7"/>
              <w:ind w:left="304"/>
              <w:contextualSpacing w:val="0"/>
              <w:rPr>
                <w:rFonts w:ascii="Tahoma" w:hAnsi="Tahoma" w:cs="Tahoma"/>
                <w:i/>
              </w:rPr>
            </w:pPr>
          </w:p>
          <w:p w14:paraId="1722C393" w14:textId="77777777" w:rsidR="002A05E4" w:rsidRDefault="002A05E4" w:rsidP="00976554">
            <w:pPr>
              <w:pStyle w:val="a7"/>
              <w:ind w:left="304"/>
              <w:contextualSpacing w:val="0"/>
              <w:rPr>
                <w:rFonts w:ascii="Tahoma" w:hAnsi="Tahoma" w:cs="Tahoma"/>
                <w:i/>
              </w:rPr>
            </w:pPr>
          </w:p>
          <w:p w14:paraId="2BB58B83" w14:textId="77777777" w:rsidR="002A05E4" w:rsidRPr="004E6562" w:rsidRDefault="002A05E4" w:rsidP="00976554">
            <w:pPr>
              <w:pStyle w:val="a7"/>
              <w:ind w:left="304"/>
              <w:contextualSpacing w:val="0"/>
              <w:rPr>
                <w:rFonts w:ascii="Tahoma" w:hAnsi="Tahoma" w:cs="Tahoma"/>
              </w:rPr>
            </w:pPr>
          </w:p>
        </w:tc>
      </w:tr>
      <w:tr w:rsidR="00B65498" w:rsidRPr="004E6562" w14:paraId="3ACD3BC3" w14:textId="77777777" w:rsidTr="00A54AFD">
        <w:trPr>
          <w:trHeight w:val="391"/>
          <w:jc w:val="center"/>
        </w:trPr>
        <w:tc>
          <w:tcPr>
            <w:tcW w:w="9634" w:type="dxa"/>
            <w:gridSpan w:val="3"/>
            <w:shd w:val="clear" w:color="auto" w:fill="F2F2F2" w:themeFill="background1" w:themeFillShade="F2"/>
            <w:vAlign w:val="center"/>
          </w:tcPr>
          <w:p w14:paraId="52950AD4" w14:textId="679498B8" w:rsidR="00B65498" w:rsidRPr="0099276D" w:rsidRDefault="00B65498" w:rsidP="00EF2619">
            <w:pPr>
              <w:spacing w:before="0" w:beforeAutospacing="0"/>
              <w:jc w:val="left"/>
              <w:rPr>
                <w:rFonts w:ascii="Tahoma" w:hAnsi="Tahoma" w:cs="Tahoma"/>
              </w:rPr>
            </w:pPr>
            <w:r w:rsidRPr="0099276D">
              <w:rPr>
                <w:rFonts w:ascii="Tahoma" w:hAnsi="Tahoma" w:cs="Tahoma"/>
              </w:rPr>
              <w:t xml:space="preserve">ΣΥΣΧΕΤΙΖΟΜΕΝΕΣ ΠΡΑΞΕΙΣ </w:t>
            </w:r>
          </w:p>
        </w:tc>
      </w:tr>
      <w:tr w:rsidR="006D5849" w:rsidRPr="004E6562" w14:paraId="2F164A2A" w14:textId="77777777" w:rsidTr="00EF2619">
        <w:trPr>
          <w:trHeight w:val="422"/>
          <w:jc w:val="center"/>
        </w:trPr>
        <w:tc>
          <w:tcPr>
            <w:tcW w:w="5524" w:type="dxa"/>
            <w:gridSpan w:val="2"/>
            <w:vAlign w:val="center"/>
          </w:tcPr>
          <w:p w14:paraId="6E7A6C06" w14:textId="77777777" w:rsidR="006D5849" w:rsidRPr="004E6562"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ΑΠΟΤΕΛΕΙ ΣΥΜΠΛΗΡΩΣΗ/ΕΠΕΚΤΑΣΗ </w:t>
            </w:r>
            <w:r w:rsidR="002A05E4">
              <w:rPr>
                <w:rFonts w:ascii="Tahoma" w:hAnsi="Tahoma" w:cs="Tahoma"/>
              </w:rPr>
              <w:t>ΤΗΣ ΑΚΟΛΟΥΘΗΣ ΠΡΑΞΗΣ:</w:t>
            </w:r>
          </w:p>
        </w:tc>
        <w:tc>
          <w:tcPr>
            <w:tcW w:w="4110" w:type="dxa"/>
            <w:vAlign w:val="center"/>
          </w:tcPr>
          <w:p w14:paraId="698F0741" w14:textId="77777777" w:rsidR="006D5849" w:rsidRPr="004E6562" w:rsidRDefault="006D5849" w:rsidP="00976554">
            <w:pPr>
              <w:pStyle w:val="a7"/>
              <w:tabs>
                <w:tab w:val="left" w:pos="273"/>
              </w:tabs>
              <w:ind w:left="360"/>
              <w:contextualSpacing w:val="0"/>
              <w:jc w:val="left"/>
              <w:rPr>
                <w:rFonts w:ascii="Tahoma" w:hAnsi="Tahoma" w:cs="Tahoma"/>
              </w:rPr>
            </w:pPr>
          </w:p>
        </w:tc>
      </w:tr>
      <w:tr w:rsidR="006D5849" w:rsidRPr="004E6562" w14:paraId="36209355" w14:textId="77777777" w:rsidTr="00EF2619">
        <w:trPr>
          <w:trHeight w:val="422"/>
          <w:jc w:val="center"/>
        </w:trPr>
        <w:tc>
          <w:tcPr>
            <w:tcW w:w="5524" w:type="dxa"/>
            <w:gridSpan w:val="2"/>
            <w:vAlign w:val="center"/>
          </w:tcPr>
          <w:p w14:paraId="05280946" w14:textId="77777777" w:rsidR="006D5849" w:rsidRDefault="006D5849" w:rsidP="00644B50">
            <w:pPr>
              <w:pStyle w:val="a7"/>
              <w:numPr>
                <w:ilvl w:val="0"/>
                <w:numId w:val="8"/>
              </w:numPr>
              <w:tabs>
                <w:tab w:val="left" w:pos="304"/>
              </w:tabs>
              <w:contextualSpacing w:val="0"/>
              <w:jc w:val="left"/>
              <w:rPr>
                <w:rFonts w:ascii="Tahoma" w:hAnsi="Tahoma" w:cs="Tahoma"/>
              </w:rPr>
            </w:pPr>
            <w:r>
              <w:rPr>
                <w:rFonts w:ascii="Tahoma" w:hAnsi="Tahoma" w:cs="Tahoma"/>
              </w:rPr>
              <w:t xml:space="preserve">ΒΡΙΣΚΕΤΑΙ ΣΕ </w:t>
            </w:r>
            <w:r w:rsidR="002A05E4">
              <w:rPr>
                <w:rFonts w:ascii="Tahoma" w:hAnsi="Tahoma" w:cs="Tahoma"/>
              </w:rPr>
              <w:t>ΣΥΝΕΡΓΕΙΑ ΜΕ ΤΗΝ ΑΚΟΛΟΥΘΗ ΠΡΑΞΗ:</w:t>
            </w:r>
          </w:p>
        </w:tc>
        <w:tc>
          <w:tcPr>
            <w:tcW w:w="4110" w:type="dxa"/>
            <w:vAlign w:val="center"/>
          </w:tcPr>
          <w:p w14:paraId="6BF87800" w14:textId="77777777" w:rsidR="006D5849" w:rsidRPr="004E6562" w:rsidRDefault="006D5849" w:rsidP="00976554">
            <w:pPr>
              <w:pStyle w:val="a7"/>
              <w:tabs>
                <w:tab w:val="left" w:pos="273"/>
              </w:tabs>
              <w:ind w:left="360"/>
              <w:contextualSpacing w:val="0"/>
              <w:jc w:val="left"/>
              <w:rPr>
                <w:rFonts w:ascii="Tahoma" w:hAnsi="Tahoma" w:cs="Tahoma"/>
              </w:rPr>
            </w:pPr>
          </w:p>
        </w:tc>
      </w:tr>
      <w:tr w:rsidR="00BB395E" w:rsidRPr="004E6562" w14:paraId="44C14B38" w14:textId="77777777" w:rsidTr="00EF2619">
        <w:trPr>
          <w:trHeight w:val="422"/>
          <w:jc w:val="center"/>
        </w:trPr>
        <w:tc>
          <w:tcPr>
            <w:tcW w:w="5524" w:type="dxa"/>
            <w:gridSpan w:val="2"/>
            <w:vAlign w:val="center"/>
          </w:tcPr>
          <w:p w14:paraId="1AC0FD1F" w14:textId="77777777" w:rsidR="00BB395E" w:rsidRDefault="00BB395E" w:rsidP="00644B50">
            <w:pPr>
              <w:pStyle w:val="a7"/>
              <w:numPr>
                <w:ilvl w:val="0"/>
                <w:numId w:val="8"/>
              </w:numPr>
              <w:tabs>
                <w:tab w:val="left" w:pos="304"/>
              </w:tabs>
              <w:contextualSpacing w:val="0"/>
              <w:jc w:val="left"/>
              <w:rPr>
                <w:rFonts w:ascii="Tahoma" w:hAnsi="Tahoma" w:cs="Tahoma"/>
              </w:rPr>
            </w:pPr>
            <w:r>
              <w:rPr>
                <w:rFonts w:ascii="Tahoma" w:hAnsi="Tahoma" w:cs="Tahoma"/>
              </w:rPr>
              <w:t>ΚΩΔΙΚΟΣ ΟΠΣ:</w:t>
            </w:r>
          </w:p>
        </w:tc>
        <w:tc>
          <w:tcPr>
            <w:tcW w:w="4110" w:type="dxa"/>
            <w:vAlign w:val="center"/>
          </w:tcPr>
          <w:p w14:paraId="78BB4E8C" w14:textId="77777777" w:rsidR="00BB395E" w:rsidRPr="004E6562" w:rsidRDefault="002A05E4" w:rsidP="00644B50">
            <w:pPr>
              <w:pStyle w:val="a7"/>
              <w:numPr>
                <w:ilvl w:val="0"/>
                <w:numId w:val="8"/>
              </w:numPr>
              <w:tabs>
                <w:tab w:val="left" w:pos="304"/>
              </w:tabs>
              <w:contextualSpacing w:val="0"/>
              <w:jc w:val="left"/>
              <w:rPr>
                <w:rFonts w:ascii="Tahoma" w:hAnsi="Tahoma" w:cs="Tahoma"/>
              </w:rPr>
            </w:pPr>
            <w:r>
              <w:rPr>
                <w:rFonts w:ascii="Tahoma" w:hAnsi="Tahoma" w:cs="Tahoma"/>
              </w:rPr>
              <w:t>ΆΛΛΟΣ ΚΩΔΙΚΟΣ:</w:t>
            </w:r>
          </w:p>
        </w:tc>
      </w:tr>
      <w:tr w:rsidR="003B1BDD" w:rsidRPr="004E6562" w14:paraId="3BF49ED6" w14:textId="77777777" w:rsidTr="00A54AFD">
        <w:trPr>
          <w:trHeight w:val="422"/>
          <w:jc w:val="center"/>
        </w:trPr>
        <w:tc>
          <w:tcPr>
            <w:tcW w:w="9634" w:type="dxa"/>
            <w:gridSpan w:val="3"/>
            <w:vAlign w:val="center"/>
          </w:tcPr>
          <w:p w14:paraId="466F6EA6" w14:textId="77777777" w:rsidR="003B1BDD" w:rsidRPr="004E6562" w:rsidRDefault="002A05E4"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ΤΙΤΛΟΣ ΠΡΑΞΗΣ :</w:t>
            </w:r>
          </w:p>
        </w:tc>
      </w:tr>
      <w:tr w:rsidR="00200BBA" w:rsidRPr="004E6562" w14:paraId="320F9E2F" w14:textId="77777777" w:rsidTr="00A54AFD">
        <w:trPr>
          <w:trHeight w:val="422"/>
          <w:jc w:val="center"/>
        </w:trPr>
        <w:tc>
          <w:tcPr>
            <w:tcW w:w="9634" w:type="dxa"/>
            <w:gridSpan w:val="3"/>
            <w:vAlign w:val="center"/>
          </w:tcPr>
          <w:p w14:paraId="327E4AFD" w14:textId="77777777" w:rsidR="00200BBA" w:rsidRPr="004E6562" w:rsidRDefault="00200BBA"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 xml:space="preserve">ΔΙΚΑΙΟΥΧΟΣ ΠΡΑΞΗΣ </w:t>
            </w:r>
          </w:p>
        </w:tc>
      </w:tr>
      <w:tr w:rsidR="00B65498" w:rsidRPr="004E6562" w14:paraId="5A1DD3DF" w14:textId="77777777" w:rsidTr="00EF2619">
        <w:trPr>
          <w:trHeight w:val="422"/>
          <w:jc w:val="center"/>
        </w:trPr>
        <w:tc>
          <w:tcPr>
            <w:tcW w:w="5524" w:type="dxa"/>
            <w:gridSpan w:val="2"/>
            <w:vAlign w:val="center"/>
          </w:tcPr>
          <w:p w14:paraId="1C34357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ΚΑΤΑΣΤΑΣΗ ΠΡΑΞΗΣ:</w:t>
            </w:r>
          </w:p>
        </w:tc>
        <w:tc>
          <w:tcPr>
            <w:tcW w:w="4110" w:type="dxa"/>
            <w:vAlign w:val="center"/>
          </w:tcPr>
          <w:p w14:paraId="19F4A9AB" w14:textId="77777777" w:rsidR="00B65498" w:rsidRPr="004E6562" w:rsidRDefault="00B65498" w:rsidP="00976554">
            <w:pPr>
              <w:rPr>
                <w:rFonts w:ascii="Tahoma" w:hAnsi="Tahoma" w:cs="Tahoma"/>
              </w:rPr>
            </w:pPr>
          </w:p>
        </w:tc>
      </w:tr>
      <w:tr w:rsidR="00B65498" w:rsidRPr="004E6562" w14:paraId="53966865" w14:textId="77777777" w:rsidTr="00EF2619">
        <w:trPr>
          <w:trHeight w:val="422"/>
          <w:jc w:val="center"/>
        </w:trPr>
        <w:tc>
          <w:tcPr>
            <w:tcW w:w="5524" w:type="dxa"/>
            <w:gridSpan w:val="2"/>
            <w:vAlign w:val="center"/>
          </w:tcPr>
          <w:p w14:paraId="4555E82E" w14:textId="39F2549B"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ΗΜΕΡΟΜΗΝΙΑ ΟΛΟΚΛΗΡΩΣΗΣ:</w:t>
            </w:r>
          </w:p>
        </w:tc>
        <w:tc>
          <w:tcPr>
            <w:tcW w:w="4110" w:type="dxa"/>
            <w:vAlign w:val="center"/>
          </w:tcPr>
          <w:p w14:paraId="0BB90235" w14:textId="77777777" w:rsidR="00B65498" w:rsidRPr="004E6562" w:rsidRDefault="00B65498" w:rsidP="00976554">
            <w:pPr>
              <w:rPr>
                <w:rFonts w:ascii="Tahoma" w:hAnsi="Tahoma" w:cs="Tahoma"/>
              </w:rPr>
            </w:pPr>
          </w:p>
        </w:tc>
      </w:tr>
      <w:tr w:rsidR="00B65498" w:rsidRPr="004E6562" w14:paraId="73B49768" w14:textId="77777777" w:rsidTr="00EF2619">
        <w:trPr>
          <w:trHeight w:val="424"/>
          <w:jc w:val="center"/>
        </w:trPr>
        <w:tc>
          <w:tcPr>
            <w:tcW w:w="5524" w:type="dxa"/>
            <w:gridSpan w:val="2"/>
            <w:vAlign w:val="center"/>
          </w:tcPr>
          <w:p w14:paraId="4C2FCCEC" w14:textId="77777777" w:rsidR="00B65498" w:rsidRPr="004E6562" w:rsidRDefault="00B65498"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ΣΥΝΟΛΙΚΗ ΔΗΜΟΣΙΑ ΔΑΠΑΝΗ</w:t>
            </w:r>
            <w:r w:rsidR="000F6512" w:rsidRPr="004E6562">
              <w:rPr>
                <w:rFonts w:ascii="Tahoma" w:hAnsi="Tahoma" w:cs="Tahoma"/>
                <w:lang w:val="en-US"/>
              </w:rPr>
              <w:t>:</w:t>
            </w:r>
          </w:p>
        </w:tc>
        <w:tc>
          <w:tcPr>
            <w:tcW w:w="4110" w:type="dxa"/>
            <w:vAlign w:val="center"/>
          </w:tcPr>
          <w:p w14:paraId="60D55898" w14:textId="77777777" w:rsidR="00B65498" w:rsidRPr="004E6562" w:rsidRDefault="00B65498" w:rsidP="00976554">
            <w:pPr>
              <w:ind w:left="9"/>
              <w:rPr>
                <w:rFonts w:ascii="Tahoma" w:hAnsi="Tahoma" w:cs="Tahoma"/>
              </w:rPr>
            </w:pPr>
          </w:p>
        </w:tc>
      </w:tr>
      <w:tr w:rsidR="00B65498" w:rsidRPr="004E6562" w14:paraId="06C4B30F" w14:textId="77777777" w:rsidTr="00D64BCE">
        <w:trPr>
          <w:trHeight w:val="455"/>
          <w:jc w:val="center"/>
        </w:trPr>
        <w:tc>
          <w:tcPr>
            <w:tcW w:w="9634" w:type="dxa"/>
            <w:gridSpan w:val="3"/>
            <w:shd w:val="clear" w:color="auto" w:fill="auto"/>
            <w:vAlign w:val="center"/>
          </w:tcPr>
          <w:p w14:paraId="722168F7" w14:textId="77777777" w:rsidR="00B65498" w:rsidRPr="00A54AFD" w:rsidRDefault="00AE28EE" w:rsidP="00644B50">
            <w:pPr>
              <w:pStyle w:val="a7"/>
              <w:numPr>
                <w:ilvl w:val="0"/>
                <w:numId w:val="8"/>
              </w:numPr>
              <w:tabs>
                <w:tab w:val="left" w:pos="304"/>
              </w:tabs>
              <w:contextualSpacing w:val="0"/>
              <w:jc w:val="left"/>
              <w:rPr>
                <w:rFonts w:ascii="Tahoma" w:hAnsi="Tahoma" w:cs="Tahoma"/>
              </w:rPr>
            </w:pPr>
            <w:r w:rsidRPr="004E6562">
              <w:rPr>
                <w:rFonts w:ascii="Tahoma" w:hAnsi="Tahoma" w:cs="Tahoma"/>
              </w:rPr>
              <w:t>ΠΗΓΗ ΧΡΗΜΑΤΟΔΟΤΗΣΗΣ</w:t>
            </w:r>
            <w:r w:rsidR="000F6512" w:rsidRPr="00B3254B">
              <w:rPr>
                <w:rFonts w:ascii="Tahoma" w:hAnsi="Tahoma" w:cs="Tahoma"/>
              </w:rPr>
              <w:t>:</w:t>
            </w:r>
            <w:r w:rsidRPr="004E6562">
              <w:rPr>
                <w:rFonts w:ascii="Tahoma" w:hAnsi="Tahoma" w:cs="Tahoma"/>
              </w:rPr>
              <w:t xml:space="preserve"> </w:t>
            </w:r>
          </w:p>
        </w:tc>
      </w:tr>
      <w:tr w:rsidR="00AE28EE" w:rsidRPr="004E6562" w14:paraId="1F04804A" w14:textId="77777777" w:rsidTr="00A54AFD">
        <w:trPr>
          <w:trHeight w:val="1279"/>
          <w:jc w:val="center"/>
        </w:trPr>
        <w:tc>
          <w:tcPr>
            <w:tcW w:w="9634" w:type="dxa"/>
            <w:gridSpan w:val="3"/>
            <w:shd w:val="clear" w:color="auto" w:fill="auto"/>
          </w:tcPr>
          <w:p w14:paraId="43160C82" w14:textId="60E36478" w:rsidR="002A05E4" w:rsidRDefault="00486832" w:rsidP="00644B50">
            <w:pPr>
              <w:pStyle w:val="a7"/>
              <w:numPr>
                <w:ilvl w:val="0"/>
                <w:numId w:val="8"/>
              </w:numPr>
              <w:tabs>
                <w:tab w:val="left" w:pos="304"/>
              </w:tabs>
              <w:spacing w:before="120" w:beforeAutospacing="0"/>
              <w:ind w:left="357" w:hanging="357"/>
              <w:contextualSpacing w:val="0"/>
              <w:jc w:val="left"/>
              <w:rPr>
                <w:rFonts w:ascii="Tahoma" w:hAnsi="Tahoma" w:cs="Tahoma"/>
              </w:rPr>
            </w:pPr>
            <w:r>
              <w:rPr>
                <w:rFonts w:ascii="Tahoma" w:hAnsi="Tahoma" w:cs="Tahoma"/>
              </w:rPr>
              <w:t xml:space="preserve">ΕΠΕΞΗΓΗΣΗ </w:t>
            </w:r>
            <w:r w:rsidR="00AE28EE" w:rsidRPr="004E6562">
              <w:rPr>
                <w:rFonts w:ascii="Tahoma" w:hAnsi="Tahoma" w:cs="Tahoma"/>
              </w:rPr>
              <w:t>ΣΥΣΧΕΤΙ</w:t>
            </w:r>
            <w:r>
              <w:rPr>
                <w:rFonts w:ascii="Tahoma" w:hAnsi="Tahoma" w:cs="Tahoma"/>
              </w:rPr>
              <w:t>ΣΗΣ</w:t>
            </w:r>
          </w:p>
          <w:p w14:paraId="3FEAAAB2" w14:textId="27CA213F" w:rsidR="00AE28EE" w:rsidRDefault="00AE28EE" w:rsidP="00976554">
            <w:pPr>
              <w:tabs>
                <w:tab w:val="left" w:pos="304"/>
              </w:tabs>
              <w:spacing w:before="0" w:beforeAutospacing="0"/>
              <w:ind w:left="306"/>
              <w:jc w:val="left"/>
              <w:rPr>
                <w:rFonts w:ascii="Tahoma" w:hAnsi="Tahoma" w:cs="Tahoma"/>
                <w:i/>
              </w:rPr>
            </w:pPr>
            <w:r w:rsidRPr="002A05E4">
              <w:rPr>
                <w:rFonts w:ascii="Tahoma" w:hAnsi="Tahoma" w:cs="Tahoma"/>
                <w:i/>
              </w:rPr>
              <w:t xml:space="preserve">(Επεξήγηση της συμπληρωματικότητας και συνέργειας της </w:t>
            </w:r>
            <w:r w:rsidR="00EF2619">
              <w:rPr>
                <w:rFonts w:ascii="Tahoma" w:hAnsi="Tahoma" w:cs="Tahoma"/>
                <w:i/>
              </w:rPr>
              <w:t xml:space="preserve">προτεινόμενης </w:t>
            </w:r>
            <w:r w:rsidRPr="002A05E4">
              <w:rPr>
                <w:rFonts w:ascii="Tahoma" w:hAnsi="Tahoma" w:cs="Tahoma"/>
                <w:i/>
              </w:rPr>
              <w:t xml:space="preserve">πράξης με </w:t>
            </w:r>
            <w:r w:rsidR="006D5849" w:rsidRPr="002A05E4">
              <w:rPr>
                <w:rFonts w:ascii="Tahoma" w:hAnsi="Tahoma" w:cs="Tahoma"/>
                <w:i/>
              </w:rPr>
              <w:t xml:space="preserve">την </w:t>
            </w:r>
            <w:r w:rsidR="002A05E4" w:rsidRPr="002A05E4">
              <w:rPr>
                <w:rFonts w:ascii="Tahoma" w:hAnsi="Tahoma" w:cs="Tahoma"/>
                <w:i/>
              </w:rPr>
              <w:t xml:space="preserve">ανωτέρω </w:t>
            </w:r>
            <w:r w:rsidR="00DD2506" w:rsidRPr="002A05E4">
              <w:rPr>
                <w:rFonts w:ascii="Tahoma" w:hAnsi="Tahoma" w:cs="Tahoma"/>
                <w:i/>
              </w:rPr>
              <w:t>πράξη</w:t>
            </w:r>
            <w:r w:rsidR="002A05E4" w:rsidRPr="002A05E4">
              <w:rPr>
                <w:rFonts w:ascii="Tahoma" w:hAnsi="Tahoma" w:cs="Tahoma"/>
                <w:i/>
              </w:rPr>
              <w:t>. Μ</w:t>
            </w:r>
            <w:r w:rsidR="00510EBC" w:rsidRPr="002A05E4">
              <w:rPr>
                <w:rFonts w:ascii="Tahoma" w:hAnsi="Tahoma" w:cs="Tahoma"/>
                <w:i/>
              </w:rPr>
              <w:t xml:space="preserve">εταξύ άλλων θα πρέπει να αναφερθεί εάν η ολοκλήρωση της </w:t>
            </w:r>
            <w:r w:rsidR="002A05E4" w:rsidRPr="002A05E4">
              <w:rPr>
                <w:rFonts w:ascii="Tahoma" w:hAnsi="Tahoma" w:cs="Tahoma"/>
                <w:i/>
              </w:rPr>
              <w:t xml:space="preserve">ανωτέρω </w:t>
            </w:r>
            <w:r w:rsidR="00510EBC" w:rsidRPr="002A05E4">
              <w:rPr>
                <w:rFonts w:ascii="Tahoma" w:hAnsi="Tahoma" w:cs="Tahoma"/>
                <w:i/>
              </w:rPr>
              <w:t>πράξης αποτελεί προϋπόθεση για την ολοκλήρωση της προτεινόμενης πράξης ή αντίστροφα)</w:t>
            </w:r>
            <w:r w:rsidR="00EF2619">
              <w:rPr>
                <w:rFonts w:ascii="Tahoma" w:hAnsi="Tahoma" w:cs="Tahoma"/>
                <w:i/>
              </w:rPr>
              <w:t>.</w:t>
            </w:r>
            <w:r w:rsidR="00510EBC" w:rsidRPr="002A05E4">
              <w:rPr>
                <w:rFonts w:ascii="Tahoma" w:hAnsi="Tahoma" w:cs="Tahoma"/>
                <w:i/>
              </w:rPr>
              <w:t xml:space="preserve"> </w:t>
            </w:r>
            <w:r w:rsidR="00DD2506" w:rsidRPr="002A05E4">
              <w:rPr>
                <w:rFonts w:ascii="Tahoma" w:hAnsi="Tahoma" w:cs="Tahoma"/>
                <w:i/>
              </w:rPr>
              <w:t xml:space="preserve"> </w:t>
            </w:r>
          </w:p>
          <w:p w14:paraId="28A355D8" w14:textId="77777777" w:rsidR="002A05E4" w:rsidRDefault="002A05E4" w:rsidP="00976554">
            <w:pPr>
              <w:tabs>
                <w:tab w:val="left" w:pos="304"/>
              </w:tabs>
              <w:spacing w:before="0" w:beforeAutospacing="0"/>
              <w:ind w:left="306"/>
              <w:jc w:val="left"/>
              <w:rPr>
                <w:rFonts w:ascii="Tahoma" w:hAnsi="Tahoma" w:cs="Tahoma"/>
                <w:i/>
              </w:rPr>
            </w:pPr>
          </w:p>
          <w:p w14:paraId="1D20F784" w14:textId="77777777" w:rsidR="002A05E4" w:rsidRDefault="002A05E4" w:rsidP="00976554">
            <w:pPr>
              <w:tabs>
                <w:tab w:val="left" w:pos="304"/>
              </w:tabs>
              <w:spacing w:before="0" w:beforeAutospacing="0"/>
              <w:ind w:left="306"/>
              <w:jc w:val="left"/>
              <w:rPr>
                <w:rFonts w:ascii="Tahoma" w:hAnsi="Tahoma" w:cs="Tahoma"/>
                <w:i/>
              </w:rPr>
            </w:pPr>
          </w:p>
          <w:p w14:paraId="14C457B3" w14:textId="77777777" w:rsidR="002A05E4" w:rsidRDefault="002A05E4" w:rsidP="00976554">
            <w:pPr>
              <w:tabs>
                <w:tab w:val="left" w:pos="304"/>
              </w:tabs>
              <w:spacing w:before="0" w:beforeAutospacing="0"/>
              <w:ind w:left="306"/>
              <w:jc w:val="left"/>
              <w:rPr>
                <w:rFonts w:ascii="Tahoma" w:hAnsi="Tahoma" w:cs="Tahoma"/>
                <w:i/>
              </w:rPr>
            </w:pPr>
          </w:p>
          <w:p w14:paraId="4B653236" w14:textId="77777777" w:rsidR="002A05E4" w:rsidRDefault="002A05E4" w:rsidP="00976554">
            <w:pPr>
              <w:tabs>
                <w:tab w:val="left" w:pos="304"/>
              </w:tabs>
              <w:spacing w:before="0" w:beforeAutospacing="0"/>
              <w:ind w:left="306"/>
              <w:jc w:val="left"/>
              <w:rPr>
                <w:rFonts w:ascii="Tahoma" w:hAnsi="Tahoma" w:cs="Tahoma"/>
                <w:i/>
              </w:rPr>
            </w:pPr>
          </w:p>
          <w:p w14:paraId="044426B3" w14:textId="77777777" w:rsidR="002A05E4" w:rsidRDefault="002A05E4" w:rsidP="00976554">
            <w:pPr>
              <w:tabs>
                <w:tab w:val="left" w:pos="304"/>
              </w:tabs>
              <w:spacing w:before="0" w:beforeAutospacing="0"/>
              <w:ind w:left="306"/>
              <w:jc w:val="left"/>
              <w:rPr>
                <w:rFonts w:ascii="Tahoma" w:hAnsi="Tahoma" w:cs="Tahoma"/>
                <w:i/>
              </w:rPr>
            </w:pPr>
          </w:p>
          <w:p w14:paraId="458D55C7" w14:textId="77777777" w:rsidR="002A05E4" w:rsidRDefault="002A05E4" w:rsidP="00976554">
            <w:pPr>
              <w:tabs>
                <w:tab w:val="left" w:pos="304"/>
              </w:tabs>
              <w:spacing w:before="0" w:beforeAutospacing="0"/>
              <w:ind w:left="306"/>
              <w:jc w:val="left"/>
              <w:rPr>
                <w:rFonts w:ascii="Tahoma" w:hAnsi="Tahoma" w:cs="Tahoma"/>
                <w:i/>
              </w:rPr>
            </w:pPr>
          </w:p>
          <w:p w14:paraId="5A208856" w14:textId="77777777" w:rsidR="002A05E4" w:rsidRDefault="002A05E4" w:rsidP="00976554">
            <w:pPr>
              <w:tabs>
                <w:tab w:val="left" w:pos="304"/>
              </w:tabs>
              <w:spacing w:before="0" w:beforeAutospacing="0"/>
              <w:ind w:left="306"/>
              <w:jc w:val="left"/>
              <w:rPr>
                <w:rFonts w:ascii="Tahoma" w:hAnsi="Tahoma" w:cs="Tahoma"/>
                <w:i/>
              </w:rPr>
            </w:pPr>
          </w:p>
          <w:p w14:paraId="2D1B2B4D" w14:textId="77777777" w:rsidR="002A05E4" w:rsidRDefault="002A05E4" w:rsidP="00976554">
            <w:pPr>
              <w:tabs>
                <w:tab w:val="left" w:pos="304"/>
              </w:tabs>
              <w:spacing w:before="0" w:beforeAutospacing="0"/>
              <w:ind w:left="306"/>
              <w:jc w:val="left"/>
              <w:rPr>
                <w:rFonts w:ascii="Tahoma" w:hAnsi="Tahoma" w:cs="Tahoma"/>
                <w:i/>
              </w:rPr>
            </w:pPr>
          </w:p>
          <w:p w14:paraId="0658FD92" w14:textId="77777777" w:rsidR="002A05E4" w:rsidRPr="002A05E4" w:rsidRDefault="002A05E4" w:rsidP="00976554">
            <w:pPr>
              <w:tabs>
                <w:tab w:val="left" w:pos="304"/>
              </w:tabs>
              <w:spacing w:before="0" w:beforeAutospacing="0"/>
              <w:ind w:left="306"/>
              <w:jc w:val="left"/>
              <w:rPr>
                <w:rFonts w:ascii="Tahoma" w:hAnsi="Tahoma" w:cs="Tahoma"/>
                <w:i/>
              </w:rPr>
            </w:pPr>
          </w:p>
        </w:tc>
      </w:tr>
    </w:tbl>
    <w:p w14:paraId="0ABA5DD8" w14:textId="77777777" w:rsidR="00B65498" w:rsidRPr="004E6562" w:rsidRDefault="00B65498" w:rsidP="00976554">
      <w:pPr>
        <w:spacing w:before="0" w:beforeAutospacing="0"/>
        <w:jc w:val="left"/>
        <w:rPr>
          <w:rFonts w:ascii="Tahoma" w:hAnsi="Tahoma" w:cs="Tahoma"/>
        </w:rPr>
      </w:pPr>
    </w:p>
    <w:p w14:paraId="2AAEDB78" w14:textId="77777777" w:rsidR="009D3E49" w:rsidRDefault="009D3E49" w:rsidP="00976554">
      <w:pPr>
        <w:spacing w:before="0" w:beforeAutospacing="0" w:after="200"/>
        <w:jc w:val="left"/>
        <w:rPr>
          <w:rFonts w:ascii="Tahoma" w:hAnsi="Tahoma" w:cs="Tahoma"/>
        </w:rPr>
      </w:pPr>
      <w:r w:rsidRPr="004E6562">
        <w:rPr>
          <w:rFonts w:ascii="Tahoma" w:hAnsi="Tahoma" w:cs="Tahoma"/>
        </w:rPr>
        <w:br w:type="page"/>
      </w:r>
    </w:p>
    <w:p w14:paraId="112666AF" w14:textId="77777777" w:rsidR="00695018" w:rsidRPr="004E6562" w:rsidRDefault="00695018" w:rsidP="00D64BCE">
      <w:pPr>
        <w:pStyle w:val="10"/>
        <w:spacing w:before="0"/>
        <w:jc w:val="left"/>
        <w:rPr>
          <w:sz w:val="16"/>
        </w:rPr>
      </w:pPr>
      <w:r w:rsidRPr="004E6562">
        <w:rPr>
          <w:sz w:val="16"/>
        </w:rPr>
        <w:t xml:space="preserve">τμημα </w:t>
      </w:r>
      <w:r w:rsidR="008F54F6" w:rsidRPr="004E6562">
        <w:rPr>
          <w:sz w:val="16"/>
        </w:rPr>
        <w:t>στ</w:t>
      </w:r>
      <w:r w:rsidRPr="004E6562">
        <w:rPr>
          <w:sz w:val="16"/>
        </w:rPr>
        <w:t xml:space="preserve">: </w:t>
      </w:r>
      <w:r w:rsidR="008F54F6" w:rsidRPr="004E6562">
        <w:rPr>
          <w:sz w:val="16"/>
        </w:rPr>
        <w:t xml:space="preserve">προγραμματισμοσ υλοποιησησ πράξησ </w:t>
      </w:r>
      <w:r w:rsidR="00416764" w:rsidRPr="004E6562">
        <w:rPr>
          <w:sz w:val="16"/>
        </w:rPr>
        <w:t>- ωριμοτητα πραξησ</w:t>
      </w:r>
    </w:p>
    <w:p w14:paraId="093E041F" w14:textId="77777777" w:rsidR="00695018" w:rsidRPr="004E6562" w:rsidRDefault="00695018" w:rsidP="00976554">
      <w:pPr>
        <w:spacing w:before="0" w:beforeAutospacing="0"/>
        <w:jc w:val="left"/>
        <w:rPr>
          <w:rFonts w:ascii="Tahoma" w:hAnsi="Tahoma" w:cs="Tahoma"/>
        </w:rPr>
      </w:pPr>
    </w:p>
    <w:tbl>
      <w:tblPr>
        <w:tblStyle w:val="a3"/>
        <w:tblW w:w="9493" w:type="dxa"/>
        <w:tblLook w:val="04A0" w:firstRow="1" w:lastRow="0" w:firstColumn="1" w:lastColumn="0" w:noHBand="0" w:noVBand="1"/>
      </w:tblPr>
      <w:tblGrid>
        <w:gridCol w:w="2173"/>
        <w:gridCol w:w="199"/>
        <w:gridCol w:w="1324"/>
        <w:gridCol w:w="16"/>
        <w:gridCol w:w="1187"/>
        <w:gridCol w:w="707"/>
        <w:gridCol w:w="715"/>
        <w:gridCol w:w="993"/>
        <w:gridCol w:w="386"/>
        <w:gridCol w:w="448"/>
        <w:gridCol w:w="83"/>
        <w:gridCol w:w="1262"/>
      </w:tblGrid>
      <w:tr w:rsidR="003849A4" w14:paraId="08D24FDB" w14:textId="77777777" w:rsidTr="00E36BE8">
        <w:trPr>
          <w:trHeight w:val="363"/>
        </w:trPr>
        <w:tc>
          <w:tcPr>
            <w:tcW w:w="9493" w:type="dxa"/>
            <w:gridSpan w:val="12"/>
            <w:tcBorders>
              <w:bottom w:val="single" w:sz="4" w:space="0" w:color="auto"/>
            </w:tcBorders>
            <w:shd w:val="clear" w:color="auto" w:fill="F2F2F2" w:themeFill="background1" w:themeFillShade="F2"/>
            <w:vAlign w:val="center"/>
          </w:tcPr>
          <w:p w14:paraId="2B30C3BF" w14:textId="777FC10B" w:rsidR="003849A4" w:rsidRDefault="003849A4" w:rsidP="00DE5A20">
            <w:pPr>
              <w:spacing w:before="60" w:beforeAutospacing="0" w:after="60"/>
              <w:jc w:val="center"/>
              <w:rPr>
                <w:rFonts w:ascii="Tahoma" w:hAnsi="Tahoma" w:cs="Tahoma"/>
                <w:b/>
                <w:lang w:val="en-US"/>
              </w:rPr>
            </w:pPr>
            <w:r w:rsidRPr="004E6562">
              <w:rPr>
                <w:rFonts w:ascii="Tahoma" w:hAnsi="Tahoma" w:cs="Tahoma"/>
                <w:b/>
              </w:rPr>
              <w:t>ΠΡΟΓΡΑΜΜΑΤΙΣΜΟΣ ΥΛΟΠΟΙΗΣΗΣ ΠΡΑΞΗΣ</w:t>
            </w:r>
          </w:p>
        </w:tc>
      </w:tr>
      <w:tr w:rsidR="00DC22B4" w14:paraId="18468BB9" w14:textId="77777777" w:rsidTr="005B0259">
        <w:trPr>
          <w:trHeight w:val="284"/>
        </w:trPr>
        <w:tc>
          <w:tcPr>
            <w:tcW w:w="2196" w:type="dxa"/>
            <w:shd w:val="clear" w:color="auto" w:fill="auto"/>
            <w:vAlign w:val="center"/>
          </w:tcPr>
          <w:p w14:paraId="074E3364" w14:textId="77777777" w:rsidR="00DC22B4" w:rsidRPr="00A37EFF" w:rsidRDefault="00DC22B4" w:rsidP="00644B50">
            <w:pPr>
              <w:pStyle w:val="a7"/>
              <w:numPr>
                <w:ilvl w:val="0"/>
                <w:numId w:val="16"/>
              </w:numPr>
              <w:tabs>
                <w:tab w:val="left" w:pos="311"/>
              </w:tabs>
              <w:spacing w:before="60" w:beforeAutospacing="0" w:after="60"/>
              <w:ind w:left="311" w:right="-108" w:hanging="311"/>
              <w:contextualSpacing w:val="0"/>
              <w:jc w:val="left"/>
              <w:rPr>
                <w:rFonts w:ascii="Tahoma" w:hAnsi="Tahoma" w:cs="Tahoma"/>
              </w:rPr>
            </w:pPr>
            <w:r w:rsidRPr="00A37EFF">
              <w:rPr>
                <w:rFonts w:ascii="Tahoma" w:hAnsi="Tahoma" w:cs="Tahoma"/>
              </w:rPr>
              <w:t>Α/Α ΥΠΟΕΡΓΟΥ</w:t>
            </w:r>
          </w:p>
        </w:tc>
        <w:tc>
          <w:tcPr>
            <w:tcW w:w="7297" w:type="dxa"/>
            <w:gridSpan w:val="11"/>
            <w:shd w:val="clear" w:color="auto" w:fill="auto"/>
            <w:vAlign w:val="center"/>
          </w:tcPr>
          <w:p w14:paraId="5E164AF5" w14:textId="77777777" w:rsidR="00DC22B4" w:rsidRPr="006D5CD9" w:rsidRDefault="00DC22B4" w:rsidP="00976554">
            <w:pPr>
              <w:spacing w:before="60" w:beforeAutospacing="0" w:after="60"/>
              <w:jc w:val="left"/>
              <w:rPr>
                <w:rFonts w:ascii="Tahoma" w:hAnsi="Tahoma" w:cs="Tahoma"/>
              </w:rPr>
            </w:pPr>
          </w:p>
        </w:tc>
      </w:tr>
      <w:tr w:rsidR="008915CE" w14:paraId="68463D23" w14:textId="77777777" w:rsidTr="005B0259">
        <w:trPr>
          <w:trHeight w:val="284"/>
        </w:trPr>
        <w:tc>
          <w:tcPr>
            <w:tcW w:w="2196" w:type="dxa"/>
            <w:vAlign w:val="center"/>
          </w:tcPr>
          <w:p w14:paraId="656AEF34"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ΤΙΤΛΟΣ ΥΠΟΕΡΓΟΥ</w:t>
            </w:r>
          </w:p>
        </w:tc>
        <w:tc>
          <w:tcPr>
            <w:tcW w:w="7297" w:type="dxa"/>
            <w:gridSpan w:val="11"/>
            <w:vAlign w:val="center"/>
          </w:tcPr>
          <w:p w14:paraId="5267842B" w14:textId="77777777" w:rsidR="008915CE" w:rsidRPr="00A37EFF" w:rsidRDefault="008915CE" w:rsidP="00976554">
            <w:pPr>
              <w:spacing w:before="60" w:beforeAutospacing="0" w:after="60"/>
              <w:jc w:val="left"/>
              <w:rPr>
                <w:rFonts w:ascii="Tahoma" w:hAnsi="Tahoma" w:cs="Tahoma"/>
                <w:lang w:val="en-US"/>
              </w:rPr>
            </w:pPr>
          </w:p>
        </w:tc>
      </w:tr>
      <w:tr w:rsidR="008915CE" w14:paraId="3124F29F" w14:textId="77777777" w:rsidTr="005B0259">
        <w:trPr>
          <w:trHeight w:val="284"/>
        </w:trPr>
        <w:tc>
          <w:tcPr>
            <w:tcW w:w="2196" w:type="dxa"/>
            <w:vAlign w:val="center"/>
          </w:tcPr>
          <w:p w14:paraId="69A4478C" w14:textId="77777777" w:rsidR="008915CE" w:rsidRPr="00A37EFF" w:rsidRDefault="008915CE"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ΔΙΚΑΙΟΥΧΟΣ</w:t>
            </w:r>
          </w:p>
        </w:tc>
        <w:tc>
          <w:tcPr>
            <w:tcW w:w="7297" w:type="dxa"/>
            <w:gridSpan w:val="11"/>
            <w:vAlign w:val="center"/>
          </w:tcPr>
          <w:p w14:paraId="5E59ABE9" w14:textId="77777777" w:rsidR="008915CE" w:rsidRPr="00A37EFF" w:rsidRDefault="008915CE" w:rsidP="00976554">
            <w:pPr>
              <w:spacing w:before="60" w:beforeAutospacing="0" w:after="60"/>
              <w:jc w:val="left"/>
              <w:rPr>
                <w:rFonts w:ascii="Tahoma" w:hAnsi="Tahoma" w:cs="Tahoma"/>
                <w:lang w:val="en-US"/>
              </w:rPr>
            </w:pPr>
          </w:p>
        </w:tc>
      </w:tr>
      <w:tr w:rsidR="00A37EFF" w14:paraId="0709D60F" w14:textId="77777777" w:rsidTr="005B0259">
        <w:trPr>
          <w:trHeight w:val="284"/>
        </w:trPr>
        <w:tc>
          <w:tcPr>
            <w:tcW w:w="2196" w:type="dxa"/>
            <w:vAlign w:val="center"/>
          </w:tcPr>
          <w:p w14:paraId="717C8398" w14:textId="77777777" w:rsidR="00A37EFF" w:rsidRPr="00A37EFF" w:rsidRDefault="00A37EFF"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ΕΙΔΟΣ ΥΠΟΕΡΓΟΥ</w:t>
            </w:r>
          </w:p>
        </w:tc>
        <w:tc>
          <w:tcPr>
            <w:tcW w:w="7297" w:type="dxa"/>
            <w:gridSpan w:val="11"/>
            <w:vAlign w:val="center"/>
          </w:tcPr>
          <w:p w14:paraId="50D14325" w14:textId="77777777" w:rsidR="00A37EFF" w:rsidRPr="00A37EFF" w:rsidRDefault="00A37EFF" w:rsidP="00976554">
            <w:pPr>
              <w:spacing w:before="60" w:beforeAutospacing="0" w:after="60"/>
              <w:jc w:val="left"/>
              <w:rPr>
                <w:rFonts w:ascii="Tahoma" w:hAnsi="Tahoma" w:cs="Tahoma"/>
                <w:lang w:val="en-US"/>
              </w:rPr>
            </w:pPr>
          </w:p>
        </w:tc>
      </w:tr>
      <w:tr w:rsidR="00A66B18" w14:paraId="1259EEC3" w14:textId="77777777" w:rsidTr="005B0259">
        <w:trPr>
          <w:trHeight w:val="284"/>
        </w:trPr>
        <w:tc>
          <w:tcPr>
            <w:tcW w:w="2196" w:type="dxa"/>
            <w:vAlign w:val="center"/>
          </w:tcPr>
          <w:p w14:paraId="1F65BB58" w14:textId="77777777" w:rsidR="00A66B18"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Pr>
                <w:rFonts w:ascii="Tahoma" w:hAnsi="Tahoma" w:cs="Tahoma"/>
              </w:rPr>
              <w:t xml:space="preserve">ΕΙΝΑΙ </w:t>
            </w:r>
            <w:r w:rsidR="00650BCF">
              <w:rPr>
                <w:rFonts w:ascii="Tahoma" w:hAnsi="Tahoma" w:cs="Tahoma"/>
              </w:rPr>
              <w:t>ΚΡΙΣΙΜΟ ΥΠΟΕΡΓΟ</w:t>
            </w:r>
            <w:r>
              <w:rPr>
                <w:rFonts w:ascii="Tahoma" w:hAnsi="Tahoma" w:cs="Tahoma"/>
              </w:rPr>
              <w:t>;</w:t>
            </w:r>
          </w:p>
        </w:tc>
        <w:tc>
          <w:tcPr>
            <w:tcW w:w="7297" w:type="dxa"/>
            <w:gridSpan w:val="11"/>
            <w:vAlign w:val="center"/>
          </w:tcPr>
          <w:p w14:paraId="1CD0D3CC" w14:textId="77777777" w:rsidR="00A66B18" w:rsidRPr="00553616" w:rsidRDefault="00CE2CF9" w:rsidP="00976554">
            <w:pPr>
              <w:spacing w:before="60" w:beforeAutospacing="0" w:after="60"/>
              <w:jc w:val="left"/>
              <w:rPr>
                <w:rFonts w:ascii="Tahoma" w:hAnsi="Tahoma" w:cs="Tahoma"/>
              </w:rPr>
            </w:pPr>
            <w:r w:rsidRPr="004E6562">
              <w:rPr>
                <w:rFonts w:ascii="Tahoma" w:hAnsi="Tahoma" w:cs="Tahoma"/>
                <w:sz w:val="20"/>
                <w:szCs w:val="20"/>
              </w:rPr>
              <w:sym w:font="Wingdings" w:char="F06F"/>
            </w:r>
          </w:p>
        </w:tc>
      </w:tr>
      <w:tr w:rsidR="00AC1F04" w14:paraId="5A0B2069" w14:textId="77777777" w:rsidTr="005B0259">
        <w:tc>
          <w:tcPr>
            <w:tcW w:w="2196" w:type="dxa"/>
            <w:vAlign w:val="center"/>
          </w:tcPr>
          <w:p w14:paraId="1F29646A"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ΕΙΝΑΙ ΚΡΑΤΙΚΗ ΕΝΙΣΧΥΣΗ</w:t>
            </w:r>
            <w:r>
              <w:rPr>
                <w:rFonts w:ascii="Tahoma" w:hAnsi="Tahoma" w:cs="Tahoma"/>
              </w:rPr>
              <w:t>;</w:t>
            </w:r>
          </w:p>
        </w:tc>
        <w:tc>
          <w:tcPr>
            <w:tcW w:w="7297" w:type="dxa"/>
            <w:gridSpan w:val="11"/>
            <w:vAlign w:val="center"/>
          </w:tcPr>
          <w:p w14:paraId="11FE0B7B" w14:textId="77777777" w:rsidR="00AC1F04" w:rsidRPr="00A37EFF" w:rsidRDefault="00CE2CF9" w:rsidP="00AC1F04">
            <w:pPr>
              <w:spacing w:before="60" w:beforeAutospacing="0" w:after="60"/>
              <w:jc w:val="left"/>
              <w:rPr>
                <w:rFonts w:ascii="Tahoma" w:hAnsi="Tahoma" w:cs="Tahoma"/>
                <w:lang w:val="en-US"/>
              </w:rPr>
            </w:pPr>
            <w:r w:rsidRPr="004E6562">
              <w:rPr>
                <w:rFonts w:ascii="Tahoma" w:hAnsi="Tahoma" w:cs="Tahoma"/>
                <w:sz w:val="20"/>
                <w:szCs w:val="20"/>
              </w:rPr>
              <w:sym w:font="Wingdings" w:char="F06F"/>
            </w:r>
          </w:p>
        </w:tc>
      </w:tr>
      <w:tr w:rsidR="00AC1F04" w:rsidRPr="008915CE" w14:paraId="732C70A8" w14:textId="77777777" w:rsidTr="005B0259">
        <w:trPr>
          <w:trHeight w:val="435"/>
        </w:trPr>
        <w:tc>
          <w:tcPr>
            <w:tcW w:w="3631" w:type="dxa"/>
            <w:gridSpan w:val="4"/>
            <w:vAlign w:val="center"/>
          </w:tcPr>
          <w:p w14:paraId="77E734DB"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ΕΦΑΡΜΟΣΤΕΟΣ ΚΑΝΟΝΙΣΜΟΣ-ΟΙ / ΚΑΘΕΣΤΩΣ ΕΝΙΣΧΥΣΗΣ/ ΑΠΟΦΑΣΗ ΥΓΟΣ</w:t>
            </w:r>
          </w:p>
        </w:tc>
        <w:tc>
          <w:tcPr>
            <w:tcW w:w="1959" w:type="dxa"/>
            <w:gridSpan w:val="2"/>
            <w:vAlign w:val="center"/>
          </w:tcPr>
          <w:p w14:paraId="7BE3B828" w14:textId="77777777" w:rsidR="00AC1F04" w:rsidRPr="00A37EFF" w:rsidRDefault="00AC1F04" w:rsidP="00AC1F04">
            <w:pPr>
              <w:spacing w:before="60" w:beforeAutospacing="0" w:after="60"/>
              <w:jc w:val="left"/>
              <w:rPr>
                <w:rFonts w:ascii="Tahoma" w:hAnsi="Tahoma" w:cs="Tahoma"/>
              </w:rPr>
            </w:pPr>
          </w:p>
        </w:tc>
        <w:tc>
          <w:tcPr>
            <w:tcW w:w="2094" w:type="dxa"/>
            <w:gridSpan w:val="3"/>
            <w:vAlign w:val="center"/>
          </w:tcPr>
          <w:p w14:paraId="6A1CC772"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ΑΡΙΘΜΟΣ ΑΠΟΦΑΣΗΣ ΕΓΚΡΙΣΗΣ ΚΑΘΕΣΤΩΤΟΣ ΑΠΟ ΕΕ</w:t>
            </w:r>
          </w:p>
        </w:tc>
        <w:tc>
          <w:tcPr>
            <w:tcW w:w="1809" w:type="dxa"/>
            <w:gridSpan w:val="3"/>
            <w:vAlign w:val="center"/>
          </w:tcPr>
          <w:p w14:paraId="6D1C566C" w14:textId="77777777" w:rsidR="00AC1F04" w:rsidRPr="00A37EFF" w:rsidRDefault="00AC1F04" w:rsidP="00AC1F04">
            <w:pPr>
              <w:spacing w:before="60" w:beforeAutospacing="0" w:after="60"/>
              <w:jc w:val="left"/>
              <w:rPr>
                <w:rFonts w:ascii="Tahoma" w:hAnsi="Tahoma" w:cs="Tahoma"/>
              </w:rPr>
            </w:pPr>
          </w:p>
        </w:tc>
      </w:tr>
      <w:tr w:rsidR="00AC1F04" w:rsidRPr="008915CE" w14:paraId="29BC815A" w14:textId="77777777" w:rsidTr="005B0259">
        <w:trPr>
          <w:trHeight w:val="511"/>
        </w:trPr>
        <w:tc>
          <w:tcPr>
            <w:tcW w:w="3631" w:type="dxa"/>
            <w:gridSpan w:val="4"/>
            <w:vAlign w:val="center"/>
          </w:tcPr>
          <w:p w14:paraId="0AEACDF4" w14:textId="77777777" w:rsidR="00AC1F04" w:rsidRPr="00A37EFF"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 xml:space="preserve">ΟΡΙΖΟΝΤΙΟ ΥΠΟΕΡΓΟ </w:t>
            </w:r>
          </w:p>
        </w:tc>
        <w:tc>
          <w:tcPr>
            <w:tcW w:w="1959" w:type="dxa"/>
            <w:gridSpan w:val="2"/>
            <w:vAlign w:val="center"/>
          </w:tcPr>
          <w:p w14:paraId="6CEBB2EC" w14:textId="77777777" w:rsidR="00AC1F04" w:rsidRPr="00A37EFF" w:rsidRDefault="00CE2CF9" w:rsidP="00AC1F04">
            <w:pPr>
              <w:spacing w:before="60" w:beforeAutospacing="0" w:after="60"/>
              <w:jc w:val="left"/>
              <w:rPr>
                <w:rFonts w:ascii="Tahoma" w:hAnsi="Tahoma" w:cs="Tahoma"/>
              </w:rPr>
            </w:pPr>
            <w:r w:rsidRPr="004E6562">
              <w:rPr>
                <w:rFonts w:ascii="Tahoma" w:hAnsi="Tahoma" w:cs="Tahoma"/>
                <w:sz w:val="20"/>
                <w:szCs w:val="20"/>
              </w:rPr>
              <w:sym w:font="Wingdings" w:char="F06F"/>
            </w:r>
          </w:p>
        </w:tc>
        <w:tc>
          <w:tcPr>
            <w:tcW w:w="2094" w:type="dxa"/>
            <w:gridSpan w:val="3"/>
            <w:vAlign w:val="center"/>
          </w:tcPr>
          <w:p w14:paraId="293C0B29" w14:textId="77777777" w:rsidR="00AC1F04" w:rsidRPr="00832F33"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A37EFF">
              <w:rPr>
                <w:rFonts w:ascii="Tahoma" w:hAnsi="Tahoma" w:cs="Tahoma"/>
              </w:rPr>
              <w:t>ΚΩΔΙΚΟΣ ΑΤΠ</w:t>
            </w:r>
          </w:p>
        </w:tc>
        <w:tc>
          <w:tcPr>
            <w:tcW w:w="1809" w:type="dxa"/>
            <w:gridSpan w:val="3"/>
            <w:vAlign w:val="center"/>
          </w:tcPr>
          <w:p w14:paraId="7F84EE72" w14:textId="77777777" w:rsidR="00AC1F04" w:rsidRPr="00A37EFF" w:rsidRDefault="00AC1F04" w:rsidP="00AC1F04">
            <w:pPr>
              <w:spacing w:before="60" w:beforeAutospacing="0" w:after="60"/>
              <w:jc w:val="left"/>
              <w:rPr>
                <w:rFonts w:ascii="Tahoma" w:hAnsi="Tahoma" w:cs="Tahoma"/>
              </w:rPr>
            </w:pPr>
          </w:p>
        </w:tc>
      </w:tr>
      <w:tr w:rsidR="00AC1F04" w:rsidRPr="005D5506" w14:paraId="0B2AE6A7" w14:textId="77777777" w:rsidTr="00E36BE8">
        <w:tc>
          <w:tcPr>
            <w:tcW w:w="9493" w:type="dxa"/>
            <w:gridSpan w:val="12"/>
            <w:shd w:val="clear" w:color="auto" w:fill="F2F2F2" w:themeFill="background1" w:themeFillShade="F2"/>
            <w:vAlign w:val="center"/>
          </w:tcPr>
          <w:p w14:paraId="3FBB2FF0" w14:textId="77777777" w:rsidR="00AC1F04" w:rsidRPr="005D5506" w:rsidRDefault="00AC1F04" w:rsidP="00AC1F04">
            <w:pPr>
              <w:spacing w:before="60" w:beforeAutospacing="0" w:after="60"/>
              <w:jc w:val="center"/>
              <w:rPr>
                <w:rFonts w:ascii="Tahoma" w:hAnsi="Tahoma" w:cs="Tahoma"/>
                <w:b/>
              </w:rPr>
            </w:pPr>
            <w:r w:rsidRPr="005D5506">
              <w:rPr>
                <w:rFonts w:ascii="Tahoma" w:hAnsi="Tahoma" w:cs="Tahoma"/>
                <w:b/>
              </w:rPr>
              <w:t>ΠΛΑΙΣΙΟ ΥΛΟΠΟΙΗΣΗΣ ΥΠΟΕΡΓΟΥ</w:t>
            </w:r>
          </w:p>
        </w:tc>
      </w:tr>
      <w:tr w:rsidR="00041332" w:rsidRPr="008915CE" w14:paraId="5D435936" w14:textId="77777777" w:rsidTr="00D35EB2">
        <w:trPr>
          <w:trHeight w:val="631"/>
        </w:trPr>
        <w:tc>
          <w:tcPr>
            <w:tcW w:w="9493" w:type="dxa"/>
            <w:gridSpan w:val="12"/>
            <w:vAlign w:val="center"/>
          </w:tcPr>
          <w:p w14:paraId="02004AC8" w14:textId="77777777" w:rsidR="00041332" w:rsidRDefault="0004133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 xml:space="preserve">ΘΕΣΜΙΚΟ ΠΛΑΙΣΙΟ </w:t>
            </w:r>
            <w:r>
              <w:rPr>
                <w:rFonts w:ascii="Tahoma" w:hAnsi="Tahoma" w:cs="Tahoma"/>
              </w:rPr>
              <w:t xml:space="preserve">/ </w:t>
            </w:r>
            <w:r w:rsidRPr="00DC22B4">
              <w:rPr>
                <w:rFonts w:ascii="Tahoma" w:hAnsi="Tahoma" w:cs="Tahoma"/>
              </w:rPr>
              <w:t>ΕΦΑΡΜΟΖΟΜΕΝΗ ΔΙΑΔΙΚΑΣΙΑ ΥΛΟΠΟΙΗΣΗΣ</w:t>
            </w:r>
          </w:p>
          <w:p w14:paraId="2B954A4B" w14:textId="77777777" w:rsidR="00041332" w:rsidRDefault="00041332" w:rsidP="00041332">
            <w:pPr>
              <w:tabs>
                <w:tab w:val="left" w:pos="311"/>
              </w:tabs>
              <w:spacing w:before="60" w:beforeAutospacing="0" w:after="60"/>
              <w:jc w:val="left"/>
              <w:rPr>
                <w:rFonts w:ascii="Tahoma" w:hAnsi="Tahoma" w:cs="Tahoma"/>
              </w:rPr>
            </w:pPr>
          </w:p>
          <w:p w14:paraId="7A6CDABB" w14:textId="77777777" w:rsidR="00041332" w:rsidRDefault="00041332" w:rsidP="00041332">
            <w:pPr>
              <w:tabs>
                <w:tab w:val="left" w:pos="311"/>
              </w:tabs>
              <w:spacing w:before="60" w:beforeAutospacing="0" w:after="60"/>
              <w:jc w:val="left"/>
              <w:rPr>
                <w:rFonts w:ascii="Tahoma" w:hAnsi="Tahoma" w:cs="Tahoma"/>
              </w:rPr>
            </w:pPr>
          </w:p>
          <w:p w14:paraId="1474BB55" w14:textId="685405BC" w:rsidR="00041332" w:rsidRPr="00041332" w:rsidRDefault="00041332" w:rsidP="00041332">
            <w:pPr>
              <w:tabs>
                <w:tab w:val="left" w:pos="311"/>
              </w:tabs>
              <w:spacing w:before="60" w:beforeAutospacing="0" w:after="60"/>
              <w:jc w:val="left"/>
              <w:rPr>
                <w:rFonts w:ascii="Tahoma" w:hAnsi="Tahoma" w:cs="Tahoma"/>
              </w:rPr>
            </w:pPr>
          </w:p>
        </w:tc>
      </w:tr>
      <w:tr w:rsidR="00AC1F04" w:rsidRPr="008915CE" w14:paraId="29CF0BAC" w14:textId="77777777" w:rsidTr="005D5506">
        <w:trPr>
          <w:trHeight w:val="852"/>
        </w:trPr>
        <w:tc>
          <w:tcPr>
            <w:tcW w:w="9493" w:type="dxa"/>
            <w:gridSpan w:val="12"/>
            <w:vAlign w:val="center"/>
          </w:tcPr>
          <w:p w14:paraId="7BC24255" w14:textId="23E98070" w:rsidR="00AC1F04" w:rsidRDefault="00EA5FE2"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ΑΝΑΦΕΡΑΤΕ ΤΟΥΣ ΛΟΓΟΥΣ ΕΠΙΛΟΓΗΣ ΤΟΥ ΠΛΑΙΣΙΟΥ ΥΛΟΠΟΙΗΣΗΣ Τ</w:t>
            </w:r>
            <w:r>
              <w:rPr>
                <w:rFonts w:ascii="Tahoma" w:hAnsi="Tahoma" w:cs="Tahoma"/>
              </w:rPr>
              <w:t xml:space="preserve">ΟΥ </w:t>
            </w:r>
            <w:r w:rsidRPr="00DC22B4">
              <w:rPr>
                <w:rFonts w:ascii="Tahoma" w:hAnsi="Tahoma" w:cs="Tahoma"/>
              </w:rPr>
              <w:t>ΥΠΟΕΡΓ</w:t>
            </w:r>
            <w:r>
              <w:rPr>
                <w:rFonts w:ascii="Tahoma" w:hAnsi="Tahoma" w:cs="Tahoma"/>
              </w:rPr>
              <w:t>ΟΥ</w:t>
            </w:r>
            <w:r w:rsidRPr="00DC22B4">
              <w:rPr>
                <w:rFonts w:ascii="Tahoma" w:hAnsi="Tahoma" w:cs="Tahoma"/>
              </w:rPr>
              <w:t xml:space="preserve"> </w:t>
            </w:r>
          </w:p>
          <w:p w14:paraId="188C7FD4" w14:textId="76E1C622" w:rsidR="00AC1F04" w:rsidRDefault="00AC1F04" w:rsidP="00AC1F04">
            <w:pPr>
              <w:spacing w:before="60" w:beforeAutospacing="0" w:after="60"/>
              <w:jc w:val="left"/>
              <w:rPr>
                <w:rFonts w:ascii="Tahoma" w:hAnsi="Tahoma" w:cs="Tahoma"/>
              </w:rPr>
            </w:pPr>
          </w:p>
          <w:p w14:paraId="6110A89A" w14:textId="3A8EA391" w:rsidR="00AC1F04" w:rsidRDefault="00AC1F04" w:rsidP="00AC1F04">
            <w:pPr>
              <w:spacing w:before="60" w:beforeAutospacing="0" w:after="60"/>
              <w:jc w:val="left"/>
              <w:rPr>
                <w:rFonts w:ascii="Tahoma" w:hAnsi="Tahoma" w:cs="Tahoma"/>
              </w:rPr>
            </w:pPr>
          </w:p>
          <w:p w14:paraId="0D25BAF6" w14:textId="77777777" w:rsidR="00EA5FE2" w:rsidRPr="005D5506" w:rsidRDefault="00EA5FE2" w:rsidP="00AC1F04">
            <w:pPr>
              <w:spacing w:before="60" w:beforeAutospacing="0" w:after="60"/>
              <w:jc w:val="left"/>
              <w:rPr>
                <w:rFonts w:ascii="Tahoma" w:hAnsi="Tahoma" w:cs="Tahoma"/>
              </w:rPr>
            </w:pPr>
          </w:p>
          <w:p w14:paraId="57210BD0" w14:textId="77777777" w:rsidR="00AC1F04" w:rsidRPr="00DC22B4" w:rsidRDefault="00AC1F04" w:rsidP="00AC1F04">
            <w:pPr>
              <w:pStyle w:val="a7"/>
              <w:tabs>
                <w:tab w:val="center" w:pos="339"/>
              </w:tabs>
              <w:spacing w:before="60" w:beforeAutospacing="0" w:after="60"/>
              <w:ind w:left="15"/>
              <w:contextualSpacing w:val="0"/>
              <w:jc w:val="left"/>
              <w:rPr>
                <w:rFonts w:ascii="Tahoma" w:hAnsi="Tahoma" w:cs="Tahoma"/>
              </w:rPr>
            </w:pPr>
          </w:p>
        </w:tc>
      </w:tr>
      <w:tr w:rsidR="00AC1F04" w:rsidRPr="008915CE" w14:paraId="2D000649" w14:textId="77777777" w:rsidTr="005B0259">
        <w:trPr>
          <w:trHeight w:val="467"/>
        </w:trPr>
        <w:tc>
          <w:tcPr>
            <w:tcW w:w="3631" w:type="dxa"/>
            <w:gridSpan w:val="4"/>
            <w:vAlign w:val="center"/>
          </w:tcPr>
          <w:p w14:paraId="06FF888D"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ΕΝΑΡΞΗΣ ΥΠΟΕΡΓΟΥ</w:t>
            </w:r>
          </w:p>
        </w:tc>
        <w:tc>
          <w:tcPr>
            <w:tcW w:w="1959" w:type="dxa"/>
            <w:gridSpan w:val="2"/>
            <w:vAlign w:val="center"/>
          </w:tcPr>
          <w:p w14:paraId="14262C24" w14:textId="77777777" w:rsidR="00AC1F04" w:rsidRPr="00DC22B4" w:rsidRDefault="00AC1F04" w:rsidP="00AC1F04">
            <w:pPr>
              <w:spacing w:before="60" w:beforeAutospacing="0" w:after="60"/>
              <w:jc w:val="left"/>
              <w:rPr>
                <w:rFonts w:ascii="Tahoma" w:hAnsi="Tahoma" w:cs="Tahoma"/>
              </w:rPr>
            </w:pPr>
          </w:p>
        </w:tc>
        <w:tc>
          <w:tcPr>
            <w:tcW w:w="2628" w:type="dxa"/>
            <w:gridSpan w:val="5"/>
            <w:vAlign w:val="center"/>
          </w:tcPr>
          <w:p w14:paraId="17782D48" w14:textId="77777777" w:rsidR="00AC1F04" w:rsidRPr="00DC22B4" w:rsidRDefault="00AC1F04" w:rsidP="00644B50">
            <w:pPr>
              <w:pStyle w:val="a7"/>
              <w:numPr>
                <w:ilvl w:val="0"/>
                <w:numId w:val="16"/>
              </w:numPr>
              <w:tabs>
                <w:tab w:val="left" w:pos="311"/>
              </w:tabs>
              <w:spacing w:before="60" w:beforeAutospacing="0" w:after="60"/>
              <w:ind w:left="311" w:hanging="311"/>
              <w:contextualSpacing w:val="0"/>
              <w:jc w:val="left"/>
              <w:rPr>
                <w:rFonts w:ascii="Tahoma" w:hAnsi="Tahoma" w:cs="Tahoma"/>
              </w:rPr>
            </w:pPr>
            <w:r w:rsidRPr="00DC22B4">
              <w:rPr>
                <w:rFonts w:ascii="Tahoma" w:hAnsi="Tahoma" w:cs="Tahoma"/>
              </w:rPr>
              <w:t>ΗΜΕΡ/ΝΙΑ ΛΗΞΗΣ ΥΠΟΕΡΓΟΥ</w:t>
            </w:r>
          </w:p>
        </w:tc>
        <w:tc>
          <w:tcPr>
            <w:tcW w:w="1275" w:type="dxa"/>
            <w:vAlign w:val="center"/>
          </w:tcPr>
          <w:p w14:paraId="786DF294" w14:textId="4F10F2D7" w:rsidR="009572A9" w:rsidRPr="00DC22B4" w:rsidRDefault="009572A9" w:rsidP="00AC1F04">
            <w:pPr>
              <w:spacing w:before="60" w:beforeAutospacing="0" w:after="60"/>
              <w:jc w:val="left"/>
              <w:rPr>
                <w:rFonts w:ascii="Tahoma" w:hAnsi="Tahoma" w:cs="Tahoma"/>
              </w:rPr>
            </w:pPr>
          </w:p>
        </w:tc>
      </w:tr>
      <w:tr w:rsidR="004F5375" w:rsidRPr="00450088" w14:paraId="56E46264" w14:textId="77777777" w:rsidTr="000B6846">
        <w:trPr>
          <w:trHeight w:val="434"/>
        </w:trPr>
        <w:tc>
          <w:tcPr>
            <w:tcW w:w="9493" w:type="dxa"/>
            <w:gridSpan w:val="12"/>
            <w:shd w:val="clear" w:color="auto" w:fill="F2F2F2" w:themeFill="background1" w:themeFillShade="F2"/>
            <w:vAlign w:val="center"/>
          </w:tcPr>
          <w:p w14:paraId="4AC08613" w14:textId="1FF19497" w:rsidR="004F5375" w:rsidRPr="00450088" w:rsidRDefault="004F5375" w:rsidP="00450088">
            <w:pPr>
              <w:spacing w:before="60" w:beforeAutospacing="0" w:after="60"/>
              <w:jc w:val="center"/>
              <w:rPr>
                <w:rFonts w:ascii="Tahoma" w:hAnsi="Tahoma" w:cs="Tahoma"/>
                <w:b/>
              </w:rPr>
            </w:pPr>
            <w:r w:rsidRPr="00450088">
              <w:rPr>
                <w:rFonts w:ascii="Tahoma" w:hAnsi="Tahoma" w:cs="Tahoma"/>
                <w:b/>
              </w:rPr>
              <w:t>ΧΡΟΝΙΚΟΣ ΠΡΟΓΡΑΜΜΑΤΙΣΜΟΣ ΑΠΑΡΑΙΤΗΤΩΝ ΕΝΕΡΓΕΙΩΝ ΓΙΑ ΤΗΝ ΕΝΑΡΞΗ ΤΟΥ ΥΠΟΕΡΓΟΥ</w:t>
            </w:r>
          </w:p>
        </w:tc>
      </w:tr>
      <w:tr w:rsidR="00450088" w:rsidRPr="00450088" w14:paraId="616073C5" w14:textId="77777777" w:rsidTr="005B0259">
        <w:trPr>
          <w:trHeight w:val="363"/>
        </w:trPr>
        <w:tc>
          <w:tcPr>
            <w:tcW w:w="4863" w:type="dxa"/>
            <w:gridSpan w:val="5"/>
            <w:tcBorders>
              <w:bottom w:val="single" w:sz="4" w:space="0" w:color="auto"/>
            </w:tcBorders>
            <w:shd w:val="clear" w:color="auto" w:fill="F2F2F2" w:themeFill="background1" w:themeFillShade="F2"/>
            <w:vAlign w:val="center"/>
          </w:tcPr>
          <w:p w14:paraId="129F67DA" w14:textId="6B5134C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ΠΟΕΡΓΑ</w:t>
            </w:r>
            <w:r w:rsidRPr="00450088">
              <w:rPr>
                <w:rFonts w:ascii="Tahoma" w:hAnsi="Tahoma" w:cs="Tahoma"/>
              </w:rPr>
              <w:t xml:space="preserve"> ΔΗΜΟΣΙΩΝ ΣΥΜΒΑΣΕΩΝ</w:t>
            </w:r>
          </w:p>
        </w:tc>
        <w:tc>
          <w:tcPr>
            <w:tcW w:w="4630" w:type="dxa"/>
            <w:gridSpan w:val="7"/>
            <w:tcBorders>
              <w:bottom w:val="single" w:sz="4" w:space="0" w:color="auto"/>
            </w:tcBorders>
            <w:shd w:val="clear" w:color="auto" w:fill="F2F2F2" w:themeFill="background1" w:themeFillShade="F2"/>
            <w:vAlign w:val="center"/>
          </w:tcPr>
          <w:p w14:paraId="085FE1A7" w14:textId="1137218F" w:rsidR="004F5375" w:rsidRPr="00450088" w:rsidRDefault="004F5375" w:rsidP="00450088">
            <w:pPr>
              <w:pStyle w:val="a7"/>
              <w:tabs>
                <w:tab w:val="left" w:pos="311"/>
              </w:tabs>
              <w:spacing w:before="60" w:beforeAutospacing="0" w:after="60"/>
              <w:ind w:left="311"/>
              <w:contextualSpacing w:val="0"/>
              <w:jc w:val="center"/>
              <w:rPr>
                <w:rFonts w:ascii="Tahoma" w:hAnsi="Tahoma" w:cs="Tahoma"/>
              </w:rPr>
            </w:pPr>
            <w:r w:rsidRPr="00450088">
              <w:rPr>
                <w:rFonts w:ascii="Tahoma" w:hAnsi="Tahoma" w:cs="Tahoma"/>
              </w:rPr>
              <w:t>Υ</w:t>
            </w:r>
            <w:r w:rsidR="00450088">
              <w:rPr>
                <w:rFonts w:ascii="Tahoma" w:hAnsi="Tahoma" w:cs="Tahoma"/>
              </w:rPr>
              <w:t>ΠΟ</w:t>
            </w:r>
            <w:r w:rsidRPr="00450088">
              <w:rPr>
                <w:rFonts w:ascii="Tahoma" w:hAnsi="Tahoma" w:cs="Tahoma"/>
              </w:rPr>
              <w:t>Ε</w:t>
            </w:r>
            <w:r w:rsidR="00450088">
              <w:rPr>
                <w:rFonts w:ascii="Tahoma" w:hAnsi="Tahoma" w:cs="Tahoma"/>
              </w:rPr>
              <w:t>ΡΓΑ</w:t>
            </w:r>
            <w:r w:rsidRPr="00450088">
              <w:rPr>
                <w:rFonts w:ascii="Tahoma" w:hAnsi="Tahoma" w:cs="Tahoma"/>
              </w:rPr>
              <w:t xml:space="preserve"> ΠΛΗΝ ΔΗΜΟΣΙΩΝ ΣΥΜΒΑΣΕΩΝ</w:t>
            </w:r>
          </w:p>
        </w:tc>
      </w:tr>
      <w:tr w:rsidR="00B54B0F" w:rsidRPr="00450088" w14:paraId="355E31A9" w14:textId="77777777" w:rsidTr="005B0259">
        <w:trPr>
          <w:trHeight w:val="567"/>
        </w:trPr>
        <w:tc>
          <w:tcPr>
            <w:tcW w:w="2405" w:type="dxa"/>
            <w:gridSpan w:val="2"/>
            <w:tcBorders>
              <w:bottom w:val="single" w:sz="4" w:space="0" w:color="auto"/>
            </w:tcBorders>
            <w:vAlign w:val="center"/>
          </w:tcPr>
          <w:p w14:paraId="75395E32" w14:textId="7E3B6FEE" w:rsidR="004F5375" w:rsidRPr="00B54B0F" w:rsidRDefault="00B54B0F" w:rsidP="005B0259">
            <w:pPr>
              <w:tabs>
                <w:tab w:val="left" w:pos="1451"/>
              </w:tabs>
              <w:spacing w:before="60" w:beforeAutospacing="0" w:after="60"/>
              <w:ind w:left="317" w:right="-81" w:hanging="327"/>
              <w:jc w:val="left"/>
              <w:rPr>
                <w:rFonts w:ascii="Tahoma" w:hAnsi="Tahoma" w:cs="Tahoma"/>
              </w:rPr>
            </w:pPr>
            <w:r>
              <w:rPr>
                <w:rFonts w:ascii="Tahoma" w:hAnsi="Tahoma" w:cs="Tahoma"/>
              </w:rPr>
              <w:t xml:space="preserve">15. </w:t>
            </w:r>
            <w:r w:rsidR="000B6846">
              <w:rPr>
                <w:rFonts w:ascii="Tahoma" w:hAnsi="Tahoma" w:cs="Tahoma"/>
              </w:rPr>
              <w:t xml:space="preserve"> </w:t>
            </w:r>
            <w:r w:rsidR="004F5375" w:rsidRPr="00B54B0F">
              <w:rPr>
                <w:rFonts w:ascii="Tahoma" w:hAnsi="Tahoma" w:cs="Tahoma"/>
              </w:rPr>
              <w:t>ΗΜΕΡ/ΝΙΑ ΔΗΜΟΣΙΕΥΣΗΣ</w:t>
            </w:r>
            <w:r w:rsidRPr="00B54B0F">
              <w:rPr>
                <w:rFonts w:ascii="Tahoma" w:hAnsi="Tahoma" w:cs="Tahoma"/>
              </w:rPr>
              <w:t xml:space="preserve"> </w:t>
            </w:r>
            <w:r w:rsidR="004F5375" w:rsidRPr="00B54B0F">
              <w:rPr>
                <w:rFonts w:ascii="Tahoma" w:hAnsi="Tahoma" w:cs="Tahoma"/>
              </w:rPr>
              <w:t>ΤΕΥΧΩΝ ΔΗΜΟΠΡΑΤΗΣΗΣ</w:t>
            </w:r>
          </w:p>
        </w:tc>
        <w:tc>
          <w:tcPr>
            <w:tcW w:w="2458" w:type="dxa"/>
            <w:gridSpan w:val="3"/>
            <w:tcBorders>
              <w:bottom w:val="single" w:sz="4" w:space="0" w:color="auto"/>
            </w:tcBorders>
            <w:vAlign w:val="center"/>
          </w:tcPr>
          <w:p w14:paraId="34DF9B4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4EA5B3A6" w14:textId="135D9691" w:rsidR="004F5375" w:rsidRPr="000B6846"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17. </w:t>
            </w:r>
            <w:r w:rsidR="000B6846">
              <w:rPr>
                <w:rFonts w:ascii="Tahoma" w:hAnsi="Tahoma" w:cs="Tahoma"/>
              </w:rPr>
              <w:t xml:space="preserve"> </w:t>
            </w:r>
            <w:r w:rsidR="004F5375" w:rsidRPr="00B54B0F">
              <w:rPr>
                <w:rFonts w:ascii="Tahoma" w:hAnsi="Tahoma" w:cs="Tahoma"/>
              </w:rPr>
              <w:t>ΗΜΕΡ/ΝΙΑ ΔΗΜΟΣΙΕΥΣΗΣ</w:t>
            </w:r>
            <w:r w:rsidR="00450088" w:rsidRPr="00B54B0F">
              <w:rPr>
                <w:rFonts w:ascii="Tahoma" w:hAnsi="Tahoma" w:cs="Tahoma"/>
              </w:rPr>
              <w:t xml:space="preserve"> </w:t>
            </w:r>
            <w:r w:rsidR="004F5375" w:rsidRPr="00B54B0F">
              <w:rPr>
                <w:rFonts w:ascii="Tahoma" w:hAnsi="Tahoma" w:cs="Tahoma"/>
              </w:rPr>
              <w:t>ΠΡΟΣΚΛΗΣΗΣ ΓΙΑ ΤΗΝ ΕΠΙΛΟΓΗ ΠΑΡΟΧΩΝ</w:t>
            </w:r>
          </w:p>
        </w:tc>
        <w:tc>
          <w:tcPr>
            <w:tcW w:w="2195" w:type="dxa"/>
            <w:gridSpan w:val="4"/>
            <w:tcBorders>
              <w:bottom w:val="single" w:sz="4" w:space="0" w:color="auto"/>
            </w:tcBorders>
            <w:vAlign w:val="center"/>
          </w:tcPr>
          <w:p w14:paraId="45E9CCAF" w14:textId="77777777" w:rsidR="004F5375" w:rsidRPr="00450088" w:rsidRDefault="004F5375" w:rsidP="00C73CC8">
            <w:pPr>
              <w:pStyle w:val="a7"/>
              <w:tabs>
                <w:tab w:val="left" w:pos="311"/>
              </w:tabs>
              <w:spacing w:before="60" w:beforeAutospacing="0" w:after="60"/>
              <w:ind w:left="311"/>
              <w:contextualSpacing w:val="0"/>
              <w:jc w:val="left"/>
              <w:rPr>
                <w:rFonts w:ascii="Tahoma" w:hAnsi="Tahoma" w:cs="Tahoma"/>
              </w:rPr>
            </w:pPr>
          </w:p>
        </w:tc>
      </w:tr>
      <w:tr w:rsidR="00B54B0F" w:rsidRPr="008915CE" w14:paraId="4CC5C21C" w14:textId="77777777" w:rsidTr="005B0259">
        <w:trPr>
          <w:trHeight w:val="471"/>
        </w:trPr>
        <w:tc>
          <w:tcPr>
            <w:tcW w:w="2405" w:type="dxa"/>
            <w:gridSpan w:val="2"/>
            <w:tcBorders>
              <w:bottom w:val="single" w:sz="4" w:space="0" w:color="auto"/>
            </w:tcBorders>
            <w:vAlign w:val="center"/>
          </w:tcPr>
          <w:p w14:paraId="655E5ED4" w14:textId="48065BF6" w:rsidR="004F5375" w:rsidRPr="00B54B0F" w:rsidRDefault="00B54B0F" w:rsidP="000B6846">
            <w:pPr>
              <w:tabs>
                <w:tab w:val="left" w:pos="1451"/>
              </w:tabs>
              <w:spacing w:before="60" w:beforeAutospacing="0" w:after="60"/>
              <w:ind w:left="317" w:right="-116" w:hanging="327"/>
              <w:jc w:val="left"/>
              <w:rPr>
                <w:rFonts w:ascii="Tahoma" w:hAnsi="Tahoma" w:cs="Tahoma"/>
                <w:strike/>
              </w:rPr>
            </w:pPr>
            <w:r>
              <w:rPr>
                <w:rFonts w:ascii="Tahoma" w:hAnsi="Tahoma" w:cs="Tahoma"/>
              </w:rPr>
              <w:t xml:space="preserve">16. </w:t>
            </w:r>
            <w:r w:rsidR="000B6846">
              <w:rPr>
                <w:rFonts w:ascii="Tahoma" w:hAnsi="Tahoma" w:cs="Tahoma"/>
              </w:rPr>
              <w:t xml:space="preserve"> </w:t>
            </w:r>
            <w:r w:rsidR="004F5375" w:rsidRPr="00B54B0F">
              <w:rPr>
                <w:rFonts w:ascii="Tahoma" w:hAnsi="Tahoma" w:cs="Tahoma"/>
              </w:rPr>
              <w:t xml:space="preserve">ΗΜΕΡ/ΝΙΑ </w:t>
            </w:r>
            <w:r w:rsidR="00450088" w:rsidRPr="00B54B0F">
              <w:rPr>
                <w:rFonts w:ascii="Tahoma" w:hAnsi="Tahoma" w:cs="Tahoma"/>
              </w:rPr>
              <w:t>Δ</w:t>
            </w:r>
            <w:r w:rsidR="004F5375" w:rsidRPr="00B54B0F">
              <w:rPr>
                <w:rFonts w:ascii="Tahoma" w:hAnsi="Tahoma" w:cs="Tahoma"/>
              </w:rPr>
              <w:t>ΙΕΝΕΡΓΕΙΑΣ ΔΙΑΓΩΝΙΣΜΟΥ</w:t>
            </w:r>
          </w:p>
        </w:tc>
        <w:tc>
          <w:tcPr>
            <w:tcW w:w="2458" w:type="dxa"/>
            <w:gridSpan w:val="3"/>
            <w:tcBorders>
              <w:bottom w:val="single" w:sz="4" w:space="0" w:color="auto"/>
            </w:tcBorders>
            <w:vAlign w:val="center"/>
          </w:tcPr>
          <w:p w14:paraId="7068C72D" w14:textId="77777777" w:rsidR="004F5375" w:rsidRPr="00B54B0F" w:rsidRDefault="004F5375" w:rsidP="00B54B0F">
            <w:pPr>
              <w:tabs>
                <w:tab w:val="left" w:pos="317"/>
              </w:tabs>
              <w:spacing w:before="60" w:beforeAutospacing="0" w:after="60"/>
              <w:ind w:left="458" w:hanging="468"/>
              <w:jc w:val="left"/>
              <w:rPr>
                <w:rFonts w:ascii="Tahoma" w:hAnsi="Tahoma" w:cs="Tahoma"/>
              </w:rPr>
            </w:pPr>
          </w:p>
        </w:tc>
        <w:tc>
          <w:tcPr>
            <w:tcW w:w="2435" w:type="dxa"/>
            <w:gridSpan w:val="3"/>
            <w:tcBorders>
              <w:bottom w:val="single" w:sz="4" w:space="0" w:color="auto"/>
            </w:tcBorders>
            <w:vAlign w:val="center"/>
          </w:tcPr>
          <w:p w14:paraId="7EADF338" w14:textId="5582C582"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18. </w:t>
            </w:r>
            <w:r w:rsidR="000B6846">
              <w:rPr>
                <w:rFonts w:ascii="Tahoma" w:hAnsi="Tahoma" w:cs="Tahoma"/>
              </w:rPr>
              <w:t xml:space="preserve"> </w:t>
            </w:r>
            <w:r w:rsidR="004F5375" w:rsidRPr="00B54B0F">
              <w:rPr>
                <w:rFonts w:ascii="Tahoma" w:hAnsi="Tahoma" w:cs="Tahoma"/>
              </w:rPr>
              <w:t>ΗΜΕΡ/ΝΙΑ ΔΗΜΟΣΙΕΥΣΗΣ ΠΡΟΣΚΛΗΣΗΣ ΓΙΑ ΤΗΝ ΕΠΙΛΟΓΗ ΣΥΜΜΕΤΕΧΟΝΤΩΝ</w:t>
            </w:r>
          </w:p>
        </w:tc>
        <w:tc>
          <w:tcPr>
            <w:tcW w:w="2195" w:type="dxa"/>
            <w:gridSpan w:val="4"/>
            <w:tcBorders>
              <w:bottom w:val="single" w:sz="4" w:space="0" w:color="auto"/>
            </w:tcBorders>
            <w:vAlign w:val="center"/>
          </w:tcPr>
          <w:p w14:paraId="72589E81" w14:textId="77777777" w:rsidR="004F5375" w:rsidRPr="00587538" w:rsidRDefault="004F5375" w:rsidP="00C73CC8">
            <w:pPr>
              <w:pStyle w:val="a7"/>
              <w:tabs>
                <w:tab w:val="left" w:pos="311"/>
              </w:tabs>
              <w:spacing w:before="60" w:beforeAutospacing="0" w:after="60"/>
              <w:ind w:left="311"/>
              <w:contextualSpacing w:val="0"/>
              <w:jc w:val="left"/>
              <w:rPr>
                <w:rFonts w:ascii="Tahoma" w:hAnsi="Tahoma" w:cs="Tahoma"/>
              </w:rPr>
            </w:pPr>
          </w:p>
        </w:tc>
      </w:tr>
      <w:tr w:rsidR="000B6846" w:rsidRPr="008915CE" w14:paraId="77433817" w14:textId="77777777" w:rsidTr="005B0259">
        <w:trPr>
          <w:trHeight w:val="442"/>
        </w:trPr>
        <w:tc>
          <w:tcPr>
            <w:tcW w:w="2405" w:type="dxa"/>
            <w:gridSpan w:val="2"/>
            <w:tcBorders>
              <w:top w:val="single" w:sz="4" w:space="0" w:color="auto"/>
              <w:left w:val="single" w:sz="4" w:space="0" w:color="auto"/>
              <w:bottom w:val="single" w:sz="4" w:space="0" w:color="auto"/>
              <w:right w:val="single" w:sz="4" w:space="0" w:color="auto"/>
            </w:tcBorders>
            <w:vAlign w:val="center"/>
          </w:tcPr>
          <w:p w14:paraId="59B480C4" w14:textId="6D4BDE09"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19. </w:t>
            </w:r>
            <w:r w:rsidRPr="00B54B0F">
              <w:rPr>
                <w:rFonts w:ascii="Tahoma" w:hAnsi="Tahoma" w:cs="Tahoma"/>
              </w:rPr>
              <w:t>ΚΑΤΗΓΟΡΙΑ ΕΝΕΡΓΕΙΑΣ</w:t>
            </w:r>
          </w:p>
        </w:tc>
        <w:tc>
          <w:tcPr>
            <w:tcW w:w="1210" w:type="dxa"/>
            <w:tcBorders>
              <w:top w:val="single" w:sz="4" w:space="0" w:color="auto"/>
              <w:left w:val="single" w:sz="4" w:space="0" w:color="auto"/>
              <w:bottom w:val="single" w:sz="4" w:space="0" w:color="auto"/>
              <w:right w:val="single" w:sz="4" w:space="0" w:color="auto"/>
            </w:tcBorders>
            <w:vAlign w:val="center"/>
          </w:tcPr>
          <w:p w14:paraId="7CBCBBD0" w14:textId="434FAF95"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20. </w:t>
            </w:r>
            <w:r w:rsidR="000B6846">
              <w:rPr>
                <w:rFonts w:ascii="Tahoma" w:hAnsi="Tahoma" w:cs="Tahoma"/>
              </w:rPr>
              <w:t xml:space="preserve"> </w:t>
            </w:r>
            <w:r w:rsidRPr="00B54B0F">
              <w:rPr>
                <w:rFonts w:ascii="Tahoma" w:hAnsi="Tahoma" w:cs="Tahoma"/>
              </w:rPr>
              <w:t>Α</w:t>
            </w:r>
            <w:r>
              <w:rPr>
                <w:rFonts w:ascii="Tahoma" w:hAnsi="Tahoma" w:cs="Tahoma"/>
              </w:rPr>
              <w:t>/</w:t>
            </w:r>
            <w:r w:rsidRPr="00B54B0F">
              <w:rPr>
                <w:rFonts w:ascii="Tahoma" w:hAnsi="Tahoma" w:cs="Tahoma"/>
              </w:rPr>
              <w:t>Α  ΕΝΕΡΓΕΙΑΣ</w:t>
            </w:r>
          </w:p>
        </w:tc>
        <w:tc>
          <w:tcPr>
            <w:tcW w:w="2690" w:type="dxa"/>
            <w:gridSpan w:val="4"/>
            <w:tcBorders>
              <w:top w:val="single" w:sz="4" w:space="0" w:color="auto"/>
              <w:left w:val="single" w:sz="4" w:space="0" w:color="auto"/>
              <w:bottom w:val="single" w:sz="4" w:space="0" w:color="auto"/>
              <w:right w:val="single" w:sz="4" w:space="0" w:color="auto"/>
            </w:tcBorders>
            <w:vAlign w:val="center"/>
          </w:tcPr>
          <w:p w14:paraId="6F7E07E1" w14:textId="7B68EBCB"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21. </w:t>
            </w:r>
            <w:r w:rsidRPr="00B54B0F">
              <w:rPr>
                <w:rFonts w:ascii="Tahoma" w:hAnsi="Tahoma" w:cs="Tahoma"/>
              </w:rPr>
              <w:t>ΠΕΡΙΓΡΑΦΗ ΕΝΕΡΓΕΙΑΣ</w:t>
            </w:r>
          </w:p>
        </w:tc>
        <w:tc>
          <w:tcPr>
            <w:tcW w:w="1830" w:type="dxa"/>
            <w:gridSpan w:val="3"/>
            <w:tcBorders>
              <w:top w:val="single" w:sz="4" w:space="0" w:color="auto"/>
              <w:left w:val="single" w:sz="4" w:space="0" w:color="auto"/>
              <w:bottom w:val="single" w:sz="4" w:space="0" w:color="auto"/>
              <w:right w:val="single" w:sz="4" w:space="0" w:color="auto"/>
            </w:tcBorders>
            <w:vAlign w:val="center"/>
          </w:tcPr>
          <w:p w14:paraId="5101438A" w14:textId="6C2D8028"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22. </w:t>
            </w:r>
            <w:r w:rsidR="000B6846">
              <w:rPr>
                <w:rFonts w:ascii="Tahoma" w:hAnsi="Tahoma" w:cs="Tahoma"/>
              </w:rPr>
              <w:t xml:space="preserve"> </w:t>
            </w:r>
            <w:r w:rsidRPr="00B54B0F">
              <w:rPr>
                <w:rFonts w:ascii="Tahoma" w:hAnsi="Tahoma" w:cs="Tahoma"/>
              </w:rPr>
              <w:t>ΠΡΟΒΛΕΠΟΜΕΝΗ ΗΜΕΡ</w:t>
            </w:r>
            <w:r w:rsidR="00DC6D80">
              <w:rPr>
                <w:rFonts w:ascii="Tahoma" w:hAnsi="Tahoma" w:cs="Tahoma"/>
              </w:rPr>
              <w:t>/</w:t>
            </w:r>
            <w:r w:rsidRPr="00B54B0F">
              <w:rPr>
                <w:rFonts w:ascii="Tahoma" w:hAnsi="Tahoma" w:cs="Tahoma"/>
              </w:rPr>
              <w:t>ΝΙΑ ΟΛΟΚΛΗΡΩΣΗΣ</w:t>
            </w:r>
          </w:p>
        </w:tc>
        <w:tc>
          <w:tcPr>
            <w:tcW w:w="1358" w:type="dxa"/>
            <w:gridSpan w:val="2"/>
            <w:tcBorders>
              <w:top w:val="single" w:sz="4" w:space="0" w:color="auto"/>
              <w:left w:val="single" w:sz="4" w:space="0" w:color="auto"/>
              <w:bottom w:val="single" w:sz="4" w:space="0" w:color="auto"/>
              <w:right w:val="single" w:sz="4" w:space="0" w:color="auto"/>
            </w:tcBorders>
            <w:vAlign w:val="center"/>
          </w:tcPr>
          <w:p w14:paraId="3888E844" w14:textId="4C1A27CA" w:rsidR="004F5375" w:rsidRPr="00B54B0F" w:rsidRDefault="00B54B0F" w:rsidP="000B6846">
            <w:pPr>
              <w:tabs>
                <w:tab w:val="left" w:pos="1451"/>
              </w:tabs>
              <w:spacing w:before="60" w:beforeAutospacing="0" w:after="60"/>
              <w:ind w:left="317" w:right="-116" w:hanging="327"/>
              <w:jc w:val="left"/>
              <w:rPr>
                <w:rFonts w:ascii="Tahoma" w:hAnsi="Tahoma" w:cs="Tahoma"/>
              </w:rPr>
            </w:pPr>
            <w:r>
              <w:rPr>
                <w:rFonts w:ascii="Tahoma" w:hAnsi="Tahoma" w:cs="Tahoma"/>
              </w:rPr>
              <w:t xml:space="preserve">23. </w:t>
            </w:r>
            <w:r w:rsidRPr="00B54B0F">
              <w:rPr>
                <w:rFonts w:ascii="Tahoma" w:hAnsi="Tahoma" w:cs="Tahoma"/>
              </w:rPr>
              <w:t>ΣΧΟΛΙΑ</w:t>
            </w:r>
          </w:p>
        </w:tc>
      </w:tr>
      <w:tr w:rsidR="000B6846" w:rsidRPr="008E022F" w14:paraId="79B1E8D0" w14:textId="77777777" w:rsidTr="005B0259">
        <w:trPr>
          <w:trHeight w:val="459"/>
        </w:trPr>
        <w:tc>
          <w:tcPr>
            <w:tcW w:w="2405" w:type="dxa"/>
            <w:gridSpan w:val="2"/>
            <w:tcBorders>
              <w:top w:val="single" w:sz="4" w:space="0" w:color="auto"/>
            </w:tcBorders>
            <w:vAlign w:val="center"/>
          </w:tcPr>
          <w:p w14:paraId="68CBBDD1" w14:textId="60F4CA3C"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Εκπόνηση μελετών</w:t>
            </w:r>
          </w:p>
        </w:tc>
        <w:tc>
          <w:tcPr>
            <w:tcW w:w="1210" w:type="dxa"/>
            <w:tcBorders>
              <w:top w:val="single" w:sz="4" w:space="0" w:color="auto"/>
            </w:tcBorders>
            <w:vAlign w:val="center"/>
          </w:tcPr>
          <w:p w14:paraId="6B3DF7AE"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4353B89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μελέτες)</w:t>
            </w:r>
          </w:p>
        </w:tc>
        <w:tc>
          <w:tcPr>
            <w:tcW w:w="1830" w:type="dxa"/>
            <w:gridSpan w:val="3"/>
            <w:tcBorders>
              <w:top w:val="single" w:sz="4" w:space="0" w:color="auto"/>
            </w:tcBorders>
            <w:vAlign w:val="center"/>
          </w:tcPr>
          <w:p w14:paraId="7DDE0FCF"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4B1181E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5938CF23" w14:textId="77777777" w:rsidTr="005B0259">
        <w:trPr>
          <w:trHeight w:val="459"/>
        </w:trPr>
        <w:tc>
          <w:tcPr>
            <w:tcW w:w="2405" w:type="dxa"/>
            <w:gridSpan w:val="2"/>
            <w:tcBorders>
              <w:top w:val="single" w:sz="4" w:space="0" w:color="auto"/>
            </w:tcBorders>
            <w:vAlign w:val="center"/>
          </w:tcPr>
          <w:p w14:paraId="393D689A" w14:textId="45524989"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αδειών</w:t>
            </w:r>
          </w:p>
        </w:tc>
        <w:tc>
          <w:tcPr>
            <w:tcW w:w="1210" w:type="dxa"/>
            <w:tcBorders>
              <w:top w:val="single" w:sz="4" w:space="0" w:color="auto"/>
            </w:tcBorders>
            <w:vAlign w:val="center"/>
          </w:tcPr>
          <w:p w14:paraId="03E2AB4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29D243CC"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άδειες)</w:t>
            </w:r>
          </w:p>
        </w:tc>
        <w:tc>
          <w:tcPr>
            <w:tcW w:w="1830" w:type="dxa"/>
            <w:gridSpan w:val="3"/>
            <w:tcBorders>
              <w:top w:val="single" w:sz="4" w:space="0" w:color="auto"/>
            </w:tcBorders>
            <w:vAlign w:val="center"/>
          </w:tcPr>
          <w:p w14:paraId="027FC40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7A8EF423"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81334B2" w14:textId="77777777" w:rsidTr="005B0259">
        <w:trPr>
          <w:trHeight w:val="459"/>
        </w:trPr>
        <w:tc>
          <w:tcPr>
            <w:tcW w:w="2405" w:type="dxa"/>
            <w:gridSpan w:val="2"/>
            <w:tcBorders>
              <w:top w:val="single" w:sz="4" w:space="0" w:color="auto"/>
            </w:tcBorders>
            <w:vAlign w:val="center"/>
          </w:tcPr>
          <w:p w14:paraId="736F5C2F" w14:textId="7E229046"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Έκδοση ΥΑ, ΚΥΑ</w:t>
            </w:r>
          </w:p>
        </w:tc>
        <w:tc>
          <w:tcPr>
            <w:tcW w:w="1210" w:type="dxa"/>
            <w:tcBorders>
              <w:top w:val="single" w:sz="4" w:space="0" w:color="auto"/>
            </w:tcBorders>
            <w:vAlign w:val="center"/>
          </w:tcPr>
          <w:p w14:paraId="12307B8D"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69008917"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(αναφέρετε τις ΥΑ/ ΚΥΑ)</w:t>
            </w:r>
          </w:p>
        </w:tc>
        <w:tc>
          <w:tcPr>
            <w:tcW w:w="1830" w:type="dxa"/>
            <w:gridSpan w:val="3"/>
            <w:tcBorders>
              <w:top w:val="single" w:sz="4" w:space="0" w:color="auto"/>
            </w:tcBorders>
            <w:vAlign w:val="center"/>
          </w:tcPr>
          <w:p w14:paraId="54983263"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6DD1E38B"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21536D4F" w14:textId="77777777" w:rsidTr="005B0259">
        <w:trPr>
          <w:trHeight w:val="459"/>
        </w:trPr>
        <w:tc>
          <w:tcPr>
            <w:tcW w:w="2405" w:type="dxa"/>
            <w:gridSpan w:val="2"/>
            <w:tcBorders>
              <w:top w:val="single" w:sz="4" w:space="0" w:color="auto"/>
            </w:tcBorders>
            <w:vAlign w:val="center"/>
          </w:tcPr>
          <w:p w14:paraId="03D96B68" w14:textId="6D2791B0"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Επιλογή προσωπικού</w:t>
            </w:r>
          </w:p>
        </w:tc>
        <w:tc>
          <w:tcPr>
            <w:tcW w:w="1210" w:type="dxa"/>
            <w:tcBorders>
              <w:top w:val="single" w:sz="4" w:space="0" w:color="auto"/>
            </w:tcBorders>
            <w:vAlign w:val="center"/>
          </w:tcPr>
          <w:p w14:paraId="46FA26FC"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05B65FDA" w14:textId="77777777" w:rsidR="004F5375" w:rsidRPr="00B54B0F" w:rsidRDefault="004F5375" w:rsidP="00B54B0F">
            <w:pPr>
              <w:tabs>
                <w:tab w:val="left" w:pos="311"/>
              </w:tabs>
              <w:spacing w:before="60" w:beforeAutospacing="0" w:after="60"/>
              <w:jc w:val="left"/>
              <w:rPr>
                <w:rFonts w:ascii="Tahoma" w:hAnsi="Tahoma" w:cs="Tahoma"/>
                <w:i/>
              </w:rPr>
            </w:pPr>
          </w:p>
        </w:tc>
        <w:tc>
          <w:tcPr>
            <w:tcW w:w="1830" w:type="dxa"/>
            <w:gridSpan w:val="3"/>
            <w:tcBorders>
              <w:top w:val="single" w:sz="4" w:space="0" w:color="auto"/>
            </w:tcBorders>
            <w:vAlign w:val="center"/>
          </w:tcPr>
          <w:p w14:paraId="4087DA8E"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36D84171" w14:textId="77777777" w:rsidR="004F5375" w:rsidRPr="00587538" w:rsidRDefault="004F5375" w:rsidP="00C73CC8">
            <w:pPr>
              <w:tabs>
                <w:tab w:val="left" w:pos="311"/>
              </w:tabs>
              <w:spacing w:before="60" w:beforeAutospacing="0" w:after="60"/>
              <w:jc w:val="center"/>
              <w:rPr>
                <w:rFonts w:ascii="Tahoma" w:hAnsi="Tahoma" w:cs="Tahoma"/>
                <w:i/>
              </w:rPr>
            </w:pPr>
          </w:p>
        </w:tc>
      </w:tr>
      <w:tr w:rsidR="000B6846" w:rsidRPr="008E022F" w14:paraId="683B8ACD" w14:textId="77777777" w:rsidTr="005B0259">
        <w:trPr>
          <w:trHeight w:val="459"/>
        </w:trPr>
        <w:tc>
          <w:tcPr>
            <w:tcW w:w="2405" w:type="dxa"/>
            <w:gridSpan w:val="2"/>
            <w:tcBorders>
              <w:top w:val="single" w:sz="4" w:space="0" w:color="auto"/>
            </w:tcBorders>
            <w:vAlign w:val="center"/>
          </w:tcPr>
          <w:p w14:paraId="189540B3" w14:textId="019508C5" w:rsidR="004F5375" w:rsidRPr="00B54B0F" w:rsidRDefault="000B6846" w:rsidP="005B0259">
            <w:pPr>
              <w:tabs>
                <w:tab w:val="left" w:pos="311"/>
              </w:tabs>
              <w:spacing w:before="60" w:beforeAutospacing="0" w:after="60"/>
              <w:ind w:left="311"/>
              <w:jc w:val="left"/>
              <w:rPr>
                <w:rFonts w:ascii="Tahoma" w:hAnsi="Tahoma" w:cs="Tahoma"/>
                <w:i/>
              </w:rPr>
            </w:pPr>
            <w:r w:rsidRPr="00B54B0F">
              <w:rPr>
                <w:rFonts w:ascii="Tahoma" w:hAnsi="Tahoma" w:cs="Tahoma"/>
                <w:i/>
              </w:rPr>
              <w:t>Άλλες ενέργειες</w:t>
            </w:r>
          </w:p>
        </w:tc>
        <w:tc>
          <w:tcPr>
            <w:tcW w:w="1210" w:type="dxa"/>
            <w:tcBorders>
              <w:top w:val="single" w:sz="4" w:space="0" w:color="auto"/>
            </w:tcBorders>
            <w:vAlign w:val="center"/>
          </w:tcPr>
          <w:p w14:paraId="30DFD411" w14:textId="77777777" w:rsidR="004F5375" w:rsidRPr="00B54B0F" w:rsidRDefault="004F5375" w:rsidP="00B54B0F">
            <w:pPr>
              <w:tabs>
                <w:tab w:val="left" w:pos="311"/>
              </w:tabs>
              <w:spacing w:before="60" w:beforeAutospacing="0" w:after="60"/>
              <w:jc w:val="left"/>
              <w:rPr>
                <w:rFonts w:ascii="Tahoma" w:hAnsi="Tahoma" w:cs="Tahoma"/>
                <w:i/>
              </w:rPr>
            </w:pPr>
          </w:p>
        </w:tc>
        <w:tc>
          <w:tcPr>
            <w:tcW w:w="2690" w:type="dxa"/>
            <w:gridSpan w:val="4"/>
            <w:tcBorders>
              <w:top w:val="single" w:sz="4" w:space="0" w:color="auto"/>
            </w:tcBorders>
            <w:vAlign w:val="center"/>
          </w:tcPr>
          <w:p w14:paraId="15D75D21" w14:textId="77777777" w:rsidR="004F5375" w:rsidRPr="00B54B0F" w:rsidRDefault="004F5375" w:rsidP="00B54B0F">
            <w:pPr>
              <w:tabs>
                <w:tab w:val="left" w:pos="311"/>
              </w:tabs>
              <w:spacing w:before="60" w:beforeAutospacing="0" w:after="60"/>
              <w:jc w:val="left"/>
              <w:rPr>
                <w:rFonts w:ascii="Tahoma" w:hAnsi="Tahoma" w:cs="Tahoma"/>
                <w:i/>
              </w:rPr>
            </w:pPr>
            <w:r w:rsidRPr="00B54B0F">
              <w:rPr>
                <w:rFonts w:ascii="Tahoma" w:hAnsi="Tahoma" w:cs="Tahoma"/>
                <w:i/>
              </w:rPr>
              <w:t>(διευκρινίστε)</w:t>
            </w:r>
          </w:p>
        </w:tc>
        <w:tc>
          <w:tcPr>
            <w:tcW w:w="1830" w:type="dxa"/>
            <w:gridSpan w:val="3"/>
            <w:tcBorders>
              <w:top w:val="single" w:sz="4" w:space="0" w:color="auto"/>
            </w:tcBorders>
            <w:vAlign w:val="center"/>
          </w:tcPr>
          <w:p w14:paraId="021C8360" w14:textId="77777777" w:rsidR="004F5375" w:rsidRPr="00B54B0F" w:rsidRDefault="004F5375" w:rsidP="00B54B0F">
            <w:pPr>
              <w:tabs>
                <w:tab w:val="left" w:pos="311"/>
              </w:tabs>
              <w:spacing w:before="60" w:beforeAutospacing="0" w:after="60"/>
              <w:jc w:val="left"/>
              <w:rPr>
                <w:rFonts w:ascii="Tahoma" w:hAnsi="Tahoma" w:cs="Tahoma"/>
                <w:i/>
              </w:rPr>
            </w:pPr>
          </w:p>
        </w:tc>
        <w:tc>
          <w:tcPr>
            <w:tcW w:w="1358" w:type="dxa"/>
            <w:gridSpan w:val="2"/>
            <w:tcBorders>
              <w:top w:val="single" w:sz="4" w:space="0" w:color="auto"/>
            </w:tcBorders>
            <w:vAlign w:val="center"/>
          </w:tcPr>
          <w:p w14:paraId="1AE898D3" w14:textId="77777777" w:rsidR="004F5375" w:rsidRPr="00587538" w:rsidRDefault="004F5375" w:rsidP="00C73CC8">
            <w:pPr>
              <w:tabs>
                <w:tab w:val="left" w:pos="311"/>
              </w:tabs>
              <w:spacing w:before="60" w:beforeAutospacing="0" w:after="60"/>
              <w:jc w:val="center"/>
              <w:rPr>
                <w:rFonts w:ascii="Tahoma" w:hAnsi="Tahoma" w:cs="Tahoma"/>
                <w:i/>
              </w:rPr>
            </w:pPr>
          </w:p>
        </w:tc>
      </w:tr>
    </w:tbl>
    <w:p w14:paraId="5F85B222" w14:textId="11265729" w:rsidR="009572A9" w:rsidRDefault="009572A9" w:rsidP="00976554">
      <w:pPr>
        <w:spacing w:before="0" w:beforeAutospacing="0"/>
        <w:jc w:val="left"/>
        <w:rPr>
          <w:rFonts w:ascii="Tahoma" w:hAnsi="Tahoma" w:cs="Tahoma"/>
          <w:i/>
          <w:color w:val="0070C0"/>
        </w:rPr>
      </w:pPr>
    </w:p>
    <w:p w14:paraId="3795D20A" w14:textId="67C96534" w:rsidR="002A6374" w:rsidRPr="000B6846" w:rsidRDefault="000B6846" w:rsidP="002A6374">
      <w:pPr>
        <w:spacing w:before="0" w:beforeAutospacing="0"/>
        <w:jc w:val="left"/>
        <w:rPr>
          <w:rFonts w:ascii="Tahoma" w:hAnsi="Tahoma" w:cs="Tahoma"/>
          <w:i/>
          <w:sz w:val="18"/>
        </w:rPr>
      </w:pPr>
      <w:r w:rsidRPr="000B6846">
        <w:rPr>
          <w:rFonts w:ascii="Tahoma" w:hAnsi="Tahoma" w:cs="Tahoma"/>
          <w:i/>
          <w:sz w:val="18"/>
        </w:rPr>
        <w:t>Σημείωση:</w:t>
      </w:r>
      <w:r w:rsidR="002A6374" w:rsidRPr="000B6846">
        <w:rPr>
          <w:rFonts w:ascii="Tahoma" w:hAnsi="Tahoma" w:cs="Tahoma"/>
          <w:i/>
          <w:sz w:val="18"/>
        </w:rPr>
        <w:t xml:space="preserve"> Η συμπλήρωση των πεδίων ΣΤ</w:t>
      </w:r>
      <w:r w:rsidRPr="000B6846">
        <w:rPr>
          <w:rFonts w:ascii="Tahoma" w:hAnsi="Tahoma" w:cs="Tahoma"/>
          <w:i/>
          <w:sz w:val="18"/>
        </w:rPr>
        <w:t>.</w:t>
      </w:r>
      <w:r w:rsidR="002A6374" w:rsidRPr="000B6846">
        <w:rPr>
          <w:rFonts w:ascii="Tahoma" w:hAnsi="Tahoma" w:cs="Tahoma"/>
          <w:i/>
          <w:sz w:val="18"/>
        </w:rPr>
        <w:t>1</w:t>
      </w:r>
      <w:r w:rsidRPr="000B6846">
        <w:rPr>
          <w:rFonts w:ascii="Tahoma" w:hAnsi="Tahoma" w:cs="Tahoma"/>
          <w:i/>
          <w:sz w:val="18"/>
        </w:rPr>
        <w:t>. έως ΣΤ.</w:t>
      </w:r>
      <w:r w:rsidR="002A6374" w:rsidRPr="000B6846">
        <w:rPr>
          <w:rFonts w:ascii="Tahoma" w:hAnsi="Tahoma" w:cs="Tahoma"/>
          <w:i/>
          <w:sz w:val="18"/>
        </w:rPr>
        <w:t>2</w:t>
      </w:r>
      <w:r w:rsidRPr="000B6846">
        <w:rPr>
          <w:rFonts w:ascii="Tahoma" w:hAnsi="Tahoma" w:cs="Tahoma"/>
          <w:i/>
          <w:sz w:val="18"/>
        </w:rPr>
        <w:t>3.</w:t>
      </w:r>
      <w:r w:rsidR="002A6374" w:rsidRPr="000B6846">
        <w:rPr>
          <w:rFonts w:ascii="Tahoma" w:hAnsi="Tahoma" w:cs="Tahoma"/>
          <w:i/>
          <w:sz w:val="18"/>
        </w:rPr>
        <w:t xml:space="preserve"> γίνεται για κάθε </w:t>
      </w:r>
      <w:proofErr w:type="spellStart"/>
      <w:r w:rsidR="002A6374" w:rsidRPr="000B6846">
        <w:rPr>
          <w:rFonts w:ascii="Tahoma" w:hAnsi="Tahoma" w:cs="Tahoma"/>
          <w:i/>
          <w:sz w:val="18"/>
        </w:rPr>
        <w:t>υποέργο</w:t>
      </w:r>
      <w:proofErr w:type="spellEnd"/>
      <w:r w:rsidR="002A6374" w:rsidRPr="000B6846">
        <w:rPr>
          <w:rFonts w:ascii="Tahoma" w:hAnsi="Tahoma" w:cs="Tahoma"/>
          <w:i/>
          <w:sz w:val="18"/>
        </w:rPr>
        <w:t xml:space="preserve"> της πράξης</w:t>
      </w:r>
      <w:r w:rsidRPr="000B6846">
        <w:rPr>
          <w:rFonts w:ascii="Tahoma" w:hAnsi="Tahoma" w:cs="Tahoma"/>
          <w:i/>
          <w:sz w:val="18"/>
        </w:rPr>
        <w:t>.</w:t>
      </w:r>
    </w:p>
    <w:p w14:paraId="06EA8954" w14:textId="29C5A169" w:rsidR="009572A9" w:rsidRDefault="009572A9" w:rsidP="00976554">
      <w:pPr>
        <w:spacing w:before="0" w:beforeAutospacing="0"/>
        <w:jc w:val="left"/>
        <w:rPr>
          <w:rFonts w:ascii="Tahoma" w:hAnsi="Tahoma" w:cs="Tahoma"/>
          <w:i/>
          <w:color w:val="0070C0"/>
        </w:rPr>
      </w:pPr>
    </w:p>
    <w:p w14:paraId="1DCE0221" w14:textId="481B9CE5" w:rsidR="009572A9" w:rsidRDefault="009572A9" w:rsidP="00976554">
      <w:pPr>
        <w:spacing w:before="0" w:beforeAutospacing="0"/>
        <w:jc w:val="left"/>
        <w:rPr>
          <w:rFonts w:ascii="Tahoma" w:hAnsi="Tahoma" w:cs="Tahoma"/>
          <w:i/>
          <w:color w:val="0070C0"/>
        </w:rPr>
      </w:pPr>
    </w:p>
    <w:p w14:paraId="665EC5B8" w14:textId="2836EEBB" w:rsidR="009572A9" w:rsidRDefault="009572A9" w:rsidP="00976554">
      <w:pPr>
        <w:spacing w:before="0" w:beforeAutospacing="0"/>
        <w:jc w:val="left"/>
        <w:rPr>
          <w:rFonts w:ascii="Tahoma" w:hAnsi="Tahoma" w:cs="Tahoma"/>
          <w:i/>
          <w:color w:val="0070C0"/>
        </w:rPr>
      </w:pPr>
    </w:p>
    <w:p w14:paraId="5E714A3B" w14:textId="77777777" w:rsidR="000B6846" w:rsidRDefault="000B6846" w:rsidP="00976554">
      <w:pPr>
        <w:spacing w:before="0" w:beforeAutospacing="0"/>
        <w:jc w:val="left"/>
        <w:rPr>
          <w:rFonts w:ascii="Tahoma" w:hAnsi="Tahoma" w:cs="Tahoma"/>
          <w:i/>
          <w:color w:val="0070C0"/>
        </w:rPr>
      </w:pPr>
    </w:p>
    <w:p w14:paraId="38F82B7A" w14:textId="77777777" w:rsidR="009572A9" w:rsidRPr="008E022F" w:rsidRDefault="009572A9" w:rsidP="00976554">
      <w:pPr>
        <w:spacing w:before="0" w:beforeAutospacing="0"/>
        <w:jc w:val="left"/>
        <w:rPr>
          <w:rFonts w:ascii="Tahoma" w:hAnsi="Tahoma" w:cs="Tahoma"/>
          <w:i/>
          <w:color w:val="0070C0"/>
        </w:rPr>
      </w:pPr>
    </w:p>
    <w:p w14:paraId="3B4A3E7F" w14:textId="77777777" w:rsidR="005D5506" w:rsidRPr="008E022F" w:rsidRDefault="005D5506" w:rsidP="00976554">
      <w:pPr>
        <w:spacing w:before="0" w:beforeAutospacing="0"/>
        <w:jc w:val="left"/>
        <w:rPr>
          <w:rFonts w:ascii="Tahoma" w:hAnsi="Tahoma" w:cs="Tahoma"/>
          <w:b/>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4820"/>
        <w:gridCol w:w="4678"/>
      </w:tblGrid>
      <w:tr w:rsidR="00441978" w:rsidRPr="004E6562" w14:paraId="3D2621A0" w14:textId="77777777" w:rsidTr="001334AD">
        <w:tc>
          <w:tcPr>
            <w:tcW w:w="4820" w:type="dxa"/>
          </w:tcPr>
          <w:p w14:paraId="2A4C5AA4" w14:textId="77777777" w:rsidR="00441978" w:rsidRPr="008E022F" w:rsidRDefault="00441978" w:rsidP="00644B50">
            <w:pPr>
              <w:pStyle w:val="a7"/>
              <w:numPr>
                <w:ilvl w:val="0"/>
                <w:numId w:val="17"/>
              </w:numPr>
              <w:tabs>
                <w:tab w:val="left" w:pos="317"/>
              </w:tabs>
              <w:spacing w:before="60" w:beforeAutospacing="0" w:after="60"/>
              <w:ind w:hanging="720"/>
              <w:contextualSpacing w:val="0"/>
              <w:jc w:val="left"/>
              <w:rPr>
                <w:rFonts w:ascii="Tahoma" w:hAnsi="Tahoma" w:cs="Tahoma"/>
              </w:rPr>
            </w:pPr>
            <w:r w:rsidRPr="008E022F">
              <w:rPr>
                <w:rFonts w:ascii="Tahoma" w:hAnsi="Tahoma" w:cs="Tahoma"/>
              </w:rPr>
              <w:t xml:space="preserve">ΔΙΑΡΚΕΙΑ </w:t>
            </w:r>
            <w:r w:rsidR="00A01FD0" w:rsidRPr="008E022F">
              <w:rPr>
                <w:rFonts w:ascii="Tahoma" w:hAnsi="Tahoma" w:cs="Tahoma"/>
              </w:rPr>
              <w:t xml:space="preserve">ΥΛΟΠΟΙΗΣΗΣ </w:t>
            </w:r>
            <w:r w:rsidRPr="008E022F">
              <w:rPr>
                <w:rFonts w:ascii="Tahoma" w:hAnsi="Tahoma" w:cs="Tahoma"/>
              </w:rPr>
              <w:t xml:space="preserve">ΦΥΣΙΚΟΥ ΑΝΤΙΚΕΙΜΕΝΟΥ ΠΡΑΞΗΣ:   </w:t>
            </w:r>
          </w:p>
        </w:tc>
        <w:tc>
          <w:tcPr>
            <w:tcW w:w="4678" w:type="dxa"/>
          </w:tcPr>
          <w:p w14:paraId="4E3E0A83" w14:textId="77777777" w:rsidR="00441978" w:rsidRPr="004E6562" w:rsidRDefault="00441978" w:rsidP="00976554">
            <w:pPr>
              <w:spacing w:before="120" w:beforeAutospacing="0" w:after="120"/>
              <w:ind w:left="530"/>
              <w:jc w:val="left"/>
              <w:rPr>
                <w:rFonts w:ascii="Tahoma" w:hAnsi="Tahoma" w:cs="Tahoma"/>
              </w:rPr>
            </w:pPr>
          </w:p>
        </w:tc>
      </w:tr>
    </w:tbl>
    <w:p w14:paraId="7AE4CF63" w14:textId="77777777" w:rsidR="00A55AEA" w:rsidRPr="004E6562" w:rsidRDefault="00A55AEA" w:rsidP="00976554">
      <w:pPr>
        <w:spacing w:before="120" w:beforeAutospacing="0" w:after="120"/>
        <w:rPr>
          <w:rFonts w:ascii="Tahoma" w:hAnsi="Tahoma" w:cs="Tahoma"/>
        </w:rPr>
      </w:pPr>
    </w:p>
    <w:tbl>
      <w:tblPr>
        <w:tblStyle w:val="a3"/>
        <w:tblW w:w="9498" w:type="dxa"/>
        <w:tblInd w:w="-5" w:type="dxa"/>
        <w:tblBorders>
          <w:insideH w:val="dotted" w:sz="4" w:space="0" w:color="auto"/>
          <w:insideV w:val="dotted" w:sz="4" w:space="0" w:color="auto"/>
        </w:tblBorders>
        <w:tblLook w:val="04A0" w:firstRow="1" w:lastRow="0" w:firstColumn="1" w:lastColumn="0" w:noHBand="0" w:noVBand="1"/>
      </w:tblPr>
      <w:tblGrid>
        <w:gridCol w:w="2977"/>
        <w:gridCol w:w="1814"/>
        <w:gridCol w:w="2864"/>
        <w:gridCol w:w="1843"/>
      </w:tblGrid>
      <w:tr w:rsidR="00E51912" w:rsidRPr="004E6562" w14:paraId="7E71A0D6" w14:textId="77777777" w:rsidTr="001334AD">
        <w:tc>
          <w:tcPr>
            <w:tcW w:w="2977" w:type="dxa"/>
          </w:tcPr>
          <w:p w14:paraId="36F5081E"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ΕΝΑΡΞΗΣ ΠΡΑΞΗΣ</w:t>
            </w:r>
            <w:r w:rsidRPr="004E6562">
              <w:rPr>
                <w:rFonts w:ascii="Tahoma" w:hAnsi="Tahoma" w:cs="Tahoma"/>
                <w:lang w:val="en-US"/>
              </w:rPr>
              <w:t xml:space="preserve">: </w:t>
            </w:r>
          </w:p>
        </w:tc>
        <w:tc>
          <w:tcPr>
            <w:tcW w:w="1814" w:type="dxa"/>
          </w:tcPr>
          <w:p w14:paraId="71454A2D" w14:textId="77777777" w:rsidR="00E51912" w:rsidRPr="004E6562" w:rsidRDefault="00E51912" w:rsidP="00976554">
            <w:pPr>
              <w:pStyle w:val="a7"/>
              <w:spacing w:before="120" w:beforeAutospacing="0" w:after="120"/>
              <w:ind w:left="318"/>
              <w:contextualSpacing w:val="0"/>
              <w:jc w:val="left"/>
              <w:rPr>
                <w:rFonts w:ascii="Tahoma" w:hAnsi="Tahoma" w:cs="Tahoma"/>
              </w:rPr>
            </w:pPr>
          </w:p>
        </w:tc>
        <w:tc>
          <w:tcPr>
            <w:tcW w:w="2864" w:type="dxa"/>
          </w:tcPr>
          <w:p w14:paraId="0A3B940A" w14:textId="77777777" w:rsidR="00E51912" w:rsidRPr="004E6562" w:rsidRDefault="00E51912"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4E6562">
              <w:rPr>
                <w:rFonts w:ascii="Tahoma" w:hAnsi="Tahoma" w:cs="Tahoma"/>
              </w:rPr>
              <w:t>ΗΜΕΡΟΜΗΝΙΑ ΛΗΞΗΣ ΠΡΑΞΗΣ</w:t>
            </w:r>
            <w:r w:rsidRPr="004E6562">
              <w:rPr>
                <w:rFonts w:ascii="Tahoma" w:hAnsi="Tahoma" w:cs="Tahoma"/>
                <w:lang w:val="en-US"/>
              </w:rPr>
              <w:t>:</w:t>
            </w:r>
            <w:r w:rsidRPr="004E6562">
              <w:rPr>
                <w:rFonts w:ascii="Tahoma" w:hAnsi="Tahoma" w:cs="Tahoma"/>
              </w:rPr>
              <w:t xml:space="preserve"> </w:t>
            </w:r>
          </w:p>
        </w:tc>
        <w:tc>
          <w:tcPr>
            <w:tcW w:w="1843" w:type="dxa"/>
          </w:tcPr>
          <w:p w14:paraId="2AAB087E" w14:textId="77777777" w:rsidR="00E51912" w:rsidRPr="004E6562" w:rsidRDefault="00E51912" w:rsidP="00976554">
            <w:pPr>
              <w:spacing w:before="120" w:beforeAutospacing="0" w:after="120"/>
              <w:ind w:left="530"/>
              <w:jc w:val="left"/>
              <w:rPr>
                <w:rFonts w:ascii="Tahoma" w:hAnsi="Tahoma" w:cs="Tahoma"/>
              </w:rPr>
            </w:pPr>
          </w:p>
        </w:tc>
      </w:tr>
    </w:tbl>
    <w:p w14:paraId="6834347D" w14:textId="77777777" w:rsidR="005D5506" w:rsidRDefault="005D5506" w:rsidP="00976554">
      <w:pPr>
        <w:jc w:val="left"/>
        <w:rPr>
          <w:rFonts w:ascii="Tahoma" w:hAnsi="Tahoma" w:cs="Tahoma"/>
          <w:b/>
        </w:rPr>
      </w:pPr>
    </w:p>
    <w:tbl>
      <w:tblPr>
        <w:tblStyle w:val="a3"/>
        <w:tblW w:w="9639" w:type="dxa"/>
        <w:tblInd w:w="-5"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6804"/>
        <w:gridCol w:w="2835"/>
      </w:tblGrid>
      <w:tr w:rsidR="00BE2E98" w:rsidRPr="00304220" w14:paraId="7EF25E03" w14:textId="77777777" w:rsidTr="00E36BE8">
        <w:trPr>
          <w:trHeight w:val="381"/>
        </w:trPr>
        <w:tc>
          <w:tcPr>
            <w:tcW w:w="9639" w:type="dxa"/>
            <w:gridSpan w:val="2"/>
            <w:shd w:val="clear" w:color="auto" w:fill="F2F2F2" w:themeFill="background1" w:themeFillShade="F2"/>
            <w:vAlign w:val="center"/>
          </w:tcPr>
          <w:p w14:paraId="0716561D" w14:textId="3A6A8A5F" w:rsidR="00BE2E98" w:rsidRPr="00304220" w:rsidRDefault="005D5506" w:rsidP="00E7609F">
            <w:pPr>
              <w:jc w:val="center"/>
              <w:rPr>
                <w:rFonts w:ascii="Tahoma" w:hAnsi="Tahoma" w:cs="Tahoma"/>
                <w:b/>
              </w:rPr>
            </w:pPr>
            <w:r>
              <w:rPr>
                <w:rFonts w:ascii="Tahoma" w:hAnsi="Tahoma" w:cs="Tahoma"/>
                <w:b/>
              </w:rPr>
              <w:br w:type="page"/>
            </w:r>
            <w:r w:rsidR="00BE2E98" w:rsidRPr="00304220">
              <w:rPr>
                <w:rFonts w:ascii="Tahoma" w:hAnsi="Tahoma" w:cs="Tahoma"/>
                <w:b/>
              </w:rPr>
              <w:t xml:space="preserve">ΑΠΟΚΤΗΣΗ </w:t>
            </w:r>
            <w:r w:rsidR="00E7609F" w:rsidRPr="00304220">
              <w:rPr>
                <w:rFonts w:ascii="Tahoma" w:hAnsi="Tahoma" w:cs="Tahoma"/>
                <w:b/>
              </w:rPr>
              <w:t xml:space="preserve">ΓΗΣ </w:t>
            </w:r>
            <w:r w:rsidR="00E7609F">
              <w:rPr>
                <w:rFonts w:ascii="Tahoma" w:hAnsi="Tahoma" w:cs="Tahoma"/>
                <w:b/>
              </w:rPr>
              <w:t>Η</w:t>
            </w:r>
            <w:r w:rsidR="00BE2E98" w:rsidRPr="00304220">
              <w:rPr>
                <w:rFonts w:ascii="Tahoma" w:hAnsi="Tahoma" w:cs="Tahoma"/>
                <w:b/>
              </w:rPr>
              <w:t>/ΚΑΙ ΚΤΙΡΙΑΚΗΣ ΥΠΟΔΟΜΗΣ</w:t>
            </w:r>
          </w:p>
        </w:tc>
      </w:tr>
      <w:tr w:rsidR="00684A14" w:rsidRPr="00304220" w14:paraId="2FCE8BAB" w14:textId="77777777" w:rsidTr="005D5506">
        <w:trPr>
          <w:trHeight w:val="409"/>
        </w:trPr>
        <w:tc>
          <w:tcPr>
            <w:tcW w:w="6804" w:type="dxa"/>
            <w:vAlign w:val="center"/>
          </w:tcPr>
          <w:p w14:paraId="330DA43C"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ΚΥΡΙΟΤΗΤΑ ΓΗΣ ΕΠΙ ΤΗΣ ΟΠΟΙΑΣ ΘΑ ΥΛΟΠΟΙΗΘΕΙ Η ΠΡΑΞΗ; </w:t>
            </w:r>
            <w:r w:rsidR="00EF6DB1" w:rsidRPr="003658F1">
              <w:rPr>
                <w:rFonts w:ascii="Tahoma" w:hAnsi="Tahoma" w:cs="Tahoma"/>
              </w:rPr>
              <w:t xml:space="preserve">          </w:t>
            </w:r>
            <w:r w:rsidRPr="003658F1">
              <w:rPr>
                <w:rFonts w:ascii="Tahoma" w:hAnsi="Tahoma" w:cs="Tahoma"/>
                <w:i/>
              </w:rPr>
              <w:t>(ναι/ όχι/ δεν απαιτεί</w:t>
            </w:r>
            <w:r w:rsidR="003658F1">
              <w:rPr>
                <w:rFonts w:ascii="Tahoma" w:hAnsi="Tahoma" w:cs="Tahoma"/>
                <w:i/>
              </w:rPr>
              <w:t>ται)</w:t>
            </w:r>
          </w:p>
        </w:tc>
        <w:tc>
          <w:tcPr>
            <w:tcW w:w="2835" w:type="dxa"/>
            <w:vAlign w:val="center"/>
          </w:tcPr>
          <w:p w14:paraId="2D62511D"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304220" w14:paraId="16E6CA08" w14:textId="77777777" w:rsidTr="005D5506">
        <w:trPr>
          <w:trHeight w:val="429"/>
        </w:trPr>
        <w:tc>
          <w:tcPr>
            <w:tcW w:w="6804" w:type="dxa"/>
          </w:tcPr>
          <w:p w14:paraId="21D0F990" w14:textId="77777777" w:rsid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ΕΧΕΤΕ ΣΥΜΠΛΗΡΩΣΕΙ ΤΙΣ ΠΡΟΒΛΕΠΟΜΕΝΕΣ ΕΝΕΡΓΕΙΕΣ </w:t>
            </w:r>
            <w:r w:rsidR="00204BED" w:rsidRPr="003658F1">
              <w:rPr>
                <w:rFonts w:ascii="Tahoma" w:hAnsi="Tahoma" w:cs="Tahoma"/>
              </w:rPr>
              <w:t xml:space="preserve">ΑΠΟΚΤΗΣΗΣ ΓΗΣ ΣΤΟΝ ΠΙΝΑΚΑ </w:t>
            </w:r>
            <w:r w:rsidR="0057095C" w:rsidRPr="003658F1">
              <w:rPr>
                <w:rFonts w:ascii="Tahoma" w:hAnsi="Tahoma" w:cs="Tahoma"/>
              </w:rPr>
              <w:t>«</w:t>
            </w:r>
            <w:r w:rsidRPr="003658F1">
              <w:rPr>
                <w:rFonts w:ascii="Tahoma" w:hAnsi="Tahoma" w:cs="Tahoma"/>
              </w:rPr>
              <w:t>ΕΞΕΙΔΙΚΕΥΣΗ ΕΝΕΡΓΕΙΩΝ ΑΠΟΚΤΗΣΗΣ ΓΗΣ &amp; ΑΠΟΔΟΣΗΣ ΧΩΡΩΝ</w:t>
            </w:r>
            <w:r w:rsidR="00B63736" w:rsidRPr="003658F1">
              <w:rPr>
                <w:rFonts w:ascii="Tahoma" w:hAnsi="Tahoma" w:cs="Tahoma"/>
              </w:rPr>
              <w:t>»</w:t>
            </w:r>
            <w:r w:rsidR="00ED4A5F" w:rsidRPr="003658F1">
              <w:rPr>
                <w:rFonts w:ascii="Tahoma" w:hAnsi="Tahoma" w:cs="Tahoma"/>
              </w:rPr>
              <w:t>;</w:t>
            </w:r>
            <w:r w:rsidR="00EF6DB1" w:rsidRPr="003658F1">
              <w:rPr>
                <w:rFonts w:ascii="Tahoma" w:hAnsi="Tahoma" w:cs="Tahoma"/>
              </w:rPr>
              <w:t xml:space="preserve"> </w:t>
            </w:r>
          </w:p>
          <w:p w14:paraId="6902C601" w14:textId="77777777" w:rsidR="00684A14" w:rsidRPr="003658F1" w:rsidRDefault="00684A14" w:rsidP="00976554">
            <w:pPr>
              <w:tabs>
                <w:tab w:val="left" w:pos="317"/>
              </w:tabs>
              <w:spacing w:before="60" w:beforeAutospacing="0" w:after="60"/>
              <w:ind w:left="311"/>
              <w:jc w:val="left"/>
              <w:rPr>
                <w:rFonts w:ascii="Tahoma" w:hAnsi="Tahoma" w:cs="Tahoma"/>
              </w:rPr>
            </w:pPr>
            <w:r w:rsidRPr="003658F1">
              <w:rPr>
                <w:rFonts w:ascii="Tahoma" w:hAnsi="Tahoma" w:cs="Tahoma"/>
                <w:i/>
              </w:rPr>
              <w:t>(ναι/ όχι/ δεν απαιτείται)</w:t>
            </w:r>
          </w:p>
        </w:tc>
        <w:tc>
          <w:tcPr>
            <w:tcW w:w="2835" w:type="dxa"/>
            <w:vAlign w:val="center"/>
          </w:tcPr>
          <w:p w14:paraId="2A72F326" w14:textId="77777777" w:rsidR="00684A14" w:rsidRPr="003658F1" w:rsidRDefault="00684A14" w:rsidP="00976554">
            <w:pPr>
              <w:spacing w:before="60" w:beforeAutospacing="0" w:after="60"/>
              <w:jc w:val="center"/>
              <w:rPr>
                <w:rFonts w:ascii="Tahoma" w:hAnsi="Tahoma" w:cs="Tahoma"/>
              </w:rPr>
            </w:pPr>
          </w:p>
        </w:tc>
      </w:tr>
      <w:tr w:rsidR="00684A14" w:rsidRPr="00304220" w14:paraId="7BF73980" w14:textId="77777777" w:rsidTr="005D5506">
        <w:trPr>
          <w:trHeight w:val="597"/>
        </w:trPr>
        <w:tc>
          <w:tcPr>
            <w:tcW w:w="6804" w:type="dxa"/>
            <w:vAlign w:val="center"/>
          </w:tcPr>
          <w:p w14:paraId="2EE1447D"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br w:type="page"/>
              <w:t xml:space="preserve">ΕΧΕΙ ΔΙΑΣΦΑΛΙΣΤΕΙ Η ΚΤΙΡΙΑΚΗ ΥΠΟΔΟΜΗ ΕΝΤΟΣ ΤΗΣ ΟΠΟΙΑΣ ΘΑ ΥΛΟΠΟΙΗΘΕΙ Η ΠΡΑΞΗ; </w:t>
            </w:r>
            <w:r w:rsidRPr="003658F1">
              <w:rPr>
                <w:rFonts w:ascii="Tahoma" w:hAnsi="Tahoma" w:cs="Tahoma"/>
                <w:i/>
              </w:rPr>
              <w:t>(ναι/ όχι/ δεν απαιτείται)</w:t>
            </w:r>
          </w:p>
        </w:tc>
        <w:tc>
          <w:tcPr>
            <w:tcW w:w="2835" w:type="dxa"/>
            <w:vAlign w:val="center"/>
          </w:tcPr>
          <w:p w14:paraId="130D3000" w14:textId="77777777" w:rsidR="00684A14" w:rsidRPr="00304220" w:rsidRDefault="00684A14" w:rsidP="00976554">
            <w:pPr>
              <w:tabs>
                <w:tab w:val="left" w:pos="273"/>
              </w:tabs>
              <w:spacing w:before="60" w:beforeAutospacing="0" w:after="60"/>
              <w:jc w:val="center"/>
              <w:rPr>
                <w:rFonts w:ascii="Tahoma" w:hAnsi="Tahoma" w:cs="Tahoma"/>
              </w:rPr>
            </w:pPr>
          </w:p>
        </w:tc>
      </w:tr>
      <w:tr w:rsidR="00684A14" w:rsidRPr="004E6562" w14:paraId="7D55B1C8" w14:textId="77777777" w:rsidTr="005D5506">
        <w:trPr>
          <w:trHeight w:val="940"/>
        </w:trPr>
        <w:tc>
          <w:tcPr>
            <w:tcW w:w="9639" w:type="dxa"/>
            <w:gridSpan w:val="2"/>
            <w:vAlign w:val="center"/>
          </w:tcPr>
          <w:p w14:paraId="5665EAF8" w14:textId="77777777" w:rsidR="00684A14" w:rsidRPr="003658F1" w:rsidRDefault="00684A14" w:rsidP="00644B50">
            <w:pPr>
              <w:pStyle w:val="a7"/>
              <w:numPr>
                <w:ilvl w:val="0"/>
                <w:numId w:val="17"/>
              </w:numPr>
              <w:tabs>
                <w:tab w:val="left" w:pos="317"/>
              </w:tabs>
              <w:spacing w:before="60" w:beforeAutospacing="0" w:after="60"/>
              <w:ind w:left="311" w:hanging="311"/>
              <w:contextualSpacing w:val="0"/>
              <w:jc w:val="left"/>
              <w:rPr>
                <w:rFonts w:ascii="Tahoma" w:hAnsi="Tahoma" w:cs="Tahoma"/>
              </w:rPr>
            </w:pPr>
            <w:r w:rsidRPr="003658F1">
              <w:rPr>
                <w:rFonts w:ascii="Tahoma" w:hAnsi="Tahoma" w:cs="Tahoma"/>
              </w:rPr>
              <w:t>ΜΕ ΠΟΙΟ ΤΡΟΠΟ ΔΙΑΣΦΑΛΙΖΕΤΑΙ  Η ΚΤΙΡΙΑΚΗ ΥΠΟΔΟΜΗ; (</w:t>
            </w:r>
            <w:r w:rsidRPr="003658F1">
              <w:rPr>
                <w:rFonts w:ascii="Tahoma" w:hAnsi="Tahoma" w:cs="Tahoma"/>
                <w:i/>
              </w:rPr>
              <w:t>ΚΥΡΙΟΤΗΤΑ, ΜΙΣΘΩΣΗ, ΠΑΡΑΧΩΡΗΣΗ,</w:t>
            </w:r>
            <w:r w:rsidR="000C1959" w:rsidRPr="003658F1">
              <w:rPr>
                <w:rFonts w:ascii="Tahoma" w:hAnsi="Tahoma" w:cs="Tahoma"/>
                <w:i/>
              </w:rPr>
              <w:t xml:space="preserve"> </w:t>
            </w:r>
            <w:r w:rsidRPr="003658F1">
              <w:rPr>
                <w:rFonts w:ascii="Tahoma" w:hAnsi="Tahoma" w:cs="Tahoma"/>
                <w:i/>
              </w:rPr>
              <w:t>ΑΓΟΡΑ</w:t>
            </w:r>
            <w:r w:rsidRPr="003658F1">
              <w:rPr>
                <w:rFonts w:ascii="Tahoma" w:hAnsi="Tahoma" w:cs="Tahoma"/>
              </w:rPr>
              <w:t>)</w:t>
            </w:r>
          </w:p>
          <w:p w14:paraId="1EF41585" w14:textId="77777777" w:rsidR="00684A14" w:rsidRPr="003658F1" w:rsidRDefault="00684A14" w:rsidP="00976554">
            <w:pPr>
              <w:tabs>
                <w:tab w:val="left" w:pos="273"/>
              </w:tabs>
              <w:spacing w:before="60" w:beforeAutospacing="0" w:after="60"/>
              <w:jc w:val="left"/>
              <w:rPr>
                <w:rFonts w:ascii="Tahoma" w:hAnsi="Tahoma" w:cs="Tahoma"/>
              </w:rPr>
            </w:pPr>
          </w:p>
          <w:p w14:paraId="14EA5899" w14:textId="77777777" w:rsidR="00684A14" w:rsidRPr="003658F1" w:rsidRDefault="00684A14" w:rsidP="00976554">
            <w:pPr>
              <w:tabs>
                <w:tab w:val="left" w:pos="273"/>
              </w:tabs>
              <w:spacing w:before="60" w:beforeAutospacing="0" w:after="60"/>
              <w:jc w:val="left"/>
              <w:rPr>
                <w:rFonts w:ascii="Tahoma" w:hAnsi="Tahoma" w:cs="Tahoma"/>
              </w:rPr>
            </w:pPr>
          </w:p>
        </w:tc>
      </w:tr>
    </w:tbl>
    <w:p w14:paraId="5B923B71" w14:textId="77777777" w:rsidR="003658F1" w:rsidRDefault="003658F1" w:rsidP="00976554"/>
    <w:tbl>
      <w:tblPr>
        <w:tblW w:w="9639" w:type="dxa"/>
        <w:tblInd w:w="-5" w:type="dxa"/>
        <w:tblBorders>
          <w:top w:val="dotted" w:sz="4" w:space="0" w:color="auto"/>
          <w:left w:val="dotted" w:sz="4" w:space="0" w:color="auto"/>
          <w:bottom w:val="dotted" w:sz="4" w:space="0" w:color="auto"/>
          <w:right w:val="dotted" w:sz="4" w:space="0" w:color="auto"/>
          <w:insideH w:val="dotted" w:sz="4" w:space="0" w:color="auto"/>
          <w:insideV w:val="single" w:sz="4" w:space="0" w:color="auto"/>
        </w:tblBorders>
        <w:tblLayout w:type="fixed"/>
        <w:tblLook w:val="04A0" w:firstRow="1" w:lastRow="0" w:firstColumn="1" w:lastColumn="0" w:noHBand="0" w:noVBand="1"/>
      </w:tblPr>
      <w:tblGrid>
        <w:gridCol w:w="1171"/>
        <w:gridCol w:w="1664"/>
        <w:gridCol w:w="1418"/>
        <w:gridCol w:w="1843"/>
        <w:gridCol w:w="1483"/>
        <w:gridCol w:w="2060"/>
      </w:tblGrid>
      <w:tr w:rsidR="00CD7D31" w:rsidRPr="00592AB5" w14:paraId="442953CE" w14:textId="77777777" w:rsidTr="003658F1">
        <w:trPr>
          <w:trHeight w:val="385"/>
        </w:trPr>
        <w:tc>
          <w:tcPr>
            <w:tcW w:w="9639" w:type="dxa"/>
            <w:gridSpan w:val="6"/>
            <w:tcBorders>
              <w:bottom w:val="dotted" w:sz="4" w:space="0" w:color="auto"/>
            </w:tcBorders>
            <w:shd w:val="clear" w:color="auto" w:fill="F2F2F2" w:themeFill="background1" w:themeFillShade="F2"/>
            <w:tcMar>
              <w:top w:w="28" w:type="dxa"/>
              <w:left w:w="28" w:type="dxa"/>
              <w:right w:w="28" w:type="dxa"/>
            </w:tcMar>
            <w:vAlign w:val="center"/>
          </w:tcPr>
          <w:p w14:paraId="13FF4C93" w14:textId="77777777" w:rsidR="00CD7D31" w:rsidRPr="00D53C66" w:rsidRDefault="00CD7D31" w:rsidP="00976554">
            <w:pPr>
              <w:jc w:val="center"/>
              <w:rPr>
                <w:rFonts w:ascii="Tahoma" w:hAnsi="Tahoma" w:cs="Tahoma"/>
                <w:b/>
              </w:rPr>
            </w:pPr>
            <w:r w:rsidRPr="00D53C66">
              <w:rPr>
                <w:rFonts w:ascii="Tahoma" w:hAnsi="Tahoma" w:cs="Tahoma"/>
                <w:b/>
              </w:rPr>
              <w:t>ΕΞΕΙΔΙΚΕΥΣΗ ΕΝΕΡΓΕΙΩΝ ΑΠΟΚΤΗΣΗΣ ΓΗΣ &amp; ΑΠΟΔΟΣΗΣ ΧΩΡΩΝ</w:t>
            </w:r>
          </w:p>
        </w:tc>
      </w:tr>
      <w:tr w:rsidR="009269F2" w:rsidRPr="003658F1" w14:paraId="26559A72" w14:textId="77777777" w:rsidTr="003658F1">
        <w:trPr>
          <w:trHeight w:val="447"/>
        </w:trPr>
        <w:tc>
          <w:tcPr>
            <w:tcW w:w="1171" w:type="dxa"/>
            <w:tcBorders>
              <w:right w:val="dotted" w:sz="4" w:space="0" w:color="auto"/>
            </w:tcBorders>
            <w:shd w:val="clear" w:color="auto" w:fill="auto"/>
            <w:tcMar>
              <w:top w:w="57" w:type="dxa"/>
              <w:left w:w="28" w:type="dxa"/>
              <w:bottom w:w="28" w:type="dxa"/>
              <w:right w:w="28" w:type="dxa"/>
            </w:tcMar>
            <w:vAlign w:val="center"/>
          </w:tcPr>
          <w:p w14:paraId="0080ECB7"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Α/Α ΕΝΕΡΓΕΙΑΣ</w:t>
            </w:r>
          </w:p>
        </w:tc>
        <w:tc>
          <w:tcPr>
            <w:tcW w:w="1664"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D05EB04"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ΕΚΤΙΜΩΜΕΝΗ ΕΠΙΦΑΝΕΙΑ (m</w:t>
            </w:r>
            <w:r w:rsidRPr="003658F1">
              <w:rPr>
                <w:rFonts w:ascii="Tahoma" w:hAnsi="Tahoma" w:cs="Tahoma"/>
                <w:szCs w:val="14"/>
                <w:vertAlign w:val="superscript"/>
              </w:rPr>
              <w:t>2</w:t>
            </w:r>
            <w:r w:rsidRPr="003658F1">
              <w:rPr>
                <w:rFonts w:ascii="Tahoma" w:hAnsi="Tahoma" w:cs="Tahoma"/>
                <w:szCs w:val="14"/>
              </w:rPr>
              <w:t>)</w:t>
            </w:r>
          </w:p>
        </w:tc>
        <w:tc>
          <w:tcPr>
            <w:tcW w:w="1418"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1715DDAF"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ΑΠΟΔΟΣΗ ΧΩΡΩΝ (m</w:t>
            </w:r>
            <w:r w:rsidRPr="003658F1">
              <w:rPr>
                <w:rFonts w:ascii="Tahoma" w:hAnsi="Tahoma" w:cs="Tahoma"/>
                <w:szCs w:val="14"/>
                <w:vertAlign w:val="superscript"/>
              </w:rPr>
              <w:t>2</w:t>
            </w:r>
            <w:r w:rsidRPr="003658F1">
              <w:rPr>
                <w:rFonts w:ascii="Tahoma" w:hAnsi="Tahoma" w:cs="Tahoma"/>
                <w:szCs w:val="14"/>
              </w:rPr>
              <w:t>)</w:t>
            </w:r>
          </w:p>
        </w:tc>
        <w:tc>
          <w:tcPr>
            <w:tcW w:w="184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3CE650E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ΕΚΤΙΜΩΜΕΝΟΣ ΠΡΟΫΠΟΛΟΓΙΣΜΟΣ</w:t>
            </w:r>
          </w:p>
        </w:tc>
        <w:tc>
          <w:tcPr>
            <w:tcW w:w="1483" w:type="dxa"/>
            <w:tcBorders>
              <w:left w:val="dotted" w:sz="4" w:space="0" w:color="auto"/>
              <w:right w:val="dotted" w:sz="4" w:space="0" w:color="auto"/>
            </w:tcBorders>
            <w:shd w:val="clear" w:color="auto" w:fill="auto"/>
            <w:tcMar>
              <w:top w:w="57" w:type="dxa"/>
              <w:left w:w="28" w:type="dxa"/>
              <w:bottom w:w="28" w:type="dxa"/>
              <w:right w:w="28" w:type="dxa"/>
            </w:tcMar>
            <w:vAlign w:val="center"/>
          </w:tcPr>
          <w:p w14:paraId="6AB97418"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ΠΟΣΟ ΠΛΗΡΩΜΩΝ</w:t>
            </w:r>
          </w:p>
        </w:tc>
        <w:tc>
          <w:tcPr>
            <w:tcW w:w="2060" w:type="dxa"/>
            <w:tcBorders>
              <w:left w:val="dotted" w:sz="4" w:space="0" w:color="auto"/>
            </w:tcBorders>
            <w:shd w:val="clear" w:color="auto" w:fill="auto"/>
            <w:tcMar>
              <w:top w:w="57" w:type="dxa"/>
              <w:left w:w="28" w:type="dxa"/>
              <w:bottom w:w="28" w:type="dxa"/>
              <w:right w:w="28" w:type="dxa"/>
            </w:tcMar>
            <w:vAlign w:val="center"/>
          </w:tcPr>
          <w:p w14:paraId="67A7AAF0" w14:textId="77777777" w:rsidR="00CD7D31" w:rsidRPr="003658F1" w:rsidRDefault="00CD7D31" w:rsidP="00644B50">
            <w:pPr>
              <w:pStyle w:val="a7"/>
              <w:numPr>
                <w:ilvl w:val="0"/>
                <w:numId w:val="17"/>
              </w:numPr>
              <w:tabs>
                <w:tab w:val="left" w:pos="317"/>
              </w:tabs>
              <w:spacing w:before="60" w:beforeAutospacing="0" w:after="60"/>
              <w:ind w:left="311" w:hanging="311"/>
              <w:contextualSpacing w:val="0"/>
              <w:jc w:val="left"/>
              <w:rPr>
                <w:rFonts w:ascii="Tahoma" w:hAnsi="Tahoma" w:cs="Tahoma"/>
                <w:szCs w:val="14"/>
              </w:rPr>
            </w:pPr>
            <w:r w:rsidRPr="003658F1">
              <w:rPr>
                <w:rFonts w:ascii="Tahoma" w:hAnsi="Tahoma" w:cs="Tahoma"/>
                <w:szCs w:val="14"/>
              </w:rPr>
              <w:t>ΘΕΣΜΙΚΟ ΠΛΑΙΣΙΟ</w:t>
            </w:r>
          </w:p>
        </w:tc>
      </w:tr>
      <w:tr w:rsidR="009269F2" w:rsidRPr="00592AB5" w14:paraId="10E7253E" w14:textId="77777777" w:rsidTr="003658F1">
        <w:trPr>
          <w:trHeight w:val="550"/>
        </w:trPr>
        <w:tc>
          <w:tcPr>
            <w:tcW w:w="1171" w:type="dxa"/>
            <w:tcBorders>
              <w:right w:val="dotted" w:sz="4" w:space="0" w:color="auto"/>
            </w:tcBorders>
            <w:shd w:val="clear" w:color="auto" w:fill="auto"/>
            <w:tcMar>
              <w:left w:w="28" w:type="dxa"/>
              <w:right w:w="28" w:type="dxa"/>
            </w:tcMar>
            <w:vAlign w:val="center"/>
          </w:tcPr>
          <w:p w14:paraId="3D12D869" w14:textId="77777777" w:rsidR="00CD7D31" w:rsidRPr="00592AB5" w:rsidRDefault="00CD7D31" w:rsidP="00976554">
            <w:pPr>
              <w:jc w:val="center"/>
              <w:rPr>
                <w:rFonts w:ascii="Tahoma" w:hAnsi="Tahoma" w:cs="Tahoma"/>
                <w:sz w:val="18"/>
                <w:szCs w:val="18"/>
              </w:rPr>
            </w:pPr>
          </w:p>
        </w:tc>
        <w:tc>
          <w:tcPr>
            <w:tcW w:w="1664" w:type="dxa"/>
            <w:tcBorders>
              <w:left w:val="dotted" w:sz="4" w:space="0" w:color="auto"/>
              <w:right w:val="dotted" w:sz="4" w:space="0" w:color="auto"/>
            </w:tcBorders>
            <w:shd w:val="clear" w:color="auto" w:fill="auto"/>
            <w:tcMar>
              <w:left w:w="28" w:type="dxa"/>
              <w:right w:w="28" w:type="dxa"/>
            </w:tcMar>
            <w:vAlign w:val="center"/>
          </w:tcPr>
          <w:p w14:paraId="17051B8C" w14:textId="77777777" w:rsidR="00CD7D31" w:rsidRPr="00592AB5" w:rsidRDefault="00CD7D31" w:rsidP="00976554">
            <w:pPr>
              <w:jc w:val="center"/>
              <w:rPr>
                <w:rFonts w:ascii="Tahoma" w:hAnsi="Tahoma" w:cs="Tahoma"/>
                <w:sz w:val="18"/>
                <w:szCs w:val="18"/>
              </w:rPr>
            </w:pPr>
          </w:p>
        </w:tc>
        <w:tc>
          <w:tcPr>
            <w:tcW w:w="1418" w:type="dxa"/>
            <w:tcBorders>
              <w:left w:val="dotted" w:sz="4" w:space="0" w:color="auto"/>
              <w:right w:val="dotted" w:sz="4" w:space="0" w:color="auto"/>
            </w:tcBorders>
            <w:shd w:val="clear" w:color="auto" w:fill="auto"/>
            <w:tcMar>
              <w:left w:w="28" w:type="dxa"/>
              <w:right w:w="28" w:type="dxa"/>
            </w:tcMar>
            <w:vAlign w:val="center"/>
          </w:tcPr>
          <w:p w14:paraId="39FE96D0" w14:textId="77777777" w:rsidR="00CD7D31" w:rsidRPr="00592AB5" w:rsidRDefault="00CD7D31" w:rsidP="00976554">
            <w:pPr>
              <w:jc w:val="center"/>
              <w:rPr>
                <w:rFonts w:ascii="Tahoma" w:hAnsi="Tahoma" w:cs="Tahoma"/>
                <w:sz w:val="18"/>
                <w:szCs w:val="18"/>
              </w:rPr>
            </w:pPr>
          </w:p>
        </w:tc>
        <w:tc>
          <w:tcPr>
            <w:tcW w:w="1843" w:type="dxa"/>
            <w:tcBorders>
              <w:left w:val="dotted" w:sz="4" w:space="0" w:color="auto"/>
              <w:right w:val="dotted" w:sz="4" w:space="0" w:color="auto"/>
            </w:tcBorders>
            <w:shd w:val="clear" w:color="auto" w:fill="auto"/>
            <w:tcMar>
              <w:left w:w="28" w:type="dxa"/>
              <w:right w:w="28" w:type="dxa"/>
            </w:tcMar>
            <w:vAlign w:val="center"/>
          </w:tcPr>
          <w:p w14:paraId="76EC71F1" w14:textId="77777777" w:rsidR="00CD7D31" w:rsidRPr="00592AB5" w:rsidRDefault="00CD7D31" w:rsidP="00976554">
            <w:pPr>
              <w:jc w:val="center"/>
              <w:rPr>
                <w:rFonts w:ascii="Tahoma" w:hAnsi="Tahoma" w:cs="Tahoma"/>
                <w:sz w:val="18"/>
                <w:szCs w:val="18"/>
              </w:rPr>
            </w:pPr>
          </w:p>
        </w:tc>
        <w:tc>
          <w:tcPr>
            <w:tcW w:w="1483" w:type="dxa"/>
            <w:tcBorders>
              <w:left w:val="dotted" w:sz="4" w:space="0" w:color="auto"/>
              <w:right w:val="dotted" w:sz="4" w:space="0" w:color="auto"/>
            </w:tcBorders>
            <w:shd w:val="clear" w:color="auto" w:fill="auto"/>
            <w:tcMar>
              <w:left w:w="28" w:type="dxa"/>
              <w:right w:w="28" w:type="dxa"/>
            </w:tcMar>
            <w:vAlign w:val="center"/>
          </w:tcPr>
          <w:p w14:paraId="67DC1638" w14:textId="77777777" w:rsidR="00CD7D31" w:rsidRPr="00592AB5" w:rsidRDefault="00CD7D31" w:rsidP="00976554">
            <w:pPr>
              <w:jc w:val="center"/>
              <w:rPr>
                <w:rFonts w:ascii="Tahoma" w:hAnsi="Tahoma" w:cs="Tahoma"/>
                <w:sz w:val="18"/>
                <w:szCs w:val="18"/>
              </w:rPr>
            </w:pPr>
          </w:p>
        </w:tc>
        <w:tc>
          <w:tcPr>
            <w:tcW w:w="2060" w:type="dxa"/>
            <w:tcBorders>
              <w:left w:val="dotted" w:sz="4" w:space="0" w:color="auto"/>
            </w:tcBorders>
            <w:shd w:val="clear" w:color="auto" w:fill="auto"/>
            <w:tcMar>
              <w:left w:w="28" w:type="dxa"/>
              <w:right w:w="28" w:type="dxa"/>
            </w:tcMar>
            <w:vAlign w:val="center"/>
          </w:tcPr>
          <w:p w14:paraId="014D634D" w14:textId="77777777" w:rsidR="00CD7D31" w:rsidRPr="00592AB5" w:rsidRDefault="00CD7D31" w:rsidP="00976554">
            <w:pPr>
              <w:jc w:val="center"/>
              <w:rPr>
                <w:rFonts w:ascii="Tahoma" w:hAnsi="Tahoma" w:cs="Tahoma"/>
                <w:sz w:val="18"/>
                <w:szCs w:val="18"/>
              </w:rPr>
            </w:pPr>
          </w:p>
        </w:tc>
      </w:tr>
    </w:tbl>
    <w:p w14:paraId="0E8C6BB5" w14:textId="77777777" w:rsidR="0057095C" w:rsidRDefault="0057095C" w:rsidP="00976554">
      <w:pPr>
        <w:spacing w:before="0" w:beforeAutospacing="0"/>
        <w:jc w:val="left"/>
        <w:rPr>
          <w:rFonts w:ascii="Tahoma" w:hAnsi="Tahoma" w:cs="Tahoma"/>
        </w:rPr>
      </w:pPr>
    </w:p>
    <w:p w14:paraId="3C0CB5DD" w14:textId="77777777" w:rsidR="0057095C" w:rsidRPr="00304220" w:rsidRDefault="0057095C" w:rsidP="00976554">
      <w:pPr>
        <w:spacing w:before="0" w:beforeAutospacing="0"/>
        <w:jc w:val="left"/>
        <w:rPr>
          <w:rFonts w:ascii="Tahoma" w:hAnsi="Tahoma" w:cs="Tahoma"/>
        </w:rPr>
      </w:pPr>
    </w:p>
    <w:p w14:paraId="4EA9BCD5" w14:textId="77777777" w:rsidR="00822A11" w:rsidRPr="004E6562" w:rsidRDefault="00822A11" w:rsidP="00976554">
      <w:pPr>
        <w:rPr>
          <w:rFonts w:ascii="Tahoma" w:hAnsi="Tahoma" w:cs="Tahoma"/>
        </w:rPr>
        <w:sectPr w:rsidR="00822A11" w:rsidRPr="004E6562" w:rsidSect="00DC4828">
          <w:headerReference w:type="default" r:id="rId8"/>
          <w:footerReference w:type="default" r:id="rId9"/>
          <w:type w:val="continuous"/>
          <w:pgSz w:w="11906" w:h="16838" w:code="9"/>
          <w:pgMar w:top="851" w:right="992" w:bottom="851" w:left="1418" w:header="709" w:footer="0" w:gutter="0"/>
          <w:cols w:space="708"/>
          <w:docGrid w:linePitch="360"/>
        </w:sectPr>
      </w:pPr>
    </w:p>
    <w:tbl>
      <w:tblPr>
        <w:tblStyle w:val="a3"/>
        <w:tblW w:w="961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9615"/>
      </w:tblGrid>
      <w:tr w:rsidR="004377DF" w:rsidRPr="004E6562" w14:paraId="78427085" w14:textId="77777777" w:rsidTr="00C22D68">
        <w:trPr>
          <w:trHeight w:val="381"/>
        </w:trPr>
        <w:tc>
          <w:tcPr>
            <w:tcW w:w="9615" w:type="dxa"/>
            <w:shd w:val="pct12" w:color="auto" w:fill="auto"/>
            <w:vAlign w:val="center"/>
          </w:tcPr>
          <w:p w14:paraId="60BE1BEE" w14:textId="77777777" w:rsidR="004377DF" w:rsidRPr="004E6562" w:rsidRDefault="00C22D68" w:rsidP="00976554">
            <w:pPr>
              <w:tabs>
                <w:tab w:val="left" w:pos="273"/>
              </w:tabs>
              <w:jc w:val="left"/>
              <w:rPr>
                <w:rFonts w:ascii="Tahoma" w:hAnsi="Tahoma" w:cs="Tahoma"/>
                <w:b/>
              </w:rPr>
            </w:pPr>
            <w:r w:rsidRPr="004E6562">
              <w:rPr>
                <w:rFonts w:ascii="Tahoma" w:hAnsi="Tahoma" w:cs="Tahoma"/>
                <w:b/>
              </w:rPr>
              <w:t>ΤΜΗΜΑ Ζ: ΧΡΗΜΑΤΟΔΟΤΙΚΟ ΣΧΕΔΙΟ</w:t>
            </w:r>
          </w:p>
        </w:tc>
      </w:tr>
    </w:tbl>
    <w:p w14:paraId="27E39036" w14:textId="77777777" w:rsidR="00CB133B" w:rsidRPr="00DB5F85" w:rsidRDefault="00CB133B"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1134"/>
        <w:gridCol w:w="1276"/>
        <w:gridCol w:w="1134"/>
        <w:gridCol w:w="1276"/>
        <w:gridCol w:w="1163"/>
        <w:gridCol w:w="1417"/>
        <w:gridCol w:w="1276"/>
        <w:gridCol w:w="1134"/>
      </w:tblGrid>
      <w:tr w:rsidR="00CB133B" w:rsidRPr="004E6562" w14:paraId="4B46332F" w14:textId="77777777" w:rsidTr="00E36BE8">
        <w:trPr>
          <w:trHeight w:val="381"/>
        </w:trPr>
        <w:tc>
          <w:tcPr>
            <w:tcW w:w="9810" w:type="dxa"/>
            <w:gridSpan w:val="8"/>
            <w:shd w:val="clear" w:color="auto" w:fill="F2F2F2" w:themeFill="background1" w:themeFillShade="F2"/>
          </w:tcPr>
          <w:p w14:paraId="60201EB0" w14:textId="77777777" w:rsidR="00CB133B" w:rsidRPr="00DB5F85" w:rsidRDefault="00CB133B" w:rsidP="00976554">
            <w:pPr>
              <w:tabs>
                <w:tab w:val="left" w:pos="301"/>
              </w:tabs>
              <w:spacing w:before="60" w:beforeAutospacing="0" w:after="60"/>
              <w:jc w:val="center"/>
              <w:rPr>
                <w:rFonts w:ascii="Tahoma" w:hAnsi="Tahoma" w:cs="Tahoma"/>
                <w:sz w:val="15"/>
                <w:szCs w:val="15"/>
              </w:rPr>
            </w:pPr>
            <w:r w:rsidRPr="00DB5F85">
              <w:rPr>
                <w:rFonts w:ascii="Tahoma" w:hAnsi="Tahoma" w:cs="Tahoma"/>
                <w:b/>
                <w:szCs w:val="15"/>
              </w:rPr>
              <w:t>ΟΙΚΟΝΟΜΙΚΑ ΣΤΟΙΧΕΙΑ ΥΠΟΕΡΓΩΝ</w:t>
            </w:r>
          </w:p>
        </w:tc>
      </w:tr>
      <w:tr w:rsidR="00CB133B" w:rsidRPr="004E6562" w14:paraId="2C106B45" w14:textId="77777777" w:rsidTr="008E0D9B">
        <w:trPr>
          <w:trHeight w:val="381"/>
        </w:trPr>
        <w:tc>
          <w:tcPr>
            <w:tcW w:w="1134" w:type="dxa"/>
            <w:vAlign w:val="center"/>
          </w:tcPr>
          <w:p w14:paraId="5F266578"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Α.Α. ΥΠΟΕΡΓΟΥ</w:t>
            </w:r>
          </w:p>
        </w:tc>
        <w:tc>
          <w:tcPr>
            <w:tcW w:w="1276" w:type="dxa"/>
            <w:vAlign w:val="center"/>
          </w:tcPr>
          <w:p w14:paraId="5F0F8CCD" w14:textId="77777777" w:rsidR="00CB133B" w:rsidRPr="00DC4828" w:rsidRDefault="00CB133B" w:rsidP="00644B50">
            <w:pPr>
              <w:pStyle w:val="a7"/>
              <w:numPr>
                <w:ilvl w:val="0"/>
                <w:numId w:val="12"/>
              </w:numPr>
              <w:tabs>
                <w:tab w:val="left" w:pos="176"/>
              </w:tabs>
              <w:spacing w:before="60" w:beforeAutospacing="0" w:after="60"/>
              <w:ind w:hanging="188"/>
              <w:contextualSpacing w:val="0"/>
              <w:jc w:val="left"/>
              <w:rPr>
                <w:rFonts w:ascii="Tahoma" w:hAnsi="Tahoma" w:cs="Tahoma"/>
                <w:sz w:val="15"/>
                <w:szCs w:val="15"/>
              </w:rPr>
            </w:pPr>
            <w:r w:rsidRPr="00DC4828">
              <w:rPr>
                <w:rFonts w:ascii="Tahoma" w:hAnsi="Tahoma" w:cs="Tahoma"/>
                <w:sz w:val="15"/>
                <w:szCs w:val="15"/>
              </w:rPr>
              <w:t>ΔΙΚΑΙΟΥΧΟΣ</w:t>
            </w:r>
          </w:p>
        </w:tc>
        <w:tc>
          <w:tcPr>
            <w:tcW w:w="1134" w:type="dxa"/>
            <w:vAlign w:val="center"/>
          </w:tcPr>
          <w:p w14:paraId="72997700"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 xml:space="preserve">ΦΠΑ </w:t>
            </w:r>
            <w:r w:rsidRPr="008E0D9B">
              <w:rPr>
                <w:rFonts w:ascii="Tahoma" w:hAnsi="Tahoma" w:cs="Tahoma"/>
                <w:i/>
                <w:sz w:val="13"/>
                <w:szCs w:val="15"/>
              </w:rPr>
              <w:t>(ΑΝΑΚΤΗ-ΣΙΜΟΣ: ΝΑΙ/ΟΧΙ)</w:t>
            </w:r>
          </w:p>
        </w:tc>
        <w:tc>
          <w:tcPr>
            <w:tcW w:w="1276" w:type="dxa"/>
            <w:vAlign w:val="center"/>
          </w:tcPr>
          <w:p w14:paraId="047735BD" w14:textId="77777777" w:rsidR="00CB133B" w:rsidRPr="00DC4828" w:rsidRDefault="00CB133B" w:rsidP="00644B50">
            <w:pPr>
              <w:pStyle w:val="a7"/>
              <w:numPr>
                <w:ilvl w:val="0"/>
                <w:numId w:val="12"/>
              </w:numPr>
              <w:tabs>
                <w:tab w:val="left" w:pos="176"/>
              </w:tabs>
              <w:spacing w:before="60" w:beforeAutospacing="0" w:after="60"/>
              <w:contextualSpacing w:val="0"/>
              <w:jc w:val="left"/>
              <w:rPr>
                <w:rFonts w:ascii="Tahoma" w:hAnsi="Tahoma" w:cs="Tahoma"/>
                <w:sz w:val="15"/>
                <w:szCs w:val="15"/>
              </w:rPr>
            </w:pPr>
            <w:r w:rsidRPr="00DC4828">
              <w:rPr>
                <w:rFonts w:ascii="Tahoma" w:hAnsi="Tahoma" w:cs="Tahoma"/>
                <w:sz w:val="15"/>
                <w:szCs w:val="15"/>
              </w:rPr>
              <w:t>ΣΥΝΟΛΙΚΗ ΔΗΜΟΣΙΑ ΔΑΠΑΝΗ</w:t>
            </w:r>
          </w:p>
        </w:tc>
        <w:tc>
          <w:tcPr>
            <w:tcW w:w="1163" w:type="dxa"/>
            <w:vAlign w:val="center"/>
          </w:tcPr>
          <w:p w14:paraId="6C553527" w14:textId="77777777" w:rsidR="007634EE" w:rsidRPr="00DC4828" w:rsidRDefault="00CB133B" w:rsidP="00644B50">
            <w:pPr>
              <w:pStyle w:val="a7"/>
              <w:numPr>
                <w:ilvl w:val="0"/>
                <w:numId w:val="12"/>
              </w:numPr>
              <w:tabs>
                <w:tab w:val="left" w:pos="176"/>
              </w:tabs>
              <w:spacing w:before="60" w:beforeAutospacing="0"/>
              <w:ind w:left="187"/>
              <w:contextualSpacing w:val="0"/>
              <w:jc w:val="left"/>
              <w:rPr>
                <w:rFonts w:ascii="Tahoma" w:hAnsi="Tahoma" w:cs="Tahoma"/>
                <w:sz w:val="15"/>
                <w:szCs w:val="15"/>
              </w:rPr>
            </w:pPr>
            <w:r w:rsidRPr="00DC4828">
              <w:rPr>
                <w:rFonts w:ascii="Tahoma" w:hAnsi="Tahoma" w:cs="Tahoma"/>
                <w:sz w:val="15"/>
                <w:szCs w:val="15"/>
              </w:rPr>
              <w:t>ΠΟΣΟ ΦΠΑ</w:t>
            </w:r>
          </w:p>
          <w:p w14:paraId="1BE4FA6D" w14:textId="77777777" w:rsidR="00CB133B" w:rsidRPr="00DC4828" w:rsidRDefault="00CB133B" w:rsidP="00976554">
            <w:pPr>
              <w:pStyle w:val="a7"/>
              <w:tabs>
                <w:tab w:val="left" w:pos="34"/>
              </w:tabs>
              <w:spacing w:before="0" w:beforeAutospacing="0" w:after="60"/>
              <w:ind w:left="34"/>
              <w:contextualSpacing w:val="0"/>
              <w:jc w:val="left"/>
              <w:rPr>
                <w:rFonts w:ascii="Tahoma" w:hAnsi="Tahoma" w:cs="Tahoma"/>
                <w:sz w:val="12"/>
                <w:szCs w:val="12"/>
              </w:rPr>
            </w:pPr>
            <w:r w:rsidRPr="00DC4828">
              <w:rPr>
                <w:rFonts w:ascii="Tahoma" w:hAnsi="Tahoma" w:cs="Tahoma"/>
                <w:i/>
                <w:sz w:val="12"/>
                <w:szCs w:val="12"/>
              </w:rPr>
              <w:t>(που περιλαμβάνεται στη στήλη 4)</w:t>
            </w:r>
          </w:p>
        </w:tc>
        <w:tc>
          <w:tcPr>
            <w:tcW w:w="1417" w:type="dxa"/>
            <w:vAlign w:val="center"/>
          </w:tcPr>
          <w:p w14:paraId="3A67F8BF" w14:textId="77777777" w:rsidR="00CB133B" w:rsidRPr="00DC4828" w:rsidRDefault="000F42D6"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Pr>
                <w:rFonts w:ascii="Tahoma" w:hAnsi="Tahoma" w:cs="Tahoma"/>
                <w:sz w:val="15"/>
                <w:szCs w:val="15"/>
              </w:rPr>
              <w:t xml:space="preserve">ΣΥΓΧΡΗΜΑΤΟΔΟΤΟΥΜΕΝΗ </w:t>
            </w:r>
            <w:r w:rsidR="00CB133B" w:rsidRPr="00DC4828">
              <w:rPr>
                <w:rFonts w:ascii="Tahoma" w:hAnsi="Tahoma" w:cs="Tahoma"/>
                <w:sz w:val="15"/>
                <w:szCs w:val="15"/>
              </w:rPr>
              <w:t>ΔΗΜΟΣΙΑ ΔΑΠΑΝΗ</w:t>
            </w:r>
          </w:p>
        </w:tc>
        <w:tc>
          <w:tcPr>
            <w:tcW w:w="1276" w:type="dxa"/>
            <w:vAlign w:val="center"/>
          </w:tcPr>
          <w:p w14:paraId="41BE865D" w14:textId="77777777" w:rsidR="00CB133B" w:rsidRPr="00DC4828" w:rsidRDefault="00CB133B" w:rsidP="00644B50">
            <w:pPr>
              <w:pStyle w:val="a7"/>
              <w:numPr>
                <w:ilvl w:val="0"/>
                <w:numId w:val="12"/>
              </w:numPr>
              <w:tabs>
                <w:tab w:val="left" w:pos="175"/>
              </w:tabs>
              <w:spacing w:before="60" w:beforeAutospacing="0" w:after="60"/>
              <w:contextualSpacing w:val="0"/>
              <w:jc w:val="left"/>
              <w:rPr>
                <w:rFonts w:ascii="Tahoma" w:hAnsi="Tahoma" w:cs="Tahoma"/>
                <w:sz w:val="15"/>
                <w:szCs w:val="15"/>
              </w:rPr>
            </w:pPr>
            <w:r w:rsidRPr="00DC4828">
              <w:rPr>
                <w:rFonts w:ascii="Tahoma" w:hAnsi="Tahoma" w:cs="Tahoma"/>
                <w:sz w:val="15"/>
                <w:szCs w:val="15"/>
              </w:rPr>
              <w:t>ΙΔΙΩΤΙΚΗ ΣΥΜΜΕΤΟΧΗ</w:t>
            </w:r>
          </w:p>
        </w:tc>
        <w:tc>
          <w:tcPr>
            <w:tcW w:w="1134" w:type="dxa"/>
            <w:vAlign w:val="center"/>
          </w:tcPr>
          <w:p w14:paraId="4535627F" w14:textId="77777777" w:rsidR="00CB133B" w:rsidRPr="00DC4828" w:rsidRDefault="00CB133B" w:rsidP="00644B50">
            <w:pPr>
              <w:pStyle w:val="a7"/>
              <w:numPr>
                <w:ilvl w:val="0"/>
                <w:numId w:val="12"/>
              </w:numPr>
              <w:tabs>
                <w:tab w:val="left" w:pos="176"/>
              </w:tabs>
              <w:spacing w:before="60" w:beforeAutospacing="0" w:after="60"/>
              <w:ind w:right="-108"/>
              <w:contextualSpacing w:val="0"/>
              <w:jc w:val="left"/>
              <w:rPr>
                <w:rFonts w:ascii="Tahoma" w:hAnsi="Tahoma" w:cs="Tahoma"/>
                <w:sz w:val="15"/>
                <w:szCs w:val="15"/>
              </w:rPr>
            </w:pPr>
            <w:r w:rsidRPr="00DC4828">
              <w:rPr>
                <w:rFonts w:ascii="Tahoma" w:hAnsi="Tahoma" w:cs="Tahoma"/>
                <w:sz w:val="15"/>
                <w:szCs w:val="15"/>
              </w:rPr>
              <w:t>% ΕΝΙΣΧΥΣΗΣ</w:t>
            </w:r>
          </w:p>
        </w:tc>
      </w:tr>
      <w:tr w:rsidR="00CB133B" w:rsidRPr="004E6562" w14:paraId="6F3ADC86" w14:textId="77777777" w:rsidTr="008E0D9B">
        <w:trPr>
          <w:trHeight w:val="381"/>
        </w:trPr>
        <w:tc>
          <w:tcPr>
            <w:tcW w:w="1134" w:type="dxa"/>
            <w:vAlign w:val="center"/>
          </w:tcPr>
          <w:p w14:paraId="0CEFF456"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1.</w:t>
            </w:r>
          </w:p>
        </w:tc>
        <w:tc>
          <w:tcPr>
            <w:tcW w:w="1276" w:type="dxa"/>
            <w:vAlign w:val="center"/>
          </w:tcPr>
          <w:p w14:paraId="6C7D388B"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1AEF1A45"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1CF8096"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7084EB2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63F4B1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35312D5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3AA536FA"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6D4EA25" w14:textId="77777777" w:rsidTr="008E0D9B">
        <w:trPr>
          <w:trHeight w:val="381"/>
        </w:trPr>
        <w:tc>
          <w:tcPr>
            <w:tcW w:w="1134" w:type="dxa"/>
            <w:vAlign w:val="center"/>
          </w:tcPr>
          <w:p w14:paraId="402AFA5D"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2.</w:t>
            </w:r>
          </w:p>
        </w:tc>
        <w:tc>
          <w:tcPr>
            <w:tcW w:w="1276" w:type="dxa"/>
            <w:vAlign w:val="center"/>
          </w:tcPr>
          <w:p w14:paraId="4BD39B06"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vAlign w:val="center"/>
          </w:tcPr>
          <w:p w14:paraId="0FEF1BD6"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vAlign w:val="center"/>
          </w:tcPr>
          <w:p w14:paraId="630B8E5F"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4D61C41A"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vAlign w:val="center"/>
          </w:tcPr>
          <w:p w14:paraId="3AAD015F"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vAlign w:val="center"/>
          </w:tcPr>
          <w:p w14:paraId="1A1A70E1"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Pr>
          <w:p w14:paraId="036939A4"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77BB7ECF" w14:textId="77777777" w:rsidTr="008E0D9B">
        <w:trPr>
          <w:trHeight w:val="381"/>
        </w:trPr>
        <w:tc>
          <w:tcPr>
            <w:tcW w:w="1134" w:type="dxa"/>
            <w:vAlign w:val="center"/>
          </w:tcPr>
          <w:p w14:paraId="612775AA" w14:textId="77777777" w:rsidR="00CB133B" w:rsidRPr="004E6562" w:rsidRDefault="00CB133B" w:rsidP="00976554">
            <w:pPr>
              <w:tabs>
                <w:tab w:val="left" w:pos="273"/>
              </w:tabs>
              <w:spacing w:before="60" w:beforeAutospacing="0" w:after="60"/>
              <w:jc w:val="left"/>
              <w:rPr>
                <w:rFonts w:ascii="Tahoma" w:hAnsi="Tahoma" w:cs="Tahoma"/>
                <w:sz w:val="15"/>
                <w:szCs w:val="15"/>
              </w:rPr>
            </w:pPr>
            <w:r w:rsidRPr="004E6562">
              <w:rPr>
                <w:rFonts w:ascii="Tahoma" w:hAnsi="Tahoma" w:cs="Tahoma"/>
                <w:sz w:val="15"/>
                <w:szCs w:val="15"/>
              </w:rPr>
              <w:t>3.</w:t>
            </w:r>
          </w:p>
        </w:tc>
        <w:tc>
          <w:tcPr>
            <w:tcW w:w="1276" w:type="dxa"/>
            <w:vAlign w:val="center"/>
          </w:tcPr>
          <w:p w14:paraId="41D9EE13" w14:textId="77777777" w:rsidR="00CB133B" w:rsidRPr="004E6562" w:rsidRDefault="00CB133B" w:rsidP="00976554">
            <w:pPr>
              <w:tabs>
                <w:tab w:val="left" w:pos="284"/>
              </w:tabs>
              <w:spacing w:before="60" w:beforeAutospacing="0" w:after="60"/>
              <w:jc w:val="left"/>
              <w:rPr>
                <w:rFonts w:ascii="Tahoma" w:hAnsi="Tahoma" w:cs="Tahoma"/>
                <w:sz w:val="15"/>
                <w:szCs w:val="15"/>
              </w:rPr>
            </w:pPr>
          </w:p>
        </w:tc>
        <w:tc>
          <w:tcPr>
            <w:tcW w:w="1134" w:type="dxa"/>
            <w:tcBorders>
              <w:bottom w:val="dotted" w:sz="4" w:space="0" w:color="auto"/>
            </w:tcBorders>
            <w:vAlign w:val="center"/>
          </w:tcPr>
          <w:p w14:paraId="608F1748" w14:textId="77777777" w:rsidR="00CB133B" w:rsidRPr="004E6562" w:rsidRDefault="00CB133B" w:rsidP="00976554">
            <w:pPr>
              <w:tabs>
                <w:tab w:val="left" w:pos="30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6C7D10D3" w14:textId="77777777" w:rsidR="00CB133B" w:rsidRPr="004E6562" w:rsidRDefault="00CB133B" w:rsidP="00976554">
            <w:pPr>
              <w:tabs>
                <w:tab w:val="left" w:pos="320"/>
              </w:tabs>
              <w:spacing w:before="60" w:beforeAutospacing="0" w:after="60"/>
              <w:jc w:val="left"/>
              <w:rPr>
                <w:rFonts w:ascii="Tahoma" w:hAnsi="Tahoma" w:cs="Tahoma"/>
                <w:sz w:val="15"/>
                <w:szCs w:val="15"/>
              </w:rPr>
            </w:pPr>
          </w:p>
        </w:tc>
        <w:tc>
          <w:tcPr>
            <w:tcW w:w="1163" w:type="dxa"/>
          </w:tcPr>
          <w:p w14:paraId="14FB6F8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tcBorders>
              <w:bottom w:val="dotted" w:sz="4" w:space="0" w:color="auto"/>
            </w:tcBorders>
            <w:vAlign w:val="center"/>
          </w:tcPr>
          <w:p w14:paraId="0CF27812"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tcBorders>
              <w:bottom w:val="dotted" w:sz="4" w:space="0" w:color="auto"/>
            </w:tcBorders>
            <w:vAlign w:val="center"/>
          </w:tcPr>
          <w:p w14:paraId="4CF4FED7" w14:textId="77777777" w:rsidR="00CB133B" w:rsidRPr="004E6562" w:rsidRDefault="00CB133B" w:rsidP="00976554">
            <w:pPr>
              <w:tabs>
                <w:tab w:val="left" w:pos="234"/>
              </w:tabs>
              <w:spacing w:before="60" w:beforeAutospacing="0" w:after="60"/>
              <w:jc w:val="left"/>
              <w:rPr>
                <w:rFonts w:ascii="Tahoma" w:hAnsi="Tahoma" w:cs="Tahoma"/>
                <w:sz w:val="15"/>
                <w:szCs w:val="15"/>
              </w:rPr>
            </w:pPr>
          </w:p>
        </w:tc>
        <w:tc>
          <w:tcPr>
            <w:tcW w:w="1134" w:type="dxa"/>
            <w:tcBorders>
              <w:bottom w:val="dotted" w:sz="4" w:space="0" w:color="auto"/>
            </w:tcBorders>
          </w:tcPr>
          <w:p w14:paraId="6DE14FB3"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r w:rsidR="00CB133B" w:rsidRPr="004E6562" w14:paraId="21EDF3FA" w14:textId="77777777" w:rsidTr="008E0D9B">
        <w:trPr>
          <w:trHeight w:val="381"/>
        </w:trPr>
        <w:tc>
          <w:tcPr>
            <w:tcW w:w="2410" w:type="dxa"/>
            <w:gridSpan w:val="2"/>
            <w:vAlign w:val="center"/>
          </w:tcPr>
          <w:p w14:paraId="6EFCC3E8" w14:textId="77777777" w:rsidR="00CB133B" w:rsidRPr="00C53DD7" w:rsidRDefault="00CB133B" w:rsidP="00644B50">
            <w:pPr>
              <w:pStyle w:val="a7"/>
              <w:numPr>
                <w:ilvl w:val="0"/>
                <w:numId w:val="12"/>
              </w:numPr>
              <w:tabs>
                <w:tab w:val="left" w:pos="601"/>
              </w:tabs>
              <w:spacing w:before="60" w:beforeAutospacing="0" w:after="60"/>
              <w:contextualSpacing w:val="0"/>
              <w:jc w:val="right"/>
              <w:rPr>
                <w:rFonts w:ascii="Tahoma" w:hAnsi="Tahoma" w:cs="Tahoma"/>
                <w:sz w:val="15"/>
                <w:szCs w:val="15"/>
              </w:rPr>
            </w:pPr>
            <w:r w:rsidRPr="00C53DD7">
              <w:rPr>
                <w:rFonts w:ascii="Tahoma" w:hAnsi="Tahoma" w:cs="Tahoma"/>
                <w:sz w:val="15"/>
                <w:szCs w:val="15"/>
              </w:rPr>
              <w:t>ΣΥΝΟΛΑ</w:t>
            </w:r>
          </w:p>
        </w:tc>
        <w:tc>
          <w:tcPr>
            <w:tcW w:w="1134" w:type="dxa"/>
            <w:tcBorders>
              <w:bottom w:val="nil"/>
            </w:tcBorders>
            <w:vAlign w:val="center"/>
          </w:tcPr>
          <w:p w14:paraId="71F48D18" w14:textId="77777777" w:rsidR="00CB133B" w:rsidRPr="00571072" w:rsidRDefault="00CB133B" w:rsidP="00976554">
            <w:pPr>
              <w:tabs>
                <w:tab w:val="left" w:pos="303"/>
              </w:tabs>
              <w:spacing w:before="60" w:beforeAutospacing="0" w:after="60"/>
              <w:jc w:val="left"/>
              <w:rPr>
                <w:rFonts w:ascii="Tahoma" w:hAnsi="Tahoma" w:cs="Tahoma"/>
                <w:sz w:val="15"/>
                <w:szCs w:val="15"/>
              </w:rPr>
            </w:pPr>
          </w:p>
        </w:tc>
        <w:tc>
          <w:tcPr>
            <w:tcW w:w="1276" w:type="dxa"/>
            <w:shd w:val="clear" w:color="auto" w:fill="FFFF00"/>
            <w:vAlign w:val="center"/>
          </w:tcPr>
          <w:p w14:paraId="4DD5CEA0" w14:textId="77777777" w:rsidR="00CB133B" w:rsidRPr="000155B3" w:rsidRDefault="00CB133B" w:rsidP="00976554">
            <w:pPr>
              <w:tabs>
                <w:tab w:val="left" w:pos="273"/>
              </w:tabs>
              <w:spacing w:before="0" w:beforeAutospacing="0"/>
              <w:jc w:val="center"/>
              <w:rPr>
                <w:rFonts w:ascii="Tahoma" w:hAnsi="Tahoma" w:cs="Tahoma"/>
                <w:b/>
                <w:highlight w:val="yellow"/>
              </w:rPr>
            </w:pPr>
          </w:p>
        </w:tc>
        <w:tc>
          <w:tcPr>
            <w:tcW w:w="1163" w:type="dxa"/>
          </w:tcPr>
          <w:p w14:paraId="1E64A22D"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417" w:type="dxa"/>
            <w:shd w:val="clear" w:color="auto" w:fill="92D050"/>
            <w:vAlign w:val="center"/>
          </w:tcPr>
          <w:p w14:paraId="15AE47DB"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1276" w:type="dxa"/>
            <w:shd w:val="clear" w:color="auto" w:fill="B8CCE4" w:themeFill="accent1" w:themeFillTint="66"/>
            <w:vAlign w:val="center"/>
          </w:tcPr>
          <w:p w14:paraId="5A07562D" w14:textId="77777777" w:rsidR="00CB133B" w:rsidRPr="000155B3" w:rsidRDefault="00CB133B" w:rsidP="00976554">
            <w:pPr>
              <w:tabs>
                <w:tab w:val="left" w:pos="273"/>
              </w:tabs>
              <w:spacing w:before="0" w:beforeAutospacing="0"/>
              <w:ind w:hanging="69"/>
              <w:jc w:val="center"/>
              <w:rPr>
                <w:rFonts w:ascii="Tahoma" w:hAnsi="Tahoma" w:cs="Tahoma"/>
              </w:rPr>
            </w:pPr>
          </w:p>
        </w:tc>
        <w:tc>
          <w:tcPr>
            <w:tcW w:w="1134" w:type="dxa"/>
            <w:tcBorders>
              <w:bottom w:val="nil"/>
              <w:right w:val="nil"/>
            </w:tcBorders>
          </w:tcPr>
          <w:p w14:paraId="6681F056" w14:textId="77777777" w:rsidR="00CB133B" w:rsidRPr="004E6562" w:rsidRDefault="00CB133B" w:rsidP="00976554">
            <w:pPr>
              <w:tabs>
                <w:tab w:val="left" w:pos="301"/>
              </w:tabs>
              <w:spacing w:before="60" w:beforeAutospacing="0" w:after="60"/>
              <w:jc w:val="left"/>
              <w:rPr>
                <w:rFonts w:ascii="Tahoma" w:hAnsi="Tahoma" w:cs="Tahoma"/>
                <w:sz w:val="15"/>
                <w:szCs w:val="15"/>
              </w:rPr>
            </w:pPr>
          </w:p>
        </w:tc>
      </w:tr>
    </w:tbl>
    <w:p w14:paraId="40B58467" w14:textId="77777777" w:rsidR="00CB133B" w:rsidRPr="00C53DD7" w:rsidRDefault="00CB133B" w:rsidP="00976554">
      <w:pPr>
        <w:spacing w:before="0" w:beforeAutospacing="0"/>
        <w:rPr>
          <w:rFonts w:ascii="Tahoma" w:hAnsi="Tahoma" w:cs="Tahoma"/>
          <w:lang w:val="en-US"/>
        </w:rPr>
      </w:pPr>
    </w:p>
    <w:p w14:paraId="0EA5414E" w14:textId="77777777" w:rsidR="007634EE" w:rsidRPr="007634EE" w:rsidRDefault="007634EE" w:rsidP="00976554">
      <w:pPr>
        <w:spacing w:before="0" w:beforeAutospacing="0"/>
        <w:rPr>
          <w:rFonts w:ascii="Tahoma" w:hAnsi="Tahoma" w:cs="Tahoma"/>
          <w:lang w:val="en-US"/>
        </w:rPr>
      </w:pPr>
    </w:p>
    <w:tbl>
      <w:tblPr>
        <w:tblStyle w:val="a3"/>
        <w:tblW w:w="9810"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738"/>
        <w:gridCol w:w="2268"/>
        <w:gridCol w:w="1843"/>
        <w:gridCol w:w="1842"/>
        <w:gridCol w:w="1843"/>
        <w:gridCol w:w="1276"/>
      </w:tblGrid>
      <w:tr w:rsidR="00CB133B" w:rsidRPr="004E6562" w14:paraId="14E3B5CB" w14:textId="77777777" w:rsidTr="00CE51B4">
        <w:trPr>
          <w:trHeight w:val="381"/>
        </w:trPr>
        <w:tc>
          <w:tcPr>
            <w:tcW w:w="9810" w:type="dxa"/>
            <w:gridSpan w:val="6"/>
            <w:shd w:val="clear" w:color="auto" w:fill="F2F2F2" w:themeFill="background1" w:themeFillShade="F2"/>
            <w:vAlign w:val="center"/>
          </w:tcPr>
          <w:p w14:paraId="74C717A9" w14:textId="77777777" w:rsidR="00CB133B" w:rsidRPr="009360CD" w:rsidRDefault="00CB133B" w:rsidP="003D489C">
            <w:pPr>
              <w:tabs>
                <w:tab w:val="left" w:pos="273"/>
              </w:tabs>
              <w:spacing w:before="0" w:beforeAutospacing="0"/>
              <w:jc w:val="center"/>
              <w:rPr>
                <w:rFonts w:ascii="Tahoma" w:hAnsi="Tahoma" w:cs="Tahoma"/>
                <w:b/>
              </w:rPr>
            </w:pPr>
            <w:r w:rsidRPr="009360CD">
              <w:rPr>
                <w:rFonts w:ascii="Tahoma" w:hAnsi="Tahoma" w:cs="Tahoma"/>
                <w:b/>
              </w:rPr>
              <w:t xml:space="preserve">ΚΑΤΑΝΟΜΗ ΔΗΜΟΣΙΑΣ ΔΑΠΑΝΗΣ ΠΡΑΞΗΣ </w:t>
            </w:r>
          </w:p>
        </w:tc>
      </w:tr>
      <w:tr w:rsidR="00CB133B" w:rsidRPr="004E6562" w14:paraId="3A75C138" w14:textId="77777777" w:rsidTr="006E1734">
        <w:trPr>
          <w:trHeight w:val="381"/>
        </w:trPr>
        <w:tc>
          <w:tcPr>
            <w:tcW w:w="3006" w:type="dxa"/>
            <w:gridSpan w:val="2"/>
          </w:tcPr>
          <w:p w14:paraId="7EC1E8E9" w14:textId="77777777" w:rsidR="00CB133B" w:rsidRPr="00C53DD7" w:rsidRDefault="00CB133B" w:rsidP="003D489C">
            <w:pPr>
              <w:pStyle w:val="a7"/>
              <w:tabs>
                <w:tab w:val="left" w:pos="318"/>
              </w:tabs>
              <w:spacing w:before="0" w:beforeAutospacing="0"/>
              <w:ind w:left="188"/>
              <w:contextualSpacing w:val="0"/>
              <w:jc w:val="left"/>
              <w:rPr>
                <w:rFonts w:ascii="Tahoma" w:hAnsi="Tahoma" w:cs="Tahoma"/>
                <w:sz w:val="15"/>
                <w:szCs w:val="15"/>
              </w:rPr>
            </w:pPr>
          </w:p>
        </w:tc>
        <w:tc>
          <w:tcPr>
            <w:tcW w:w="1843" w:type="dxa"/>
            <w:vAlign w:val="bottom"/>
          </w:tcPr>
          <w:p w14:paraId="70112D60"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ΣΥΝΟΛΙΚΗ ΔΗΜΟΣΙΑ ΔΑΠΑΝΗ</w:t>
            </w:r>
          </w:p>
        </w:tc>
        <w:tc>
          <w:tcPr>
            <w:tcW w:w="1842" w:type="dxa"/>
            <w:tcBorders>
              <w:bottom w:val="dotted" w:sz="4" w:space="0" w:color="auto"/>
            </w:tcBorders>
            <w:vAlign w:val="bottom"/>
          </w:tcPr>
          <w:p w14:paraId="5E06AA18" w14:textId="77777777" w:rsidR="00CB133B" w:rsidRPr="00C53DD7" w:rsidRDefault="000F42D6"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Pr>
                <w:rFonts w:ascii="Tahoma" w:hAnsi="Tahoma" w:cs="Tahoma"/>
                <w:sz w:val="15"/>
                <w:szCs w:val="15"/>
              </w:rPr>
              <w:t>ΣΥΓΧΡΗΜΑΤΟΔΟ</w:t>
            </w:r>
            <w:r w:rsidR="006E1734">
              <w:rPr>
                <w:rFonts w:ascii="Tahoma" w:hAnsi="Tahoma" w:cs="Tahoma"/>
                <w:sz w:val="15"/>
                <w:szCs w:val="15"/>
              </w:rPr>
              <w:t>-</w:t>
            </w:r>
            <w:r>
              <w:rPr>
                <w:rFonts w:ascii="Tahoma" w:hAnsi="Tahoma" w:cs="Tahoma"/>
                <w:sz w:val="15"/>
                <w:szCs w:val="15"/>
              </w:rPr>
              <w:t xml:space="preserve">ΤΟΥΜΕΝΗ </w:t>
            </w:r>
            <w:r w:rsidR="00CB133B" w:rsidRPr="00C53DD7">
              <w:rPr>
                <w:rFonts w:ascii="Tahoma" w:hAnsi="Tahoma" w:cs="Tahoma"/>
                <w:sz w:val="15"/>
                <w:szCs w:val="15"/>
              </w:rPr>
              <w:t>ΔΗΜΟΣΙΑ ΔΑΠΑΝΗ</w:t>
            </w:r>
          </w:p>
        </w:tc>
        <w:tc>
          <w:tcPr>
            <w:tcW w:w="1843" w:type="dxa"/>
            <w:tcBorders>
              <w:bottom w:val="dotted" w:sz="4" w:space="0" w:color="auto"/>
            </w:tcBorders>
            <w:vAlign w:val="bottom"/>
          </w:tcPr>
          <w:p w14:paraId="40B83C0D"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ΜΗ ΕΠΙΛΕΞΙΜΗ ΔΗΜΟΣΙΑ ΔΑΠΑΝΗ</w:t>
            </w:r>
          </w:p>
        </w:tc>
        <w:tc>
          <w:tcPr>
            <w:tcW w:w="1276" w:type="dxa"/>
            <w:tcBorders>
              <w:bottom w:val="dotted" w:sz="4" w:space="0" w:color="auto"/>
            </w:tcBorders>
            <w:vAlign w:val="bottom"/>
          </w:tcPr>
          <w:p w14:paraId="76E496AF" w14:textId="77777777" w:rsidR="00CB133B" w:rsidRPr="00C53DD7" w:rsidRDefault="00CB133B" w:rsidP="00644B50">
            <w:pPr>
              <w:pStyle w:val="a7"/>
              <w:numPr>
                <w:ilvl w:val="0"/>
                <w:numId w:val="12"/>
              </w:numPr>
              <w:tabs>
                <w:tab w:val="left" w:pos="317"/>
              </w:tabs>
              <w:spacing w:before="0" w:beforeAutospacing="0"/>
              <w:ind w:left="317" w:hanging="299"/>
              <w:contextualSpacing w:val="0"/>
              <w:jc w:val="left"/>
              <w:rPr>
                <w:rFonts w:ascii="Tahoma" w:hAnsi="Tahoma" w:cs="Tahoma"/>
                <w:sz w:val="15"/>
                <w:szCs w:val="15"/>
              </w:rPr>
            </w:pPr>
            <w:r w:rsidRPr="00C53DD7">
              <w:rPr>
                <w:rFonts w:ascii="Tahoma" w:hAnsi="Tahoma" w:cs="Tahoma"/>
                <w:sz w:val="15"/>
                <w:szCs w:val="15"/>
              </w:rPr>
              <w:t>ΣΧΟΛΙΑ</w:t>
            </w:r>
          </w:p>
        </w:tc>
      </w:tr>
      <w:tr w:rsidR="003D489C" w:rsidRPr="004E6562" w14:paraId="2BE6ED65" w14:textId="77777777" w:rsidTr="006E1734">
        <w:trPr>
          <w:trHeight w:val="489"/>
        </w:trPr>
        <w:tc>
          <w:tcPr>
            <w:tcW w:w="738" w:type="dxa"/>
            <w:vMerge w:val="restart"/>
            <w:textDirection w:val="btLr"/>
            <w:vAlign w:val="center"/>
          </w:tcPr>
          <w:p w14:paraId="52824EBE" w14:textId="77777777" w:rsidR="003D489C" w:rsidRPr="004E6562" w:rsidRDefault="003D489C" w:rsidP="00976554">
            <w:pPr>
              <w:tabs>
                <w:tab w:val="left" w:pos="273"/>
              </w:tabs>
              <w:spacing w:before="0" w:beforeAutospacing="0"/>
              <w:ind w:right="113"/>
              <w:jc w:val="center"/>
              <w:rPr>
                <w:rFonts w:ascii="Tahoma" w:hAnsi="Tahoma" w:cs="Tahoma"/>
                <w:b/>
              </w:rPr>
            </w:pPr>
            <w:r w:rsidRPr="004E6562">
              <w:rPr>
                <w:rFonts w:ascii="Tahoma" w:hAnsi="Tahoma" w:cs="Tahoma"/>
                <w:b/>
              </w:rPr>
              <w:t>Α. ΔΑΠΑΝΕΣ ΒΑΣΕΙ ΠΑΡΑΣΤΑΤΙΚΩΝ</w:t>
            </w:r>
          </w:p>
        </w:tc>
        <w:tc>
          <w:tcPr>
            <w:tcW w:w="2268" w:type="dxa"/>
            <w:vAlign w:val="center"/>
          </w:tcPr>
          <w:p w14:paraId="6C13C136" w14:textId="77777777" w:rsidR="003D489C" w:rsidRPr="003D489C" w:rsidRDefault="003D489C" w:rsidP="003D489C">
            <w:pPr>
              <w:tabs>
                <w:tab w:val="left" w:pos="176"/>
              </w:tabs>
              <w:spacing w:before="0" w:beforeAutospacing="0"/>
              <w:ind w:left="34"/>
              <w:jc w:val="left"/>
              <w:rPr>
                <w:rFonts w:ascii="Tahoma" w:hAnsi="Tahoma" w:cs="Tahoma"/>
                <w:sz w:val="15"/>
                <w:szCs w:val="15"/>
              </w:rPr>
            </w:pPr>
            <w:r w:rsidRPr="00C53DD7">
              <w:rPr>
                <w:rFonts w:ascii="Tahoma" w:hAnsi="Tahoma" w:cs="Tahoma"/>
                <w:sz w:val="15"/>
                <w:szCs w:val="15"/>
              </w:rPr>
              <w:t>Α</w:t>
            </w:r>
            <w:r>
              <w:rPr>
                <w:rFonts w:ascii="Tahoma" w:hAnsi="Tahoma" w:cs="Tahoma"/>
                <w:sz w:val="15"/>
                <w:szCs w:val="15"/>
                <w:lang w:val="en-US"/>
              </w:rPr>
              <w:t>.</w:t>
            </w:r>
            <w:r w:rsidRPr="00C53DD7">
              <w:rPr>
                <w:rFonts w:ascii="Tahoma" w:hAnsi="Tahoma" w:cs="Tahoma"/>
                <w:sz w:val="15"/>
                <w:szCs w:val="15"/>
              </w:rPr>
              <w:t>1</w:t>
            </w:r>
            <w:r>
              <w:rPr>
                <w:rFonts w:ascii="Tahoma" w:hAnsi="Tahoma" w:cs="Tahoma"/>
                <w:sz w:val="15"/>
                <w:szCs w:val="15"/>
                <w:lang w:val="en-US"/>
              </w:rPr>
              <w:t xml:space="preserve">  </w:t>
            </w:r>
            <w:r>
              <w:rPr>
                <w:rFonts w:ascii="Tahoma" w:hAnsi="Tahoma" w:cs="Tahoma"/>
                <w:sz w:val="15"/>
                <w:szCs w:val="15"/>
              </w:rPr>
              <w:t>Α</w:t>
            </w:r>
            <w:r w:rsidRPr="00C53DD7">
              <w:rPr>
                <w:rFonts w:ascii="Tahoma" w:hAnsi="Tahoma" w:cs="Tahoma"/>
                <w:sz w:val="15"/>
                <w:szCs w:val="15"/>
              </w:rPr>
              <w:t xml:space="preserve">ΜΕΣΕΣ ΔΑΠΑΝΕΣ </w:t>
            </w:r>
          </w:p>
        </w:tc>
        <w:tc>
          <w:tcPr>
            <w:tcW w:w="1843" w:type="dxa"/>
            <w:vAlign w:val="center"/>
          </w:tcPr>
          <w:p w14:paraId="4CE82DED" w14:textId="77777777" w:rsidR="003D489C" w:rsidRPr="004E6562" w:rsidRDefault="003D489C"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0236B9F0" w14:textId="77777777" w:rsidR="003D489C" w:rsidRPr="004E6562" w:rsidRDefault="003D489C" w:rsidP="00976554">
            <w:pPr>
              <w:tabs>
                <w:tab w:val="left" w:pos="273"/>
              </w:tabs>
              <w:spacing w:before="0" w:beforeAutospacing="0"/>
              <w:jc w:val="center"/>
              <w:rPr>
                <w:rFonts w:ascii="Tahoma" w:hAnsi="Tahoma" w:cs="Tahoma"/>
              </w:rPr>
            </w:pPr>
          </w:p>
        </w:tc>
        <w:tc>
          <w:tcPr>
            <w:tcW w:w="1843" w:type="dxa"/>
            <w:shd w:val="clear" w:color="auto" w:fill="auto"/>
            <w:vAlign w:val="center"/>
          </w:tcPr>
          <w:p w14:paraId="0887E1B1" w14:textId="77777777" w:rsidR="003D489C" w:rsidRPr="004E6562" w:rsidRDefault="003D489C"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FE9EAF0" w14:textId="77777777" w:rsidR="003D489C" w:rsidRPr="004E6562" w:rsidRDefault="003D489C" w:rsidP="00976554">
            <w:pPr>
              <w:tabs>
                <w:tab w:val="left" w:pos="273"/>
              </w:tabs>
              <w:spacing w:before="0" w:beforeAutospacing="0"/>
              <w:jc w:val="center"/>
              <w:rPr>
                <w:rFonts w:ascii="Tahoma" w:hAnsi="Tahoma" w:cs="Tahoma"/>
              </w:rPr>
            </w:pPr>
          </w:p>
        </w:tc>
      </w:tr>
      <w:tr w:rsidR="00C10B12" w:rsidRPr="004E6562" w14:paraId="1F82AD51" w14:textId="77777777" w:rsidTr="006E1734">
        <w:trPr>
          <w:trHeight w:val="425"/>
        </w:trPr>
        <w:tc>
          <w:tcPr>
            <w:tcW w:w="738" w:type="dxa"/>
            <w:vMerge/>
            <w:vAlign w:val="center"/>
          </w:tcPr>
          <w:p w14:paraId="552DFBAE" w14:textId="77777777" w:rsidR="00C10B12" w:rsidRPr="004E6562" w:rsidRDefault="00C10B12" w:rsidP="00976554">
            <w:pPr>
              <w:tabs>
                <w:tab w:val="left" w:pos="273"/>
              </w:tabs>
              <w:spacing w:before="0" w:beforeAutospacing="0"/>
              <w:jc w:val="left"/>
              <w:rPr>
                <w:rFonts w:ascii="Tahoma" w:hAnsi="Tahoma" w:cs="Tahoma"/>
              </w:rPr>
            </w:pPr>
          </w:p>
        </w:tc>
        <w:tc>
          <w:tcPr>
            <w:tcW w:w="2268" w:type="dxa"/>
            <w:vAlign w:val="center"/>
          </w:tcPr>
          <w:p w14:paraId="601D20B2"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r>
              <w:rPr>
                <w:rFonts w:ascii="Tahoma" w:hAnsi="Tahoma" w:cs="Tahoma"/>
                <w:sz w:val="15"/>
                <w:szCs w:val="15"/>
              </w:rPr>
              <w:t>Α.</w:t>
            </w:r>
            <w:r w:rsidR="00CE51B4">
              <w:rPr>
                <w:rFonts w:ascii="Tahoma" w:hAnsi="Tahoma" w:cs="Tahoma"/>
                <w:sz w:val="15"/>
                <w:szCs w:val="15"/>
                <w:lang w:val="en-US"/>
              </w:rPr>
              <w:t>2</w:t>
            </w:r>
            <w:r w:rsidRPr="00C10B12">
              <w:rPr>
                <w:rFonts w:ascii="Tahoma" w:hAnsi="Tahoma" w:cs="Tahoma"/>
                <w:sz w:val="15"/>
                <w:szCs w:val="15"/>
              </w:rPr>
              <w:t xml:space="preserve"> </w:t>
            </w:r>
            <w:r w:rsidR="008E0D9B">
              <w:rPr>
                <w:rFonts w:ascii="Tahoma" w:hAnsi="Tahoma" w:cs="Tahoma"/>
                <w:sz w:val="15"/>
                <w:szCs w:val="15"/>
                <w:lang w:val="en-US"/>
              </w:rPr>
              <w:t xml:space="preserve"> </w:t>
            </w:r>
            <w:r w:rsidRPr="00C10B12">
              <w:rPr>
                <w:rFonts w:ascii="Tahoma" w:hAnsi="Tahoma" w:cs="Tahoma"/>
                <w:sz w:val="15"/>
                <w:szCs w:val="15"/>
              </w:rPr>
              <w:t>ΑΓΟΡΑ ΕΔΑΦΙΚΩΝ ΕΚΤΑΣΕΩΝ</w:t>
            </w:r>
          </w:p>
        </w:tc>
        <w:tc>
          <w:tcPr>
            <w:tcW w:w="1843" w:type="dxa"/>
            <w:vAlign w:val="center"/>
          </w:tcPr>
          <w:p w14:paraId="587C2860" w14:textId="77777777" w:rsidR="00C10B12" w:rsidRPr="00C10B12" w:rsidRDefault="00C10B12" w:rsidP="00976554">
            <w:pPr>
              <w:tabs>
                <w:tab w:val="left" w:pos="314"/>
              </w:tabs>
              <w:spacing w:before="0" w:beforeAutospacing="0"/>
              <w:ind w:left="321" w:hanging="321"/>
              <w:jc w:val="left"/>
              <w:rPr>
                <w:rFonts w:ascii="Tahoma" w:hAnsi="Tahoma" w:cs="Tahoma"/>
                <w:sz w:val="15"/>
                <w:szCs w:val="15"/>
              </w:rPr>
            </w:pPr>
          </w:p>
        </w:tc>
        <w:tc>
          <w:tcPr>
            <w:tcW w:w="1842" w:type="dxa"/>
            <w:shd w:val="clear" w:color="auto" w:fill="auto"/>
            <w:vAlign w:val="center"/>
          </w:tcPr>
          <w:p w14:paraId="2E25D14E" w14:textId="77777777" w:rsidR="00C10B12" w:rsidRPr="004E6562" w:rsidRDefault="00C10B12" w:rsidP="00976554">
            <w:pPr>
              <w:tabs>
                <w:tab w:val="left" w:pos="273"/>
              </w:tabs>
              <w:spacing w:before="0" w:beforeAutospacing="0"/>
              <w:jc w:val="center"/>
              <w:rPr>
                <w:rFonts w:ascii="Tahoma" w:hAnsi="Tahoma" w:cs="Tahoma"/>
              </w:rPr>
            </w:pPr>
          </w:p>
        </w:tc>
        <w:tc>
          <w:tcPr>
            <w:tcW w:w="1843" w:type="dxa"/>
            <w:shd w:val="clear" w:color="auto" w:fill="auto"/>
            <w:vAlign w:val="center"/>
          </w:tcPr>
          <w:p w14:paraId="7BDB5C6C" w14:textId="77777777" w:rsidR="00C10B12" w:rsidRPr="004E6562" w:rsidRDefault="00C10B12"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29759931" w14:textId="77777777" w:rsidR="00C10B12" w:rsidRPr="004E6562" w:rsidRDefault="00C10B12" w:rsidP="00976554">
            <w:pPr>
              <w:tabs>
                <w:tab w:val="left" w:pos="273"/>
              </w:tabs>
              <w:spacing w:before="0" w:beforeAutospacing="0"/>
              <w:jc w:val="center"/>
              <w:rPr>
                <w:rFonts w:ascii="Tahoma" w:hAnsi="Tahoma" w:cs="Tahoma"/>
              </w:rPr>
            </w:pPr>
          </w:p>
        </w:tc>
      </w:tr>
      <w:tr w:rsidR="00722534" w:rsidRPr="004E6562" w14:paraId="5031EC6C" w14:textId="77777777" w:rsidTr="006E1734">
        <w:trPr>
          <w:trHeight w:val="425"/>
        </w:trPr>
        <w:tc>
          <w:tcPr>
            <w:tcW w:w="738" w:type="dxa"/>
            <w:vMerge/>
            <w:vAlign w:val="center"/>
          </w:tcPr>
          <w:p w14:paraId="733FBEF6"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6F8DC898" w14:textId="77777777" w:rsidR="00722534" w:rsidRPr="00C10B12" w:rsidRDefault="00722534" w:rsidP="00976554">
            <w:pPr>
              <w:pStyle w:val="a7"/>
              <w:tabs>
                <w:tab w:val="left" w:pos="71"/>
              </w:tabs>
              <w:spacing w:before="0" w:beforeAutospacing="0"/>
              <w:ind w:left="0"/>
              <w:contextualSpacing w:val="0"/>
              <w:jc w:val="right"/>
              <w:rPr>
                <w:rFonts w:ascii="Tahoma" w:hAnsi="Tahoma" w:cs="Tahoma"/>
                <w:i/>
              </w:rPr>
            </w:pPr>
            <w:r w:rsidRPr="00C53DD7">
              <w:rPr>
                <w:rFonts w:ascii="Tahoma" w:hAnsi="Tahoma" w:cs="Tahoma"/>
                <w:i/>
              </w:rPr>
              <w:t xml:space="preserve">ΣΥΝΟΛΟ </w:t>
            </w:r>
            <w:r w:rsidRPr="00C53DD7">
              <w:rPr>
                <w:rFonts w:ascii="Tahoma" w:hAnsi="Tahoma" w:cs="Tahoma"/>
                <w:i/>
                <w:lang w:val="en-US"/>
              </w:rPr>
              <w:t>A</w:t>
            </w:r>
          </w:p>
        </w:tc>
        <w:tc>
          <w:tcPr>
            <w:tcW w:w="1843" w:type="dxa"/>
            <w:vAlign w:val="center"/>
          </w:tcPr>
          <w:p w14:paraId="2D555858" w14:textId="77777777" w:rsidR="00722534" w:rsidRPr="00571072" w:rsidRDefault="00722534" w:rsidP="00976554">
            <w:pPr>
              <w:tabs>
                <w:tab w:val="left" w:pos="273"/>
              </w:tabs>
              <w:spacing w:before="0" w:beforeAutospacing="0"/>
              <w:jc w:val="center"/>
              <w:rPr>
                <w:rFonts w:ascii="Tahoma" w:hAnsi="Tahoma" w:cs="Tahoma"/>
                <w:i/>
              </w:rPr>
            </w:pPr>
          </w:p>
        </w:tc>
        <w:tc>
          <w:tcPr>
            <w:tcW w:w="1842" w:type="dxa"/>
            <w:shd w:val="clear" w:color="auto" w:fill="auto"/>
            <w:vAlign w:val="center"/>
          </w:tcPr>
          <w:p w14:paraId="3E2AFBD0"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20B3E38"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545EB426" w14:textId="77777777" w:rsidR="00722534" w:rsidRPr="004E6562" w:rsidRDefault="00722534" w:rsidP="00976554">
            <w:pPr>
              <w:tabs>
                <w:tab w:val="left" w:pos="273"/>
              </w:tabs>
              <w:spacing w:before="0" w:beforeAutospacing="0"/>
              <w:jc w:val="center"/>
              <w:rPr>
                <w:rFonts w:ascii="Tahoma" w:hAnsi="Tahoma" w:cs="Tahoma"/>
              </w:rPr>
            </w:pPr>
          </w:p>
        </w:tc>
      </w:tr>
      <w:tr w:rsidR="00722534" w:rsidRPr="00831AD0" w14:paraId="7ADAB53F" w14:textId="77777777" w:rsidTr="006E1734">
        <w:trPr>
          <w:trHeight w:val="682"/>
        </w:trPr>
        <w:tc>
          <w:tcPr>
            <w:tcW w:w="738" w:type="dxa"/>
            <w:vMerge w:val="restart"/>
            <w:textDirection w:val="btLr"/>
            <w:vAlign w:val="center"/>
          </w:tcPr>
          <w:p w14:paraId="2647C42D" w14:textId="77777777" w:rsidR="00722534" w:rsidRPr="004E6562" w:rsidRDefault="00722534" w:rsidP="00976554">
            <w:pPr>
              <w:tabs>
                <w:tab w:val="left" w:pos="273"/>
              </w:tabs>
              <w:spacing w:before="0" w:beforeAutospacing="0"/>
              <w:jc w:val="center"/>
              <w:rPr>
                <w:rFonts w:ascii="Tahoma" w:hAnsi="Tahoma" w:cs="Tahoma"/>
              </w:rPr>
            </w:pPr>
            <w:r w:rsidRPr="004E6562">
              <w:rPr>
                <w:rFonts w:ascii="Tahoma" w:hAnsi="Tahoma" w:cs="Tahoma"/>
                <w:b/>
              </w:rPr>
              <w:t xml:space="preserve">Β. ΔΑΠΑΝΕΣ ΒΑΣΕΙ ΑΠΛΟΠΟΙΗΜΕΝΟΥ ΚΟΣΤΟΥΣ </w:t>
            </w:r>
          </w:p>
        </w:tc>
        <w:tc>
          <w:tcPr>
            <w:tcW w:w="2268" w:type="dxa"/>
            <w:vAlign w:val="center"/>
          </w:tcPr>
          <w:p w14:paraId="2A3DBD21" w14:textId="77777777" w:rsidR="00722534" w:rsidRPr="00C53DD7" w:rsidRDefault="00722534" w:rsidP="00644B50">
            <w:pPr>
              <w:pStyle w:val="a7"/>
              <w:numPr>
                <w:ilvl w:val="0"/>
                <w:numId w:val="13"/>
              </w:numPr>
              <w:spacing w:before="0" w:beforeAutospacing="0"/>
              <w:ind w:left="362"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Pr>
                <w:rFonts w:ascii="Tahoma" w:hAnsi="Tahoma" w:cs="Tahoma"/>
                <w:sz w:val="15"/>
                <w:szCs w:val="15"/>
              </w:rPr>
              <w:t>ΜΟΝΑΔΙΑΙΟΥ</w:t>
            </w:r>
            <w:r w:rsidR="006E1734" w:rsidRPr="004D2120">
              <w:rPr>
                <w:rFonts w:ascii="Tahoma" w:hAnsi="Tahoma" w:cs="Tahoma"/>
                <w:sz w:val="15"/>
                <w:szCs w:val="15"/>
              </w:rPr>
              <w:t xml:space="preserve"> </w:t>
            </w:r>
            <w:r w:rsidR="006E1734">
              <w:rPr>
                <w:rFonts w:ascii="Tahoma" w:hAnsi="Tahoma" w:cs="Tahoma"/>
                <w:sz w:val="15"/>
                <w:szCs w:val="15"/>
              </w:rPr>
              <w:t>ΚΟΣΤΟΥΣ</w:t>
            </w:r>
            <w:r w:rsidR="006E1734" w:rsidRPr="004D2120">
              <w:rPr>
                <w:rFonts w:ascii="Tahoma" w:hAnsi="Tahoma" w:cs="Tahoma"/>
                <w:sz w:val="15"/>
                <w:szCs w:val="15"/>
              </w:rPr>
              <w:t xml:space="preserve"> </w:t>
            </w:r>
            <w:r w:rsidRPr="004D2120">
              <w:rPr>
                <w:rFonts w:ascii="Tahoma" w:hAnsi="Tahoma" w:cs="Tahoma"/>
                <w:sz w:val="15"/>
                <w:szCs w:val="15"/>
              </w:rPr>
              <w:t>(</w:t>
            </w:r>
            <w:r>
              <w:rPr>
                <w:rFonts w:ascii="Tahoma" w:hAnsi="Tahoma" w:cs="Tahoma"/>
                <w:sz w:val="15"/>
                <w:szCs w:val="15"/>
                <w:lang w:val="en-US"/>
              </w:rPr>
              <w:t>Unit</w:t>
            </w:r>
            <w:r w:rsidRPr="004D2120">
              <w:rPr>
                <w:rFonts w:ascii="Tahoma" w:hAnsi="Tahoma" w:cs="Tahoma"/>
                <w:sz w:val="15"/>
                <w:szCs w:val="15"/>
              </w:rPr>
              <w:t xml:space="preserve"> </w:t>
            </w:r>
            <w:r>
              <w:rPr>
                <w:rFonts w:ascii="Tahoma" w:hAnsi="Tahoma" w:cs="Tahoma"/>
                <w:sz w:val="15"/>
                <w:szCs w:val="15"/>
                <w:lang w:val="en-US"/>
              </w:rPr>
              <w:t>Cost</w:t>
            </w:r>
            <w:r w:rsidRPr="004D2120">
              <w:rPr>
                <w:rFonts w:ascii="Tahoma" w:hAnsi="Tahoma" w:cs="Tahoma"/>
                <w:sz w:val="15"/>
                <w:szCs w:val="15"/>
              </w:rPr>
              <w:t>)</w:t>
            </w:r>
          </w:p>
        </w:tc>
        <w:tc>
          <w:tcPr>
            <w:tcW w:w="1843" w:type="dxa"/>
            <w:vAlign w:val="center"/>
          </w:tcPr>
          <w:p w14:paraId="1D8D591B" w14:textId="77777777" w:rsidR="00722534" w:rsidRPr="004D2120"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52A02A8A" w14:textId="77777777" w:rsidR="00722534" w:rsidRPr="004D2120"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58CBFC8" w14:textId="77777777" w:rsidR="00722534" w:rsidRPr="004D2120"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3A638B7" w14:textId="77777777" w:rsidR="00722534" w:rsidRPr="004D2120" w:rsidRDefault="00722534" w:rsidP="00976554">
            <w:pPr>
              <w:tabs>
                <w:tab w:val="left" w:pos="273"/>
              </w:tabs>
              <w:spacing w:before="0" w:beforeAutospacing="0"/>
              <w:ind w:hanging="69"/>
              <w:jc w:val="center"/>
              <w:rPr>
                <w:rFonts w:ascii="Tahoma" w:hAnsi="Tahoma" w:cs="Tahoma"/>
              </w:rPr>
            </w:pPr>
          </w:p>
        </w:tc>
      </w:tr>
      <w:tr w:rsidR="00722534" w:rsidRPr="004E6562" w14:paraId="68772A9A" w14:textId="77777777" w:rsidTr="006E1734">
        <w:trPr>
          <w:trHeight w:val="706"/>
        </w:trPr>
        <w:tc>
          <w:tcPr>
            <w:tcW w:w="738" w:type="dxa"/>
            <w:vMerge/>
            <w:textDirection w:val="btLr"/>
            <w:vAlign w:val="center"/>
          </w:tcPr>
          <w:p w14:paraId="336819E3" w14:textId="77777777" w:rsidR="00722534" w:rsidRPr="004D2120" w:rsidRDefault="00722534" w:rsidP="00976554">
            <w:pPr>
              <w:tabs>
                <w:tab w:val="left" w:pos="273"/>
              </w:tabs>
              <w:spacing w:before="0" w:beforeAutospacing="0"/>
              <w:jc w:val="center"/>
              <w:rPr>
                <w:rFonts w:ascii="Tahoma" w:hAnsi="Tahoma" w:cs="Tahoma"/>
                <w:b/>
              </w:rPr>
            </w:pPr>
          </w:p>
        </w:tc>
        <w:tc>
          <w:tcPr>
            <w:tcW w:w="2268" w:type="dxa"/>
            <w:vAlign w:val="center"/>
          </w:tcPr>
          <w:p w14:paraId="3BB5F7CD"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ΔΑΠΑΝΕΣ βάσει </w:t>
            </w:r>
            <w:r w:rsidR="006E1734" w:rsidRPr="00C53DD7">
              <w:rPr>
                <w:rFonts w:ascii="Tahoma" w:hAnsi="Tahoma" w:cs="Tahoma"/>
                <w:sz w:val="15"/>
                <w:szCs w:val="15"/>
              </w:rPr>
              <w:t xml:space="preserve">ΚΑΤ’ ΑΠΟΚΟΠΗ ΠΟΣΟΥ </w:t>
            </w:r>
            <w:r w:rsidRPr="00C53DD7">
              <w:rPr>
                <w:rFonts w:ascii="Tahoma" w:hAnsi="Tahoma" w:cs="Tahoma"/>
                <w:sz w:val="15"/>
                <w:szCs w:val="15"/>
              </w:rPr>
              <w:t>(</w:t>
            </w:r>
            <w:proofErr w:type="spellStart"/>
            <w:r w:rsidRPr="00C53DD7">
              <w:rPr>
                <w:rFonts w:ascii="Tahoma" w:hAnsi="Tahoma" w:cs="Tahoma"/>
                <w:sz w:val="15"/>
                <w:szCs w:val="15"/>
              </w:rPr>
              <w:t>Lump</w:t>
            </w:r>
            <w:proofErr w:type="spellEnd"/>
            <w:r w:rsidRPr="00C53DD7">
              <w:rPr>
                <w:rFonts w:ascii="Tahoma" w:hAnsi="Tahoma" w:cs="Tahoma"/>
                <w:sz w:val="15"/>
                <w:szCs w:val="15"/>
              </w:rPr>
              <w:t xml:space="preserve"> Sum)</w:t>
            </w:r>
          </w:p>
        </w:tc>
        <w:tc>
          <w:tcPr>
            <w:tcW w:w="1843" w:type="dxa"/>
            <w:vAlign w:val="center"/>
          </w:tcPr>
          <w:p w14:paraId="4EF0413F"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7203FC8E"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1DFCB84B"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0336CD8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4607C82F" w14:textId="77777777" w:rsidTr="006E1734">
        <w:trPr>
          <w:trHeight w:val="688"/>
        </w:trPr>
        <w:tc>
          <w:tcPr>
            <w:tcW w:w="738" w:type="dxa"/>
            <w:vMerge/>
            <w:vAlign w:val="center"/>
          </w:tcPr>
          <w:p w14:paraId="3EAA3422"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29ED332" w14:textId="77777777" w:rsidR="00722534" w:rsidRPr="00C53DD7" w:rsidRDefault="006E1734" w:rsidP="00644B50">
            <w:pPr>
              <w:pStyle w:val="a7"/>
              <w:numPr>
                <w:ilvl w:val="0"/>
                <w:numId w:val="13"/>
              </w:numPr>
              <w:spacing w:before="0" w:beforeAutospacing="0"/>
              <w:ind w:hanging="181"/>
              <w:contextualSpacing w:val="0"/>
              <w:jc w:val="left"/>
              <w:rPr>
                <w:rFonts w:ascii="Tahoma" w:hAnsi="Tahoma" w:cs="Tahoma"/>
                <w:sz w:val="15"/>
                <w:szCs w:val="15"/>
              </w:rPr>
            </w:pPr>
            <w:r>
              <w:rPr>
                <w:rFonts w:ascii="Tahoma" w:hAnsi="Tahoma" w:cs="Tahoma"/>
                <w:sz w:val="15"/>
                <w:szCs w:val="15"/>
              </w:rPr>
              <w:t xml:space="preserve">ΚΑΤ’ ΑΠΟΚΟΠΗ ΧΡΗΜΑΤΟΔΟΤΗΣΗ </w:t>
            </w:r>
            <w:r w:rsidR="00722534">
              <w:rPr>
                <w:rFonts w:ascii="Tahoma" w:hAnsi="Tahoma" w:cs="Tahoma"/>
                <w:sz w:val="15"/>
                <w:szCs w:val="15"/>
              </w:rPr>
              <w:t>(</w:t>
            </w:r>
            <w:r w:rsidR="00722534">
              <w:rPr>
                <w:rFonts w:ascii="Tahoma" w:hAnsi="Tahoma" w:cs="Tahoma"/>
                <w:sz w:val="15"/>
                <w:szCs w:val="15"/>
                <w:lang w:val="en-US"/>
              </w:rPr>
              <w:t>Flat</w:t>
            </w:r>
            <w:r w:rsidR="00722534" w:rsidRPr="00E71CA6">
              <w:rPr>
                <w:rFonts w:ascii="Tahoma" w:hAnsi="Tahoma" w:cs="Tahoma"/>
                <w:sz w:val="15"/>
                <w:szCs w:val="15"/>
              </w:rPr>
              <w:t xml:space="preserve"> </w:t>
            </w:r>
            <w:r w:rsidR="00722534">
              <w:rPr>
                <w:rFonts w:ascii="Tahoma" w:hAnsi="Tahoma" w:cs="Tahoma"/>
                <w:sz w:val="15"/>
                <w:szCs w:val="15"/>
                <w:lang w:val="en-US"/>
              </w:rPr>
              <w:t>Rate</w:t>
            </w:r>
            <w:r w:rsidR="00722534" w:rsidRPr="00E71CA6">
              <w:rPr>
                <w:rFonts w:ascii="Tahoma" w:hAnsi="Tahoma" w:cs="Tahoma"/>
                <w:sz w:val="15"/>
                <w:szCs w:val="15"/>
              </w:rPr>
              <w:t xml:space="preserve"> </w:t>
            </w:r>
            <w:r w:rsidR="00722534">
              <w:rPr>
                <w:rFonts w:ascii="Tahoma" w:hAnsi="Tahoma" w:cs="Tahoma"/>
                <w:sz w:val="15"/>
                <w:szCs w:val="15"/>
                <w:lang w:val="en-US"/>
              </w:rPr>
              <w:t>Financing</w:t>
            </w:r>
            <w:r w:rsidR="00722534" w:rsidRPr="00E71CA6">
              <w:rPr>
                <w:rFonts w:ascii="Tahoma" w:hAnsi="Tahoma" w:cs="Tahoma"/>
                <w:sz w:val="15"/>
                <w:szCs w:val="15"/>
              </w:rPr>
              <w:t>)</w:t>
            </w:r>
            <w:r w:rsidR="00722534" w:rsidRPr="00C53DD7">
              <w:rPr>
                <w:rFonts w:ascii="Tahoma" w:hAnsi="Tahoma" w:cs="Tahoma"/>
                <w:sz w:val="15"/>
                <w:szCs w:val="15"/>
              </w:rPr>
              <w:t xml:space="preserve"> </w:t>
            </w:r>
          </w:p>
        </w:tc>
        <w:tc>
          <w:tcPr>
            <w:tcW w:w="1843" w:type="dxa"/>
            <w:vAlign w:val="center"/>
          </w:tcPr>
          <w:p w14:paraId="4218ECA5"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513B5AB8"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6D142A72"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39AD3CF1"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77CA4BAF" w14:textId="77777777" w:rsidTr="006E1734">
        <w:trPr>
          <w:trHeight w:val="545"/>
        </w:trPr>
        <w:tc>
          <w:tcPr>
            <w:tcW w:w="738" w:type="dxa"/>
            <w:vMerge/>
            <w:vAlign w:val="center"/>
          </w:tcPr>
          <w:p w14:paraId="33979CB9"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5A644364" w14:textId="77777777" w:rsidR="00722534" w:rsidRPr="00C53DD7" w:rsidRDefault="00722534" w:rsidP="00644B50">
            <w:pPr>
              <w:pStyle w:val="a7"/>
              <w:numPr>
                <w:ilvl w:val="0"/>
                <w:numId w:val="13"/>
              </w:numPr>
              <w:spacing w:before="0" w:beforeAutospacing="0"/>
              <w:ind w:hanging="181"/>
              <w:contextualSpacing w:val="0"/>
              <w:jc w:val="left"/>
              <w:rPr>
                <w:rFonts w:ascii="Tahoma" w:hAnsi="Tahoma" w:cs="Tahoma"/>
                <w:sz w:val="15"/>
                <w:szCs w:val="15"/>
              </w:rPr>
            </w:pPr>
            <w:r w:rsidRPr="00C53DD7">
              <w:rPr>
                <w:rFonts w:ascii="Tahoma" w:hAnsi="Tahoma" w:cs="Tahoma"/>
                <w:sz w:val="15"/>
                <w:szCs w:val="15"/>
              </w:rPr>
              <w:t xml:space="preserve">ΕΜΜΕΣΕΣ ΔΑΠΑΝΕΣ </w:t>
            </w:r>
            <w:r w:rsidR="002B3853" w:rsidRPr="00BF6F49">
              <w:rPr>
                <w:rFonts w:ascii="Tahoma" w:hAnsi="Tahoma" w:cs="Tahoma"/>
                <w:sz w:val="15"/>
                <w:szCs w:val="15"/>
              </w:rPr>
              <w:t xml:space="preserve">βάσει ποσοστού  </w:t>
            </w:r>
          </w:p>
        </w:tc>
        <w:tc>
          <w:tcPr>
            <w:tcW w:w="1843" w:type="dxa"/>
            <w:vAlign w:val="center"/>
          </w:tcPr>
          <w:p w14:paraId="537A3988" w14:textId="77777777" w:rsidR="00722534" w:rsidRPr="004E6562" w:rsidRDefault="00722534" w:rsidP="00976554">
            <w:pPr>
              <w:tabs>
                <w:tab w:val="left" w:pos="273"/>
              </w:tabs>
              <w:spacing w:before="0" w:beforeAutospacing="0"/>
              <w:jc w:val="center"/>
              <w:rPr>
                <w:rFonts w:ascii="Tahoma" w:hAnsi="Tahoma" w:cs="Tahoma"/>
              </w:rPr>
            </w:pPr>
          </w:p>
        </w:tc>
        <w:tc>
          <w:tcPr>
            <w:tcW w:w="1842" w:type="dxa"/>
            <w:vAlign w:val="center"/>
          </w:tcPr>
          <w:p w14:paraId="12FDE6F5"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31920299"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497A66E5" w14:textId="77777777" w:rsidR="00722534" w:rsidRPr="004E6562" w:rsidRDefault="00722534" w:rsidP="00976554">
            <w:pPr>
              <w:tabs>
                <w:tab w:val="left" w:pos="273"/>
              </w:tabs>
              <w:spacing w:before="0" w:beforeAutospacing="0"/>
              <w:ind w:hanging="69"/>
              <w:jc w:val="center"/>
              <w:rPr>
                <w:rFonts w:ascii="Tahoma" w:hAnsi="Tahoma" w:cs="Tahoma"/>
              </w:rPr>
            </w:pPr>
          </w:p>
        </w:tc>
      </w:tr>
      <w:tr w:rsidR="00722534" w:rsidRPr="004E6562" w14:paraId="2BC5C7E6" w14:textId="77777777" w:rsidTr="006E1734">
        <w:trPr>
          <w:trHeight w:val="399"/>
        </w:trPr>
        <w:tc>
          <w:tcPr>
            <w:tcW w:w="738" w:type="dxa"/>
            <w:vMerge/>
            <w:vAlign w:val="center"/>
          </w:tcPr>
          <w:p w14:paraId="26C67961" w14:textId="77777777" w:rsidR="00722534" w:rsidRPr="004E6562" w:rsidRDefault="00722534" w:rsidP="00976554">
            <w:pPr>
              <w:tabs>
                <w:tab w:val="left" w:pos="273"/>
              </w:tabs>
              <w:spacing w:before="0" w:beforeAutospacing="0"/>
              <w:jc w:val="left"/>
              <w:rPr>
                <w:rFonts w:ascii="Tahoma" w:hAnsi="Tahoma" w:cs="Tahoma"/>
              </w:rPr>
            </w:pPr>
          </w:p>
        </w:tc>
        <w:tc>
          <w:tcPr>
            <w:tcW w:w="2268" w:type="dxa"/>
            <w:vAlign w:val="center"/>
          </w:tcPr>
          <w:p w14:paraId="272B3B02" w14:textId="77777777" w:rsidR="00722534" w:rsidRPr="00C53DD7" w:rsidRDefault="00722534" w:rsidP="00976554">
            <w:pPr>
              <w:tabs>
                <w:tab w:val="left" w:pos="273"/>
              </w:tabs>
              <w:spacing w:before="0" w:beforeAutospacing="0"/>
              <w:jc w:val="right"/>
              <w:rPr>
                <w:rFonts w:ascii="Tahoma" w:hAnsi="Tahoma" w:cs="Tahoma"/>
                <w:i/>
                <w:color w:val="FF0000"/>
                <w:lang w:val="en-US"/>
              </w:rPr>
            </w:pPr>
            <w:r w:rsidRPr="00C53DD7">
              <w:rPr>
                <w:rFonts w:ascii="Tahoma" w:hAnsi="Tahoma" w:cs="Tahoma"/>
                <w:i/>
              </w:rPr>
              <w:t xml:space="preserve">ΣΥΝΟΛΟ </w:t>
            </w:r>
            <w:r w:rsidRPr="00C53DD7">
              <w:rPr>
                <w:rFonts w:ascii="Tahoma" w:hAnsi="Tahoma" w:cs="Tahoma"/>
                <w:i/>
                <w:lang w:val="en-US"/>
              </w:rPr>
              <w:t>B</w:t>
            </w:r>
          </w:p>
        </w:tc>
        <w:tc>
          <w:tcPr>
            <w:tcW w:w="1843" w:type="dxa"/>
            <w:vAlign w:val="center"/>
          </w:tcPr>
          <w:p w14:paraId="40837B1E" w14:textId="77777777" w:rsidR="00722534" w:rsidRPr="004E6562" w:rsidRDefault="00722534" w:rsidP="00976554">
            <w:pPr>
              <w:tabs>
                <w:tab w:val="left" w:pos="273"/>
              </w:tabs>
              <w:spacing w:before="0" w:beforeAutospacing="0"/>
              <w:jc w:val="center"/>
              <w:rPr>
                <w:rFonts w:ascii="Tahoma" w:hAnsi="Tahoma" w:cs="Tahoma"/>
              </w:rPr>
            </w:pPr>
          </w:p>
        </w:tc>
        <w:tc>
          <w:tcPr>
            <w:tcW w:w="1842" w:type="dxa"/>
            <w:shd w:val="clear" w:color="auto" w:fill="auto"/>
            <w:vAlign w:val="center"/>
          </w:tcPr>
          <w:p w14:paraId="0F16FB01" w14:textId="77777777" w:rsidR="00722534" w:rsidRPr="004E6562" w:rsidRDefault="00722534" w:rsidP="00976554">
            <w:pPr>
              <w:tabs>
                <w:tab w:val="left" w:pos="273"/>
              </w:tabs>
              <w:spacing w:before="0" w:beforeAutospacing="0"/>
              <w:jc w:val="center"/>
              <w:rPr>
                <w:rFonts w:ascii="Tahoma" w:hAnsi="Tahoma" w:cs="Tahoma"/>
              </w:rPr>
            </w:pPr>
          </w:p>
        </w:tc>
        <w:tc>
          <w:tcPr>
            <w:tcW w:w="1843" w:type="dxa"/>
            <w:shd w:val="clear" w:color="auto" w:fill="auto"/>
            <w:vAlign w:val="center"/>
          </w:tcPr>
          <w:p w14:paraId="7FA80550" w14:textId="77777777" w:rsidR="00722534" w:rsidRPr="004E6562" w:rsidRDefault="00722534" w:rsidP="00976554">
            <w:pPr>
              <w:tabs>
                <w:tab w:val="left" w:pos="273"/>
              </w:tabs>
              <w:spacing w:before="0" w:beforeAutospacing="0"/>
              <w:ind w:hanging="69"/>
              <w:jc w:val="center"/>
              <w:rPr>
                <w:rFonts w:ascii="Tahoma" w:hAnsi="Tahoma" w:cs="Tahoma"/>
              </w:rPr>
            </w:pPr>
          </w:p>
        </w:tc>
        <w:tc>
          <w:tcPr>
            <w:tcW w:w="1276" w:type="dxa"/>
            <w:shd w:val="clear" w:color="auto" w:fill="auto"/>
            <w:vAlign w:val="center"/>
          </w:tcPr>
          <w:p w14:paraId="6BE0D7DA" w14:textId="77777777" w:rsidR="00722534" w:rsidRPr="004E6562" w:rsidRDefault="00722534" w:rsidP="00976554">
            <w:pPr>
              <w:tabs>
                <w:tab w:val="left" w:pos="273"/>
              </w:tabs>
              <w:spacing w:before="0" w:beforeAutospacing="0"/>
              <w:jc w:val="center"/>
              <w:rPr>
                <w:rFonts w:ascii="Tahoma" w:hAnsi="Tahoma" w:cs="Tahoma"/>
              </w:rPr>
            </w:pPr>
          </w:p>
        </w:tc>
      </w:tr>
      <w:tr w:rsidR="00E13580" w:rsidRPr="004E6562" w14:paraId="64598E33" w14:textId="77777777" w:rsidTr="006E1734">
        <w:trPr>
          <w:trHeight w:val="408"/>
        </w:trPr>
        <w:tc>
          <w:tcPr>
            <w:tcW w:w="3006" w:type="dxa"/>
            <w:gridSpan w:val="2"/>
            <w:tcBorders>
              <w:bottom w:val="dotted" w:sz="4" w:space="0" w:color="auto"/>
            </w:tcBorders>
            <w:vAlign w:val="center"/>
          </w:tcPr>
          <w:p w14:paraId="5D928637" w14:textId="77777777" w:rsidR="00E13580" w:rsidRPr="00117689" w:rsidRDefault="00E13580" w:rsidP="00644B50">
            <w:pPr>
              <w:pStyle w:val="a7"/>
              <w:numPr>
                <w:ilvl w:val="0"/>
                <w:numId w:val="12"/>
              </w:numPr>
              <w:tabs>
                <w:tab w:val="left" w:pos="317"/>
              </w:tabs>
              <w:spacing w:before="0" w:beforeAutospacing="0"/>
              <w:contextualSpacing w:val="0"/>
              <w:jc w:val="right"/>
              <w:rPr>
                <w:rFonts w:ascii="Tahoma" w:hAnsi="Tahoma" w:cs="Tahoma"/>
                <w:b/>
              </w:rPr>
            </w:pPr>
            <w:r w:rsidRPr="00117689">
              <w:rPr>
                <w:rFonts w:ascii="Tahoma" w:hAnsi="Tahoma" w:cs="Tahoma"/>
                <w:b/>
              </w:rPr>
              <w:t xml:space="preserve">ΣΥΝΟΛΑ </w:t>
            </w:r>
          </w:p>
        </w:tc>
        <w:tc>
          <w:tcPr>
            <w:tcW w:w="1843" w:type="dxa"/>
            <w:tcBorders>
              <w:bottom w:val="dotted" w:sz="4" w:space="0" w:color="auto"/>
            </w:tcBorders>
            <w:shd w:val="clear" w:color="auto" w:fill="FFFF00"/>
            <w:vAlign w:val="center"/>
          </w:tcPr>
          <w:p w14:paraId="5933C6A4" w14:textId="77777777" w:rsidR="00E13580" w:rsidRPr="000155B3" w:rsidRDefault="00E13580" w:rsidP="00976554">
            <w:pPr>
              <w:tabs>
                <w:tab w:val="left" w:pos="273"/>
              </w:tabs>
              <w:spacing w:before="0" w:beforeAutospacing="0"/>
              <w:jc w:val="center"/>
              <w:rPr>
                <w:rFonts w:ascii="Tahoma" w:hAnsi="Tahoma" w:cs="Tahoma"/>
                <w:b/>
                <w:highlight w:val="yellow"/>
              </w:rPr>
            </w:pPr>
          </w:p>
        </w:tc>
        <w:tc>
          <w:tcPr>
            <w:tcW w:w="1842" w:type="dxa"/>
            <w:tcBorders>
              <w:bottom w:val="dotted" w:sz="4" w:space="0" w:color="auto"/>
            </w:tcBorders>
            <w:shd w:val="clear" w:color="auto" w:fill="92D050"/>
            <w:vAlign w:val="center"/>
          </w:tcPr>
          <w:p w14:paraId="3258798A" w14:textId="77777777" w:rsidR="00E13580" w:rsidRPr="004E6562" w:rsidRDefault="00E13580" w:rsidP="00976554">
            <w:pPr>
              <w:tabs>
                <w:tab w:val="left" w:pos="273"/>
              </w:tabs>
              <w:spacing w:before="0" w:beforeAutospacing="0"/>
              <w:jc w:val="center"/>
              <w:rPr>
                <w:rFonts w:ascii="Tahoma" w:hAnsi="Tahoma" w:cs="Tahoma"/>
              </w:rPr>
            </w:pPr>
          </w:p>
        </w:tc>
        <w:tc>
          <w:tcPr>
            <w:tcW w:w="1843" w:type="dxa"/>
            <w:tcBorders>
              <w:bottom w:val="dotted" w:sz="4" w:space="0" w:color="auto"/>
            </w:tcBorders>
            <w:shd w:val="clear" w:color="auto" w:fill="FABF8F" w:themeFill="accent6" w:themeFillTint="99"/>
            <w:vAlign w:val="center"/>
          </w:tcPr>
          <w:p w14:paraId="073B758F" w14:textId="77777777" w:rsidR="00E13580" w:rsidRPr="004E6562" w:rsidRDefault="00E13580" w:rsidP="00976554">
            <w:pPr>
              <w:tabs>
                <w:tab w:val="left" w:pos="273"/>
              </w:tabs>
              <w:spacing w:before="0" w:beforeAutospacing="0"/>
              <w:ind w:hanging="69"/>
              <w:jc w:val="center"/>
              <w:rPr>
                <w:rFonts w:ascii="Tahoma" w:hAnsi="Tahoma" w:cs="Tahoma"/>
              </w:rPr>
            </w:pPr>
          </w:p>
        </w:tc>
        <w:tc>
          <w:tcPr>
            <w:tcW w:w="1276" w:type="dxa"/>
            <w:tcBorders>
              <w:bottom w:val="dotted" w:sz="4" w:space="0" w:color="auto"/>
            </w:tcBorders>
            <w:shd w:val="clear" w:color="auto" w:fill="auto"/>
            <w:vAlign w:val="center"/>
          </w:tcPr>
          <w:p w14:paraId="0F199AEF" w14:textId="77777777" w:rsidR="00E13580" w:rsidRPr="004E6562" w:rsidRDefault="00E13580" w:rsidP="00976554">
            <w:pPr>
              <w:tabs>
                <w:tab w:val="left" w:pos="273"/>
              </w:tabs>
              <w:spacing w:before="0" w:beforeAutospacing="0"/>
              <w:jc w:val="center"/>
              <w:rPr>
                <w:rFonts w:ascii="Tahoma" w:hAnsi="Tahoma" w:cs="Tahoma"/>
                <w:b/>
              </w:rPr>
            </w:pPr>
          </w:p>
        </w:tc>
      </w:tr>
    </w:tbl>
    <w:p w14:paraId="5AB13063" w14:textId="77777777" w:rsidR="00CB133B" w:rsidRPr="00CE51B4" w:rsidRDefault="00CB133B" w:rsidP="00976554">
      <w:pPr>
        <w:spacing w:before="0" w:beforeAutospacing="0"/>
        <w:rPr>
          <w:rFonts w:ascii="Tahoma" w:hAnsi="Tahoma" w:cs="Tahoma"/>
        </w:rPr>
      </w:pPr>
    </w:p>
    <w:p w14:paraId="5A9A3B73" w14:textId="77777777" w:rsidR="00CB133B" w:rsidRPr="00CE51B4" w:rsidRDefault="00CB133B" w:rsidP="00976554">
      <w:pPr>
        <w:spacing w:before="0" w:beforeAutospacing="0"/>
        <w:rPr>
          <w:rFonts w:ascii="Tahoma" w:hAnsi="Tahoma" w:cs="Tahoma"/>
        </w:rPr>
      </w:pPr>
    </w:p>
    <w:tbl>
      <w:tblPr>
        <w:tblStyle w:val="a3"/>
        <w:tblW w:w="5249"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3026"/>
        <w:gridCol w:w="1825"/>
        <w:gridCol w:w="1695"/>
        <w:gridCol w:w="145"/>
        <w:gridCol w:w="1844"/>
        <w:gridCol w:w="1275"/>
      </w:tblGrid>
      <w:tr w:rsidR="00CB133B" w:rsidRPr="004E6562" w14:paraId="76833D45" w14:textId="77777777" w:rsidTr="006E1734">
        <w:trPr>
          <w:trHeight w:val="381"/>
        </w:trPr>
        <w:tc>
          <w:tcPr>
            <w:tcW w:w="5000" w:type="pct"/>
            <w:gridSpan w:val="6"/>
            <w:shd w:val="clear" w:color="auto" w:fill="F2F2F2" w:themeFill="background1" w:themeFillShade="F2"/>
            <w:vAlign w:val="center"/>
          </w:tcPr>
          <w:p w14:paraId="69E7A3C9" w14:textId="77777777" w:rsidR="00CB133B" w:rsidRPr="00C53DD7" w:rsidRDefault="00CB133B" w:rsidP="00976554">
            <w:pPr>
              <w:tabs>
                <w:tab w:val="left" w:pos="273"/>
              </w:tabs>
              <w:spacing w:before="0" w:beforeAutospacing="0"/>
              <w:jc w:val="center"/>
              <w:rPr>
                <w:rFonts w:ascii="Tahoma" w:hAnsi="Tahoma" w:cs="Tahoma"/>
                <w:b/>
              </w:rPr>
            </w:pPr>
            <w:r w:rsidRPr="00C53DD7">
              <w:rPr>
                <w:rFonts w:ascii="Tahoma" w:hAnsi="Tahoma" w:cs="Tahoma"/>
                <w:b/>
              </w:rPr>
              <w:t>ΧΡΗΜΑΤΟΔΟΤΗΣΗ ΠΡΑΞΗΣ</w:t>
            </w:r>
          </w:p>
        </w:tc>
      </w:tr>
      <w:tr w:rsidR="000F42D6" w:rsidRPr="004E6562" w14:paraId="7CD42AAB" w14:textId="77777777" w:rsidTr="000A10B8">
        <w:trPr>
          <w:trHeight w:val="621"/>
        </w:trPr>
        <w:tc>
          <w:tcPr>
            <w:tcW w:w="1542" w:type="pct"/>
          </w:tcPr>
          <w:p w14:paraId="23D26572" w14:textId="77777777" w:rsidR="00CB133B" w:rsidRPr="005217AC"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5217AC">
              <w:rPr>
                <w:rFonts w:ascii="Tahoma" w:hAnsi="Tahoma" w:cs="Tahoma"/>
                <w:sz w:val="15"/>
                <w:szCs w:val="15"/>
              </w:rPr>
              <w:t>ΠΗΓΗ ΧΡΗΜΑΤΟΔΟΤΗΣΗΣ</w:t>
            </w:r>
          </w:p>
        </w:tc>
        <w:tc>
          <w:tcPr>
            <w:tcW w:w="930" w:type="pct"/>
          </w:tcPr>
          <w:p w14:paraId="598A971C" w14:textId="77777777" w:rsidR="00CB133B" w:rsidRPr="005217AC" w:rsidRDefault="00CB133B" w:rsidP="00644B50">
            <w:pPr>
              <w:pStyle w:val="a7"/>
              <w:numPr>
                <w:ilvl w:val="0"/>
                <w:numId w:val="12"/>
              </w:numPr>
              <w:tabs>
                <w:tab w:val="left" w:pos="296"/>
              </w:tabs>
              <w:spacing w:before="0" w:beforeAutospacing="0"/>
              <w:ind w:left="343" w:hanging="325"/>
              <w:contextualSpacing w:val="0"/>
              <w:jc w:val="left"/>
              <w:rPr>
                <w:rFonts w:ascii="Tahoma" w:hAnsi="Tahoma" w:cs="Tahoma"/>
                <w:sz w:val="15"/>
                <w:szCs w:val="15"/>
              </w:rPr>
            </w:pPr>
            <w:r>
              <w:rPr>
                <w:rFonts w:ascii="Tahoma" w:hAnsi="Tahoma" w:cs="Tahoma"/>
                <w:sz w:val="15"/>
                <w:szCs w:val="15"/>
              </w:rPr>
              <w:t xml:space="preserve"> ΣΥΝΟΛΙΚΟ </w:t>
            </w:r>
            <w:r w:rsidRPr="005217AC">
              <w:rPr>
                <w:rFonts w:ascii="Tahoma" w:hAnsi="Tahoma" w:cs="Tahoma"/>
                <w:sz w:val="15"/>
                <w:szCs w:val="15"/>
              </w:rPr>
              <w:t>ΠΟΣΟ</w:t>
            </w:r>
          </w:p>
        </w:tc>
        <w:tc>
          <w:tcPr>
            <w:tcW w:w="938" w:type="pct"/>
            <w:gridSpan w:val="2"/>
            <w:tcBorders>
              <w:bottom w:val="dotted" w:sz="4" w:space="0" w:color="auto"/>
            </w:tcBorders>
          </w:tcPr>
          <w:p w14:paraId="34D3FF10" w14:textId="77777777" w:rsidR="00CB133B" w:rsidRPr="005217AC" w:rsidRDefault="000F42D6" w:rsidP="00644B50">
            <w:pPr>
              <w:pStyle w:val="a7"/>
              <w:numPr>
                <w:ilvl w:val="0"/>
                <w:numId w:val="12"/>
              </w:numPr>
              <w:tabs>
                <w:tab w:val="left" w:pos="318"/>
              </w:tabs>
              <w:spacing w:before="0" w:beforeAutospacing="0"/>
              <w:ind w:left="343" w:right="-103" w:hanging="325"/>
              <w:contextualSpacing w:val="0"/>
              <w:jc w:val="left"/>
              <w:rPr>
                <w:rFonts w:ascii="Tahoma" w:hAnsi="Tahoma" w:cs="Tahoma"/>
                <w:sz w:val="15"/>
                <w:szCs w:val="15"/>
              </w:rPr>
            </w:pPr>
            <w:r>
              <w:rPr>
                <w:rFonts w:ascii="Tahoma" w:hAnsi="Tahoma" w:cs="Tahoma"/>
                <w:sz w:val="15"/>
                <w:szCs w:val="15"/>
              </w:rPr>
              <w:t>ΣΥΓΧΡΗΜΑΤΟΔΟ</w:t>
            </w:r>
            <w:r w:rsidR="000A10B8">
              <w:rPr>
                <w:rFonts w:ascii="Tahoma" w:hAnsi="Tahoma" w:cs="Tahoma"/>
                <w:sz w:val="15"/>
                <w:szCs w:val="15"/>
              </w:rPr>
              <w:t>-</w:t>
            </w:r>
            <w:r>
              <w:rPr>
                <w:rFonts w:ascii="Tahoma" w:hAnsi="Tahoma" w:cs="Tahoma"/>
                <w:sz w:val="15"/>
                <w:szCs w:val="15"/>
              </w:rPr>
              <w:t xml:space="preserve">ΤΟΥΜΕΝΗ </w:t>
            </w:r>
            <w:r w:rsidR="000A10B8">
              <w:rPr>
                <w:rFonts w:ascii="Tahoma" w:hAnsi="Tahoma" w:cs="Tahoma"/>
                <w:sz w:val="15"/>
                <w:szCs w:val="15"/>
              </w:rPr>
              <w:t xml:space="preserve">   </w:t>
            </w:r>
            <w:r w:rsidR="00CB133B" w:rsidRPr="005217AC">
              <w:rPr>
                <w:rFonts w:ascii="Tahoma" w:hAnsi="Tahoma" w:cs="Tahoma"/>
                <w:sz w:val="15"/>
                <w:szCs w:val="15"/>
              </w:rPr>
              <w:t>ΔΗΜΟΣΙΑ ΔΑΠΑΝΗ</w:t>
            </w:r>
          </w:p>
        </w:tc>
        <w:tc>
          <w:tcPr>
            <w:tcW w:w="940" w:type="pct"/>
            <w:tcBorders>
              <w:bottom w:val="dotted" w:sz="4" w:space="0" w:color="auto"/>
            </w:tcBorders>
          </w:tcPr>
          <w:p w14:paraId="43ECE640" w14:textId="77777777" w:rsidR="00611116" w:rsidRDefault="00CB133B" w:rsidP="00644B50">
            <w:pPr>
              <w:pStyle w:val="a7"/>
              <w:numPr>
                <w:ilvl w:val="0"/>
                <w:numId w:val="12"/>
              </w:numPr>
              <w:tabs>
                <w:tab w:val="left" w:pos="318"/>
              </w:tabs>
              <w:spacing w:before="0" w:beforeAutospacing="0"/>
              <w:ind w:left="318" w:right="-107" w:hanging="300"/>
              <w:contextualSpacing w:val="0"/>
              <w:jc w:val="left"/>
              <w:rPr>
                <w:rFonts w:ascii="Tahoma" w:hAnsi="Tahoma" w:cs="Tahoma"/>
                <w:sz w:val="15"/>
                <w:szCs w:val="15"/>
              </w:rPr>
            </w:pPr>
            <w:r w:rsidRPr="005217AC">
              <w:rPr>
                <w:rFonts w:ascii="Tahoma" w:hAnsi="Tahoma" w:cs="Tahoma"/>
                <w:sz w:val="15"/>
                <w:szCs w:val="15"/>
              </w:rPr>
              <w:t>ΜΗ ΕΠΙΛΕΞΙΜΗ ΔΗΜΟΣΙΑ ΔΑΠΑΝΗ</w:t>
            </w:r>
          </w:p>
          <w:p w14:paraId="7249EC21" w14:textId="798951EF" w:rsidR="00CB133B" w:rsidRPr="005217AC" w:rsidRDefault="00CB133B" w:rsidP="00180E32">
            <w:pPr>
              <w:pStyle w:val="a7"/>
              <w:tabs>
                <w:tab w:val="left" w:pos="318"/>
              </w:tabs>
              <w:spacing w:before="0" w:beforeAutospacing="0"/>
              <w:ind w:left="318"/>
              <w:contextualSpacing w:val="0"/>
              <w:jc w:val="left"/>
              <w:rPr>
                <w:rFonts w:ascii="Tahoma" w:hAnsi="Tahoma" w:cs="Tahoma"/>
                <w:sz w:val="15"/>
                <w:szCs w:val="15"/>
              </w:rPr>
            </w:pPr>
            <w:r>
              <w:rPr>
                <w:rFonts w:ascii="Tahoma" w:hAnsi="Tahoma" w:cs="Tahoma"/>
                <w:sz w:val="15"/>
                <w:szCs w:val="15"/>
              </w:rPr>
              <w:t>(</w:t>
            </w:r>
            <w:r w:rsidR="00FB3E6C">
              <w:rPr>
                <w:rFonts w:ascii="Tahoma" w:hAnsi="Tahoma" w:cs="Tahoma"/>
                <w:sz w:val="15"/>
                <w:szCs w:val="15"/>
                <w:lang w:val="en-US"/>
              </w:rPr>
              <w:t>=</w:t>
            </w:r>
            <w:r>
              <w:rPr>
                <w:rFonts w:ascii="Tahoma" w:hAnsi="Tahoma" w:cs="Tahoma"/>
                <w:sz w:val="15"/>
                <w:szCs w:val="15"/>
              </w:rPr>
              <w:t>1</w:t>
            </w:r>
            <w:r w:rsidR="00180E32">
              <w:rPr>
                <w:rFonts w:ascii="Tahoma" w:hAnsi="Tahoma" w:cs="Tahoma"/>
                <w:sz w:val="15"/>
                <w:szCs w:val="15"/>
              </w:rPr>
              <w:t>6</w:t>
            </w:r>
            <w:r>
              <w:rPr>
                <w:rFonts w:ascii="Tahoma" w:hAnsi="Tahoma" w:cs="Tahoma"/>
                <w:sz w:val="15"/>
                <w:szCs w:val="15"/>
              </w:rPr>
              <w:t>-1</w:t>
            </w:r>
            <w:r w:rsidR="00180E32">
              <w:rPr>
                <w:rFonts w:ascii="Tahoma" w:hAnsi="Tahoma" w:cs="Tahoma"/>
                <w:sz w:val="15"/>
                <w:szCs w:val="15"/>
              </w:rPr>
              <w:t>7</w:t>
            </w:r>
            <w:r>
              <w:rPr>
                <w:rFonts w:ascii="Tahoma" w:hAnsi="Tahoma" w:cs="Tahoma"/>
                <w:sz w:val="15"/>
                <w:szCs w:val="15"/>
              </w:rPr>
              <w:t>)</w:t>
            </w:r>
          </w:p>
        </w:tc>
        <w:tc>
          <w:tcPr>
            <w:tcW w:w="650" w:type="pct"/>
          </w:tcPr>
          <w:p w14:paraId="18F4A7C0" w14:textId="77777777" w:rsidR="00CB133B" w:rsidRPr="005217AC" w:rsidRDefault="00CB133B" w:rsidP="00644B50">
            <w:pPr>
              <w:pStyle w:val="a7"/>
              <w:numPr>
                <w:ilvl w:val="0"/>
                <w:numId w:val="12"/>
              </w:numPr>
              <w:tabs>
                <w:tab w:val="left" w:pos="273"/>
              </w:tabs>
              <w:spacing w:before="0" w:beforeAutospacing="0"/>
              <w:ind w:left="343" w:hanging="325"/>
              <w:contextualSpacing w:val="0"/>
              <w:jc w:val="left"/>
              <w:rPr>
                <w:rFonts w:ascii="Tahoma" w:hAnsi="Tahoma" w:cs="Tahoma"/>
                <w:sz w:val="15"/>
                <w:szCs w:val="15"/>
              </w:rPr>
            </w:pPr>
            <w:r w:rsidRPr="005217AC">
              <w:rPr>
                <w:rFonts w:ascii="Tahoma" w:hAnsi="Tahoma" w:cs="Tahoma"/>
                <w:sz w:val="15"/>
                <w:szCs w:val="15"/>
              </w:rPr>
              <w:t>ΣΧΟΛΙΑ</w:t>
            </w:r>
          </w:p>
        </w:tc>
      </w:tr>
      <w:tr w:rsidR="000F42D6" w:rsidRPr="004E6562" w14:paraId="20608F66" w14:textId="77777777" w:rsidTr="000A10B8">
        <w:trPr>
          <w:trHeight w:val="397"/>
        </w:trPr>
        <w:tc>
          <w:tcPr>
            <w:tcW w:w="1542" w:type="pct"/>
            <w:vAlign w:val="center"/>
          </w:tcPr>
          <w:p w14:paraId="7275CB9E"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 xml:space="preserve">Πρόγραμμα Δημοσίων Επενδύσεων </w:t>
            </w:r>
            <w:r>
              <w:rPr>
                <w:rFonts w:ascii="Tahoma" w:hAnsi="Tahoma" w:cs="Tahoma"/>
                <w:sz w:val="15"/>
                <w:szCs w:val="15"/>
              </w:rPr>
              <w:t>(ΠΔΕ)</w:t>
            </w:r>
          </w:p>
        </w:tc>
        <w:tc>
          <w:tcPr>
            <w:tcW w:w="930" w:type="pct"/>
          </w:tcPr>
          <w:p w14:paraId="2C11630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3210323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471A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5268FA8B"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157E4FB1" w14:textId="77777777" w:rsidTr="000A10B8">
        <w:trPr>
          <w:trHeight w:val="397"/>
        </w:trPr>
        <w:tc>
          <w:tcPr>
            <w:tcW w:w="1542" w:type="pct"/>
            <w:vAlign w:val="center"/>
          </w:tcPr>
          <w:p w14:paraId="3369FAEC"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sidRPr="00C53DD7">
              <w:rPr>
                <w:rFonts w:ascii="Tahoma" w:hAnsi="Tahoma" w:cs="Tahoma"/>
                <w:sz w:val="15"/>
                <w:szCs w:val="15"/>
              </w:rPr>
              <w:t>Τακτικός Π/Υ</w:t>
            </w:r>
          </w:p>
        </w:tc>
        <w:tc>
          <w:tcPr>
            <w:tcW w:w="930" w:type="pct"/>
          </w:tcPr>
          <w:p w14:paraId="03CBF26D"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shd w:val="clear" w:color="auto" w:fill="auto"/>
          </w:tcPr>
          <w:p w14:paraId="421FE60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shd w:val="clear" w:color="auto" w:fill="auto"/>
          </w:tcPr>
          <w:p w14:paraId="5CC8C813"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vAlign w:val="center"/>
          </w:tcPr>
          <w:p w14:paraId="1DB074D2"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0BB7523C" w14:textId="77777777" w:rsidTr="000A10B8">
        <w:trPr>
          <w:trHeight w:val="397"/>
        </w:trPr>
        <w:tc>
          <w:tcPr>
            <w:tcW w:w="1542" w:type="pct"/>
            <w:vAlign w:val="center"/>
          </w:tcPr>
          <w:p w14:paraId="29C40402" w14:textId="77777777" w:rsidR="00CB133B" w:rsidRPr="00C53DD7" w:rsidRDefault="00C477FD" w:rsidP="00644B50">
            <w:pPr>
              <w:pStyle w:val="a7"/>
              <w:numPr>
                <w:ilvl w:val="0"/>
                <w:numId w:val="14"/>
              </w:numPr>
              <w:tabs>
                <w:tab w:val="left" w:pos="459"/>
              </w:tabs>
              <w:spacing w:before="60" w:beforeAutospacing="0" w:after="60"/>
              <w:ind w:left="459" w:hanging="425"/>
              <w:contextualSpacing w:val="0"/>
              <w:jc w:val="left"/>
              <w:rPr>
                <w:rFonts w:ascii="Tahoma" w:hAnsi="Tahoma" w:cs="Tahoma"/>
                <w:sz w:val="15"/>
                <w:szCs w:val="15"/>
              </w:rPr>
            </w:pPr>
            <w:r>
              <w:rPr>
                <w:rFonts w:ascii="Tahoma" w:hAnsi="Tahoma" w:cs="Tahoma"/>
                <w:sz w:val="15"/>
                <w:szCs w:val="15"/>
              </w:rPr>
              <w:t>Συμμετοχή φορέα</w:t>
            </w:r>
          </w:p>
        </w:tc>
        <w:tc>
          <w:tcPr>
            <w:tcW w:w="930" w:type="pct"/>
            <w:tcBorders>
              <w:bottom w:val="dotted" w:sz="4" w:space="0" w:color="auto"/>
            </w:tcBorders>
          </w:tcPr>
          <w:p w14:paraId="5FDA77DF"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38" w:type="pct"/>
            <w:gridSpan w:val="2"/>
            <w:tcBorders>
              <w:bottom w:val="dotted" w:sz="4" w:space="0" w:color="auto"/>
            </w:tcBorders>
            <w:shd w:val="clear" w:color="auto" w:fill="auto"/>
          </w:tcPr>
          <w:p w14:paraId="5B359A39"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auto"/>
          </w:tcPr>
          <w:p w14:paraId="326A7258"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650" w:type="pct"/>
            <w:tcBorders>
              <w:bottom w:val="dotted" w:sz="4" w:space="0" w:color="auto"/>
            </w:tcBorders>
            <w:vAlign w:val="center"/>
          </w:tcPr>
          <w:p w14:paraId="38B17A8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353E5977" w14:textId="77777777" w:rsidTr="005D5EAB">
        <w:trPr>
          <w:trHeight w:val="397"/>
        </w:trPr>
        <w:tc>
          <w:tcPr>
            <w:tcW w:w="1542" w:type="pct"/>
            <w:vAlign w:val="center"/>
          </w:tcPr>
          <w:p w14:paraId="12DA8790"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Pr>
                <w:rFonts w:ascii="Tahoma" w:hAnsi="Tahoma" w:cs="Tahoma"/>
                <w:b/>
                <w:sz w:val="15"/>
                <w:szCs w:val="15"/>
              </w:rPr>
              <w:t xml:space="preserve">ΣΥΝΟΛΙΚΗ </w:t>
            </w:r>
            <w:r w:rsidRPr="00C53DD7">
              <w:rPr>
                <w:rFonts w:ascii="Tahoma" w:hAnsi="Tahoma" w:cs="Tahoma"/>
                <w:b/>
                <w:sz w:val="15"/>
                <w:szCs w:val="15"/>
              </w:rPr>
              <w:t>ΔΗΜΟΣΙΑ ΔΑΠΑΝΗ</w:t>
            </w:r>
          </w:p>
        </w:tc>
        <w:tc>
          <w:tcPr>
            <w:tcW w:w="930" w:type="pct"/>
            <w:shd w:val="clear" w:color="auto" w:fill="FFFF00"/>
          </w:tcPr>
          <w:p w14:paraId="648F68E4" w14:textId="77777777" w:rsidR="00CB133B" w:rsidRPr="005217AC" w:rsidRDefault="00CB133B" w:rsidP="00976554">
            <w:pPr>
              <w:tabs>
                <w:tab w:val="left" w:pos="273"/>
              </w:tabs>
              <w:spacing w:before="60" w:beforeAutospacing="0" w:after="60"/>
              <w:jc w:val="center"/>
              <w:rPr>
                <w:rFonts w:ascii="Tahoma" w:hAnsi="Tahoma" w:cs="Tahoma"/>
                <w:sz w:val="15"/>
                <w:szCs w:val="15"/>
                <w:highlight w:val="yellow"/>
              </w:rPr>
            </w:pPr>
          </w:p>
        </w:tc>
        <w:tc>
          <w:tcPr>
            <w:tcW w:w="938" w:type="pct"/>
            <w:gridSpan w:val="2"/>
            <w:tcBorders>
              <w:bottom w:val="dotted" w:sz="4" w:space="0" w:color="auto"/>
            </w:tcBorders>
            <w:shd w:val="clear" w:color="auto" w:fill="92D050"/>
          </w:tcPr>
          <w:p w14:paraId="6CB7DAE7" w14:textId="77777777" w:rsidR="00CB133B" w:rsidRPr="005217AC" w:rsidRDefault="00CB133B" w:rsidP="00976554">
            <w:pPr>
              <w:tabs>
                <w:tab w:val="left" w:pos="273"/>
              </w:tabs>
              <w:spacing w:before="60" w:beforeAutospacing="0" w:after="60"/>
              <w:jc w:val="center"/>
              <w:rPr>
                <w:rFonts w:ascii="Tahoma" w:hAnsi="Tahoma" w:cs="Tahoma"/>
                <w:sz w:val="15"/>
                <w:szCs w:val="15"/>
              </w:rPr>
            </w:pPr>
          </w:p>
        </w:tc>
        <w:tc>
          <w:tcPr>
            <w:tcW w:w="940" w:type="pct"/>
            <w:tcBorders>
              <w:bottom w:val="dotted" w:sz="4" w:space="0" w:color="auto"/>
            </w:tcBorders>
            <w:shd w:val="clear" w:color="auto" w:fill="FABF8F" w:themeFill="accent6" w:themeFillTint="99"/>
          </w:tcPr>
          <w:p w14:paraId="6455B538"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650" w:type="pct"/>
            <w:tcBorders>
              <w:bottom w:val="dotted" w:sz="4" w:space="0" w:color="auto"/>
            </w:tcBorders>
            <w:shd w:val="clear" w:color="auto" w:fill="auto"/>
            <w:vAlign w:val="center"/>
          </w:tcPr>
          <w:p w14:paraId="4716155D"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0F42D6" w:rsidRPr="004E6562" w14:paraId="611D8E93" w14:textId="77777777" w:rsidTr="0021749A">
        <w:trPr>
          <w:trHeight w:val="397"/>
        </w:trPr>
        <w:tc>
          <w:tcPr>
            <w:tcW w:w="1542" w:type="pct"/>
            <w:tcBorders>
              <w:bottom w:val="dotted" w:sz="4" w:space="0" w:color="auto"/>
            </w:tcBorders>
            <w:vAlign w:val="center"/>
          </w:tcPr>
          <w:p w14:paraId="33FB0B6A" w14:textId="77777777" w:rsidR="00CB133B" w:rsidRPr="00C53DD7" w:rsidRDefault="00CB133B"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ΙΔΙΩΤΙΚΗ ΣΥΜΜΕΤΟΧΗ</w:t>
            </w:r>
          </w:p>
        </w:tc>
        <w:tc>
          <w:tcPr>
            <w:tcW w:w="930" w:type="pct"/>
            <w:tcBorders>
              <w:bottom w:val="dotted" w:sz="4" w:space="0" w:color="auto"/>
            </w:tcBorders>
            <w:shd w:val="clear" w:color="auto" w:fill="B8CCE4" w:themeFill="accent1" w:themeFillTint="66"/>
          </w:tcPr>
          <w:p w14:paraId="40F1AB8A"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bottom w:val="nil"/>
              <w:right w:val="nil"/>
            </w:tcBorders>
            <w:shd w:val="clear" w:color="auto" w:fill="auto"/>
            <w:vAlign w:val="center"/>
          </w:tcPr>
          <w:p w14:paraId="124E924B"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left w:val="nil"/>
              <w:bottom w:val="nil"/>
              <w:right w:val="dotted" w:sz="4" w:space="0" w:color="auto"/>
            </w:tcBorders>
            <w:shd w:val="clear" w:color="auto" w:fill="auto"/>
            <w:vAlign w:val="center"/>
          </w:tcPr>
          <w:p w14:paraId="6B4F13D2"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left w:val="dotted" w:sz="4" w:space="0" w:color="auto"/>
              <w:bottom w:val="dotted" w:sz="4" w:space="0" w:color="auto"/>
              <w:right w:val="dotted" w:sz="4" w:space="0" w:color="auto"/>
            </w:tcBorders>
            <w:shd w:val="clear" w:color="auto" w:fill="FFFFFF" w:themeFill="background1"/>
            <w:vAlign w:val="center"/>
          </w:tcPr>
          <w:p w14:paraId="53B8518E" w14:textId="77777777" w:rsidR="00CB133B" w:rsidRPr="005217AC" w:rsidRDefault="00CB133B" w:rsidP="00976554">
            <w:pPr>
              <w:tabs>
                <w:tab w:val="left" w:pos="273"/>
              </w:tabs>
              <w:spacing w:before="60" w:beforeAutospacing="0" w:after="60"/>
              <w:jc w:val="left"/>
              <w:rPr>
                <w:rFonts w:ascii="Tahoma" w:hAnsi="Tahoma" w:cs="Tahoma"/>
                <w:sz w:val="15"/>
                <w:szCs w:val="15"/>
              </w:rPr>
            </w:pPr>
          </w:p>
        </w:tc>
      </w:tr>
      <w:tr w:rsidR="004F638B" w:rsidRPr="004E6562" w14:paraId="7C390132" w14:textId="77777777" w:rsidTr="0021749A">
        <w:trPr>
          <w:trHeight w:val="397"/>
        </w:trPr>
        <w:tc>
          <w:tcPr>
            <w:tcW w:w="1542" w:type="pct"/>
            <w:tcBorders>
              <w:top w:val="dotted" w:sz="4" w:space="0" w:color="auto"/>
              <w:bottom w:val="dotted" w:sz="4" w:space="0" w:color="auto"/>
            </w:tcBorders>
            <w:vAlign w:val="center"/>
          </w:tcPr>
          <w:p w14:paraId="45F37D03" w14:textId="77777777" w:rsidR="00023033" w:rsidRPr="00C53DD7" w:rsidRDefault="00023033" w:rsidP="00644B50">
            <w:pPr>
              <w:pStyle w:val="a7"/>
              <w:numPr>
                <w:ilvl w:val="0"/>
                <w:numId w:val="14"/>
              </w:numPr>
              <w:tabs>
                <w:tab w:val="left" w:pos="459"/>
              </w:tabs>
              <w:spacing w:before="60" w:beforeAutospacing="0" w:after="60"/>
              <w:ind w:left="459" w:hanging="425"/>
              <w:contextualSpacing w:val="0"/>
              <w:jc w:val="left"/>
              <w:rPr>
                <w:rFonts w:ascii="Tahoma" w:hAnsi="Tahoma" w:cs="Tahoma"/>
                <w:b/>
                <w:sz w:val="15"/>
                <w:szCs w:val="15"/>
              </w:rPr>
            </w:pPr>
            <w:r w:rsidRPr="00C53DD7">
              <w:rPr>
                <w:rFonts w:ascii="Tahoma" w:hAnsi="Tahoma" w:cs="Tahoma"/>
                <w:b/>
                <w:sz w:val="15"/>
                <w:szCs w:val="15"/>
              </w:rPr>
              <w:t xml:space="preserve">ΜΗ ΕΝΙΣΧΥΟΜΕΝΟΣ ΠΡΟΫΠΟΛΟΓΙΣΜΟΣ </w:t>
            </w:r>
          </w:p>
        </w:tc>
        <w:tc>
          <w:tcPr>
            <w:tcW w:w="930" w:type="pct"/>
            <w:tcBorders>
              <w:top w:val="dotted" w:sz="4" w:space="0" w:color="auto"/>
              <w:bottom w:val="dotted" w:sz="4" w:space="0" w:color="auto"/>
            </w:tcBorders>
          </w:tcPr>
          <w:p w14:paraId="290FAD3D"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c>
          <w:tcPr>
            <w:tcW w:w="864" w:type="pct"/>
            <w:tcBorders>
              <w:top w:val="nil"/>
              <w:bottom w:val="nil"/>
              <w:right w:val="nil"/>
            </w:tcBorders>
            <w:shd w:val="clear" w:color="auto" w:fill="auto"/>
            <w:vAlign w:val="center"/>
          </w:tcPr>
          <w:p w14:paraId="5975CC22"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1014" w:type="pct"/>
            <w:gridSpan w:val="2"/>
            <w:tcBorders>
              <w:top w:val="nil"/>
              <w:left w:val="nil"/>
              <w:bottom w:val="nil"/>
              <w:right w:val="dotted" w:sz="4" w:space="0" w:color="auto"/>
            </w:tcBorders>
            <w:shd w:val="clear" w:color="auto" w:fill="auto"/>
            <w:vAlign w:val="center"/>
          </w:tcPr>
          <w:p w14:paraId="17251F6D" w14:textId="77777777" w:rsidR="00023033" w:rsidRPr="00C53DD7" w:rsidRDefault="00023033" w:rsidP="00976554">
            <w:pPr>
              <w:tabs>
                <w:tab w:val="left" w:pos="273"/>
              </w:tabs>
              <w:spacing w:before="60" w:beforeAutospacing="0" w:after="60"/>
              <w:jc w:val="center"/>
              <w:rPr>
                <w:rFonts w:ascii="Tahoma" w:hAnsi="Tahoma" w:cs="Tahoma"/>
                <w:sz w:val="22"/>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063361BB" w14:textId="77777777" w:rsidR="00023033" w:rsidRPr="005217AC" w:rsidRDefault="00023033" w:rsidP="00976554">
            <w:pPr>
              <w:tabs>
                <w:tab w:val="left" w:pos="273"/>
              </w:tabs>
              <w:spacing w:before="60" w:beforeAutospacing="0" w:after="60"/>
              <w:jc w:val="left"/>
              <w:rPr>
                <w:rFonts w:ascii="Tahoma" w:hAnsi="Tahoma" w:cs="Tahoma"/>
                <w:sz w:val="15"/>
                <w:szCs w:val="15"/>
              </w:rPr>
            </w:pPr>
          </w:p>
        </w:tc>
      </w:tr>
      <w:tr w:rsidR="000F42D6" w:rsidRPr="004E6562" w14:paraId="0F132D7C" w14:textId="77777777" w:rsidTr="0021749A">
        <w:trPr>
          <w:trHeight w:val="397"/>
        </w:trPr>
        <w:tc>
          <w:tcPr>
            <w:tcW w:w="1542" w:type="pct"/>
            <w:tcBorders>
              <w:top w:val="dotted" w:sz="4" w:space="0" w:color="auto"/>
              <w:bottom w:val="dotted" w:sz="4" w:space="0" w:color="auto"/>
            </w:tcBorders>
            <w:vAlign w:val="center"/>
          </w:tcPr>
          <w:p w14:paraId="31EFD932" w14:textId="77777777" w:rsidR="00CB133B" w:rsidRPr="00C53DD7" w:rsidRDefault="00CB133B" w:rsidP="00644B50">
            <w:pPr>
              <w:pStyle w:val="a7"/>
              <w:numPr>
                <w:ilvl w:val="0"/>
                <w:numId w:val="12"/>
              </w:numPr>
              <w:tabs>
                <w:tab w:val="left" w:pos="273"/>
              </w:tabs>
              <w:spacing w:before="0" w:beforeAutospacing="0"/>
              <w:ind w:left="343" w:hanging="325"/>
              <w:contextualSpacing w:val="0"/>
              <w:jc w:val="right"/>
              <w:rPr>
                <w:rFonts w:ascii="Tahoma" w:hAnsi="Tahoma" w:cs="Tahoma"/>
                <w:b/>
                <w:sz w:val="15"/>
                <w:szCs w:val="15"/>
              </w:rPr>
            </w:pPr>
            <w:r w:rsidRPr="00C53DD7">
              <w:rPr>
                <w:rFonts w:ascii="Tahoma" w:hAnsi="Tahoma" w:cs="Tahoma"/>
                <w:b/>
                <w:sz w:val="15"/>
                <w:szCs w:val="15"/>
              </w:rPr>
              <w:t>ΣΥΝΟΛΙΚΟ ΚΟΣΤΟΣ ΠΡΑΞΗΣ</w:t>
            </w:r>
          </w:p>
        </w:tc>
        <w:tc>
          <w:tcPr>
            <w:tcW w:w="930" w:type="pct"/>
            <w:tcBorders>
              <w:top w:val="dotted" w:sz="4" w:space="0" w:color="auto"/>
              <w:bottom w:val="dotted" w:sz="4" w:space="0" w:color="auto"/>
            </w:tcBorders>
          </w:tcPr>
          <w:p w14:paraId="596C1AB8"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c>
          <w:tcPr>
            <w:tcW w:w="938" w:type="pct"/>
            <w:gridSpan w:val="2"/>
            <w:tcBorders>
              <w:top w:val="nil"/>
              <w:bottom w:val="nil"/>
              <w:right w:val="nil"/>
            </w:tcBorders>
            <w:vAlign w:val="center"/>
          </w:tcPr>
          <w:p w14:paraId="2349F098"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940" w:type="pct"/>
            <w:tcBorders>
              <w:top w:val="nil"/>
              <w:left w:val="nil"/>
              <w:bottom w:val="nil"/>
              <w:right w:val="dotted" w:sz="4" w:space="0" w:color="auto"/>
            </w:tcBorders>
            <w:shd w:val="clear" w:color="auto" w:fill="auto"/>
            <w:vAlign w:val="center"/>
          </w:tcPr>
          <w:p w14:paraId="669FB256" w14:textId="77777777" w:rsidR="00CB133B" w:rsidRPr="0024306D" w:rsidRDefault="00CB133B" w:rsidP="00976554">
            <w:pPr>
              <w:tabs>
                <w:tab w:val="left" w:pos="273"/>
              </w:tabs>
              <w:spacing w:before="60" w:beforeAutospacing="0" w:after="60"/>
              <w:jc w:val="center"/>
              <w:rPr>
                <w:rFonts w:ascii="Tahoma" w:hAnsi="Tahoma" w:cs="Tahoma"/>
                <w:sz w:val="15"/>
                <w:szCs w:val="15"/>
              </w:rPr>
            </w:pPr>
          </w:p>
        </w:tc>
        <w:tc>
          <w:tcPr>
            <w:tcW w:w="650" w:type="pct"/>
            <w:tcBorders>
              <w:top w:val="dotted" w:sz="4" w:space="0" w:color="auto"/>
              <w:left w:val="dotted" w:sz="4" w:space="0" w:color="auto"/>
              <w:bottom w:val="dotted" w:sz="4" w:space="0" w:color="auto"/>
              <w:right w:val="dotted" w:sz="4" w:space="0" w:color="auto"/>
            </w:tcBorders>
            <w:shd w:val="clear" w:color="auto" w:fill="FFFFFF" w:themeFill="background1"/>
            <w:vAlign w:val="center"/>
          </w:tcPr>
          <w:p w14:paraId="17897326" w14:textId="77777777" w:rsidR="00CB133B" w:rsidRPr="004E6562" w:rsidRDefault="00CB133B" w:rsidP="00976554">
            <w:pPr>
              <w:tabs>
                <w:tab w:val="left" w:pos="273"/>
              </w:tabs>
              <w:spacing w:before="60" w:beforeAutospacing="0" w:after="60"/>
              <w:jc w:val="left"/>
              <w:rPr>
                <w:rFonts w:ascii="Tahoma" w:hAnsi="Tahoma" w:cs="Tahoma"/>
                <w:sz w:val="15"/>
                <w:szCs w:val="15"/>
              </w:rPr>
            </w:pPr>
          </w:p>
        </w:tc>
      </w:tr>
    </w:tbl>
    <w:p w14:paraId="6DC495C2" w14:textId="77777777" w:rsidR="00CB133B" w:rsidRPr="004E6562" w:rsidRDefault="00CB133B" w:rsidP="00976554">
      <w:pPr>
        <w:spacing w:before="0" w:beforeAutospacing="0"/>
        <w:rPr>
          <w:rFonts w:ascii="Tahoma" w:hAnsi="Tahoma" w:cs="Tahoma"/>
        </w:rPr>
      </w:pPr>
    </w:p>
    <w:tbl>
      <w:tblPr>
        <w:tblStyle w:val="a3"/>
        <w:tblW w:w="9526" w:type="dxa"/>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1985"/>
        <w:gridCol w:w="2580"/>
        <w:gridCol w:w="2835"/>
        <w:gridCol w:w="2126"/>
      </w:tblGrid>
      <w:tr w:rsidR="00CB133B" w:rsidRPr="000B353F" w14:paraId="4EAD2E06" w14:textId="77777777" w:rsidTr="00FB3E6C">
        <w:trPr>
          <w:trHeight w:val="381"/>
        </w:trPr>
        <w:tc>
          <w:tcPr>
            <w:tcW w:w="1985" w:type="dxa"/>
            <w:vAlign w:val="center"/>
          </w:tcPr>
          <w:p w14:paraId="29B217A8" w14:textId="77777777" w:rsidR="00CB133B" w:rsidRPr="00C53DD7" w:rsidRDefault="00CB133B" w:rsidP="00644B50">
            <w:pPr>
              <w:pStyle w:val="a7"/>
              <w:numPr>
                <w:ilvl w:val="0"/>
                <w:numId w:val="12"/>
              </w:numPr>
              <w:tabs>
                <w:tab w:val="left" w:pos="296"/>
              </w:tabs>
              <w:spacing w:before="0" w:beforeAutospacing="0"/>
              <w:contextualSpacing w:val="0"/>
              <w:jc w:val="left"/>
              <w:rPr>
                <w:rFonts w:ascii="Tahoma" w:hAnsi="Tahoma" w:cs="Tahoma"/>
                <w:sz w:val="15"/>
                <w:szCs w:val="15"/>
              </w:rPr>
            </w:pPr>
            <w:r w:rsidRPr="00C53DD7">
              <w:rPr>
                <w:rFonts w:ascii="Tahoma" w:hAnsi="Tahoma" w:cs="Tahoma"/>
                <w:sz w:val="15"/>
                <w:szCs w:val="15"/>
              </w:rPr>
              <w:t>ΠΟΣΟ ΔΑΝΕΙΟΥ:</w:t>
            </w:r>
          </w:p>
        </w:tc>
        <w:tc>
          <w:tcPr>
            <w:tcW w:w="2580" w:type="dxa"/>
            <w:vAlign w:val="center"/>
          </w:tcPr>
          <w:p w14:paraId="30425C54" w14:textId="77777777" w:rsidR="00CB133B" w:rsidRPr="00C53DD7" w:rsidRDefault="00CB133B" w:rsidP="00976554">
            <w:pPr>
              <w:tabs>
                <w:tab w:val="left" w:pos="273"/>
              </w:tabs>
              <w:jc w:val="left"/>
              <w:rPr>
                <w:rFonts w:ascii="Tahoma" w:hAnsi="Tahoma" w:cs="Tahoma"/>
                <w:b/>
                <w:sz w:val="15"/>
                <w:szCs w:val="15"/>
              </w:rPr>
            </w:pPr>
          </w:p>
        </w:tc>
        <w:tc>
          <w:tcPr>
            <w:tcW w:w="2835" w:type="dxa"/>
            <w:shd w:val="clear" w:color="auto" w:fill="auto"/>
            <w:vAlign w:val="center"/>
          </w:tcPr>
          <w:p w14:paraId="7CDCC340" w14:textId="77777777" w:rsidR="00CB133B" w:rsidRPr="00C53DD7" w:rsidRDefault="00CB133B" w:rsidP="00644B50">
            <w:pPr>
              <w:pStyle w:val="a7"/>
              <w:numPr>
                <w:ilvl w:val="0"/>
                <w:numId w:val="12"/>
              </w:numPr>
              <w:tabs>
                <w:tab w:val="left" w:pos="273"/>
              </w:tabs>
              <w:spacing w:before="0" w:beforeAutospacing="0"/>
              <w:contextualSpacing w:val="0"/>
              <w:jc w:val="left"/>
              <w:rPr>
                <w:rFonts w:ascii="Tahoma" w:hAnsi="Tahoma" w:cs="Tahoma"/>
                <w:sz w:val="15"/>
                <w:szCs w:val="15"/>
              </w:rPr>
            </w:pPr>
            <w:r w:rsidRPr="00C53DD7">
              <w:rPr>
                <w:rFonts w:ascii="Tahoma" w:hAnsi="Tahoma" w:cs="Tahoma"/>
                <w:sz w:val="15"/>
                <w:szCs w:val="15"/>
              </w:rPr>
              <w:t xml:space="preserve"> ΦΟΡΕΑΣ ΧΟΡΗΓΗΣΗΣ ΔΑΝΕΙΟΥ:</w:t>
            </w:r>
          </w:p>
        </w:tc>
        <w:tc>
          <w:tcPr>
            <w:tcW w:w="2126" w:type="dxa"/>
            <w:shd w:val="clear" w:color="auto" w:fill="auto"/>
            <w:vAlign w:val="center"/>
          </w:tcPr>
          <w:p w14:paraId="3C3B6C0E" w14:textId="77777777" w:rsidR="00CB133B" w:rsidRPr="00EC23A1" w:rsidRDefault="00CB133B" w:rsidP="00976554">
            <w:pPr>
              <w:tabs>
                <w:tab w:val="left" w:pos="273"/>
              </w:tabs>
              <w:jc w:val="left"/>
              <w:rPr>
                <w:rFonts w:ascii="Tahoma" w:hAnsi="Tahoma" w:cs="Tahoma"/>
                <w:b/>
                <w:sz w:val="15"/>
                <w:szCs w:val="15"/>
              </w:rPr>
            </w:pPr>
          </w:p>
        </w:tc>
      </w:tr>
    </w:tbl>
    <w:p w14:paraId="64CB8D52" w14:textId="77777777" w:rsidR="00CB133B" w:rsidRPr="004E6562" w:rsidRDefault="00CB133B" w:rsidP="00976554">
      <w:pPr>
        <w:spacing w:before="0" w:beforeAutospacing="0"/>
        <w:rPr>
          <w:rFonts w:ascii="Tahoma" w:hAnsi="Tahoma" w:cs="Tahoma"/>
        </w:rPr>
      </w:pPr>
    </w:p>
    <w:p w14:paraId="6FF96744" w14:textId="77777777" w:rsidR="00CB133B" w:rsidRPr="00C53DD7" w:rsidRDefault="00CB133B" w:rsidP="00976554">
      <w:pPr>
        <w:spacing w:before="0" w:beforeAutospacing="0"/>
        <w:jc w:val="left"/>
        <w:rPr>
          <w:rFonts w:ascii="Tahoma" w:hAnsi="Tahoma" w:cs="Tahoma"/>
          <w:sz w:val="15"/>
          <w:szCs w:val="15"/>
        </w:rPr>
      </w:pPr>
    </w:p>
    <w:tbl>
      <w:tblPr>
        <w:tblStyle w:val="a3"/>
        <w:tblW w:w="9526" w:type="dxa"/>
        <w:tblInd w:w="108" w:type="dxa"/>
        <w:tblLook w:val="04A0" w:firstRow="1" w:lastRow="0" w:firstColumn="1" w:lastColumn="0" w:noHBand="0" w:noVBand="1"/>
      </w:tblPr>
      <w:tblGrid>
        <w:gridCol w:w="7230"/>
        <w:gridCol w:w="2296"/>
      </w:tblGrid>
      <w:tr w:rsidR="00CB133B" w:rsidRPr="004E6562" w14:paraId="462EE0C2" w14:textId="77777777" w:rsidTr="00FB3E6C">
        <w:trPr>
          <w:trHeight w:val="303"/>
        </w:trPr>
        <w:tc>
          <w:tcPr>
            <w:tcW w:w="9526" w:type="dxa"/>
            <w:gridSpan w:val="2"/>
            <w:tcBorders>
              <w:top w:val="dotted" w:sz="4" w:space="0" w:color="auto"/>
              <w:left w:val="dotted" w:sz="4" w:space="0" w:color="auto"/>
              <w:bottom w:val="dotted" w:sz="4" w:space="0" w:color="auto"/>
              <w:right w:val="dotted" w:sz="4" w:space="0" w:color="auto"/>
            </w:tcBorders>
            <w:shd w:val="clear" w:color="auto" w:fill="F2F2F2" w:themeFill="background1" w:themeFillShade="F2"/>
            <w:vAlign w:val="center"/>
          </w:tcPr>
          <w:p w14:paraId="4DFB8BCC" w14:textId="77777777" w:rsidR="00CB133B" w:rsidRPr="004E6562" w:rsidRDefault="00CB133B" w:rsidP="00976554">
            <w:pPr>
              <w:pStyle w:val="a5"/>
              <w:jc w:val="center"/>
              <w:rPr>
                <w:rFonts w:ascii="Tahoma" w:hAnsi="Tahoma" w:cs="Tahoma"/>
                <w:b/>
                <w:sz w:val="15"/>
                <w:szCs w:val="15"/>
              </w:rPr>
            </w:pPr>
            <w:r>
              <w:rPr>
                <w:rFonts w:ascii="Tahoma" w:hAnsi="Tahoma" w:cs="Tahoma"/>
                <w:b/>
                <w:sz w:val="15"/>
                <w:szCs w:val="15"/>
              </w:rPr>
              <w:t xml:space="preserve">ΕΓΓΡΑΦΗ ΤΗΣ </w:t>
            </w:r>
            <w:r w:rsidRPr="004E6562">
              <w:rPr>
                <w:rFonts w:ascii="Tahoma" w:hAnsi="Tahoma" w:cs="Tahoma"/>
                <w:b/>
                <w:sz w:val="15"/>
                <w:szCs w:val="15"/>
              </w:rPr>
              <w:t xml:space="preserve">ΠΡΑΞΗΣ </w:t>
            </w:r>
            <w:r>
              <w:rPr>
                <w:rFonts w:ascii="Tahoma" w:hAnsi="Tahoma" w:cs="Tahoma"/>
                <w:b/>
                <w:sz w:val="15"/>
                <w:szCs w:val="15"/>
              </w:rPr>
              <w:t>Ή</w:t>
            </w:r>
            <w:r w:rsidRPr="004E6562">
              <w:rPr>
                <w:rFonts w:ascii="Tahoma" w:hAnsi="Tahoma" w:cs="Tahoma"/>
                <w:b/>
                <w:sz w:val="15"/>
                <w:szCs w:val="15"/>
              </w:rPr>
              <w:t xml:space="preserve"> ΜΕΡΟ</w:t>
            </w:r>
            <w:r>
              <w:rPr>
                <w:rFonts w:ascii="Tahoma" w:hAnsi="Tahoma" w:cs="Tahoma"/>
                <w:b/>
                <w:sz w:val="15"/>
                <w:szCs w:val="15"/>
              </w:rPr>
              <w:t>Υ</w:t>
            </w:r>
            <w:r w:rsidRPr="004E6562">
              <w:rPr>
                <w:rFonts w:ascii="Tahoma" w:hAnsi="Tahoma" w:cs="Tahoma"/>
                <w:b/>
                <w:sz w:val="15"/>
                <w:szCs w:val="15"/>
              </w:rPr>
              <w:t xml:space="preserve">Σ ΑΥΤΗΣ </w:t>
            </w:r>
            <w:r>
              <w:rPr>
                <w:rFonts w:ascii="Tahoma" w:hAnsi="Tahoma" w:cs="Tahoma"/>
                <w:b/>
                <w:sz w:val="15"/>
                <w:szCs w:val="15"/>
              </w:rPr>
              <w:t>Σ</w:t>
            </w:r>
            <w:r w:rsidRPr="004E6562">
              <w:rPr>
                <w:rFonts w:ascii="Tahoma" w:hAnsi="Tahoma" w:cs="Tahoma"/>
                <w:b/>
                <w:sz w:val="15"/>
                <w:szCs w:val="15"/>
              </w:rPr>
              <w:t>ΤΟ ΠΔΕ</w:t>
            </w:r>
            <w:r>
              <w:rPr>
                <w:rFonts w:ascii="Tahoma" w:hAnsi="Tahoma" w:cs="Tahoma"/>
                <w:b/>
                <w:sz w:val="15"/>
                <w:szCs w:val="15"/>
              </w:rPr>
              <w:t xml:space="preserve"> (</w:t>
            </w:r>
            <w:r w:rsidRPr="004E6562">
              <w:rPr>
                <w:rFonts w:ascii="Tahoma" w:hAnsi="Tahoma" w:cs="Tahoma"/>
                <w:b/>
                <w:sz w:val="15"/>
                <w:szCs w:val="15"/>
              </w:rPr>
              <w:t xml:space="preserve">ΠΡΙΝ ΤΗΝ ΕΝΤΑΞΗ ΤΗΣ ΣΤΟ </w:t>
            </w:r>
            <w:r w:rsidR="0002158C">
              <w:rPr>
                <w:rFonts w:ascii="Tahoma" w:hAnsi="Tahoma" w:cs="Tahoma"/>
                <w:b/>
                <w:sz w:val="15"/>
                <w:szCs w:val="15"/>
              </w:rPr>
              <w:t>ΠΡΟΓΡΑΜΜΑ</w:t>
            </w:r>
            <w:r>
              <w:rPr>
                <w:rFonts w:ascii="Tahoma" w:hAnsi="Tahoma" w:cs="Tahoma"/>
                <w:b/>
                <w:sz w:val="15"/>
                <w:szCs w:val="15"/>
              </w:rPr>
              <w:t>)</w:t>
            </w:r>
          </w:p>
        </w:tc>
      </w:tr>
      <w:tr w:rsidR="00CB133B" w:rsidRPr="004E6562" w14:paraId="26640EC6" w14:textId="77777777" w:rsidTr="00FB3E6C">
        <w:trPr>
          <w:trHeight w:val="459"/>
        </w:trPr>
        <w:tc>
          <w:tcPr>
            <w:tcW w:w="7230" w:type="dxa"/>
            <w:tcBorders>
              <w:top w:val="dotted" w:sz="4" w:space="0" w:color="auto"/>
              <w:left w:val="dotted" w:sz="4" w:space="0" w:color="auto"/>
              <w:bottom w:val="dotted" w:sz="4" w:space="0" w:color="auto"/>
              <w:right w:val="dotted" w:sz="4" w:space="0" w:color="auto"/>
            </w:tcBorders>
            <w:vAlign w:val="center"/>
          </w:tcPr>
          <w:p w14:paraId="0F714F8A"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 xml:space="preserve">ΕΧΕΙ </w:t>
            </w:r>
            <w:r>
              <w:rPr>
                <w:rFonts w:ascii="Tahoma" w:hAnsi="Tahoma" w:cs="Tahoma"/>
                <w:sz w:val="15"/>
                <w:szCs w:val="15"/>
              </w:rPr>
              <w:t>ΕΓΓΡΑΦΕΙ</w:t>
            </w:r>
            <w:r w:rsidRPr="004E6562">
              <w:rPr>
                <w:rFonts w:ascii="Tahoma" w:hAnsi="Tahoma" w:cs="Tahoma"/>
                <w:sz w:val="15"/>
                <w:szCs w:val="15"/>
              </w:rPr>
              <w:t xml:space="preserve"> Η ΠΡΑΞΗ </w:t>
            </w:r>
            <w:r>
              <w:rPr>
                <w:rFonts w:ascii="Tahoma" w:hAnsi="Tahoma" w:cs="Tahoma"/>
                <w:sz w:val="15"/>
                <w:szCs w:val="15"/>
              </w:rPr>
              <w:t>Ή</w:t>
            </w:r>
            <w:r w:rsidRPr="004E6562">
              <w:rPr>
                <w:rFonts w:ascii="Tahoma" w:hAnsi="Tahoma" w:cs="Tahoma"/>
                <w:sz w:val="15"/>
                <w:szCs w:val="15"/>
              </w:rPr>
              <w:t xml:space="preserve"> ΜΕΡΟΣ ΑΥΤΗΣ </w:t>
            </w:r>
            <w:r>
              <w:rPr>
                <w:rFonts w:ascii="Tahoma" w:hAnsi="Tahoma" w:cs="Tahoma"/>
                <w:sz w:val="15"/>
                <w:szCs w:val="15"/>
              </w:rPr>
              <w:t>Σ</w:t>
            </w:r>
            <w:r w:rsidRPr="004E6562">
              <w:rPr>
                <w:rFonts w:ascii="Tahoma" w:hAnsi="Tahoma" w:cs="Tahoma"/>
                <w:sz w:val="15"/>
                <w:szCs w:val="15"/>
              </w:rPr>
              <w:t xml:space="preserve">ΤΟ ΠΔΕ ΠΡΙΝ ΤΗΝ ΕΝΤΑΞΗ ΤΗΣ ΣΤΟ </w:t>
            </w:r>
            <w:r w:rsidR="00E264FF">
              <w:rPr>
                <w:rFonts w:ascii="Tahoma" w:hAnsi="Tahoma" w:cs="Tahoma"/>
                <w:sz w:val="15"/>
                <w:szCs w:val="15"/>
              </w:rPr>
              <w:t>ΠΡΟΓΡΑΜΜΑ</w:t>
            </w:r>
            <w:r>
              <w:rPr>
                <w:rFonts w:ascii="Tahoma" w:hAnsi="Tahoma" w:cs="Tahoma"/>
                <w:sz w:val="15"/>
                <w:szCs w:val="15"/>
              </w:rPr>
              <w:t>;</w:t>
            </w:r>
          </w:p>
        </w:tc>
        <w:tc>
          <w:tcPr>
            <w:tcW w:w="2296" w:type="dxa"/>
            <w:tcBorders>
              <w:top w:val="dotted" w:sz="4" w:space="0" w:color="auto"/>
              <w:left w:val="dotted" w:sz="4" w:space="0" w:color="auto"/>
              <w:bottom w:val="dotted" w:sz="4" w:space="0" w:color="auto"/>
              <w:right w:val="dotted" w:sz="4" w:space="0" w:color="auto"/>
            </w:tcBorders>
            <w:vAlign w:val="center"/>
          </w:tcPr>
          <w:p w14:paraId="09052B8A" w14:textId="77777777" w:rsidR="00CB133B" w:rsidRPr="004E6562" w:rsidRDefault="00CB133B" w:rsidP="00976554">
            <w:pPr>
              <w:spacing w:before="60" w:beforeAutospacing="0" w:after="60"/>
              <w:ind w:left="141" w:hanging="141"/>
              <w:jc w:val="left"/>
              <w:rPr>
                <w:rFonts w:ascii="Tahoma" w:hAnsi="Tahoma" w:cs="Tahoma"/>
                <w:sz w:val="15"/>
                <w:szCs w:val="15"/>
              </w:rPr>
            </w:pPr>
          </w:p>
        </w:tc>
      </w:tr>
      <w:tr w:rsidR="00CB133B" w:rsidRPr="004E6562" w14:paraId="392C60B2" w14:textId="77777777" w:rsidTr="00FB3E6C">
        <w:trPr>
          <w:trHeight w:val="332"/>
        </w:trPr>
        <w:tc>
          <w:tcPr>
            <w:tcW w:w="9526" w:type="dxa"/>
            <w:gridSpan w:val="2"/>
            <w:tcBorders>
              <w:top w:val="dotted" w:sz="4" w:space="0" w:color="auto"/>
              <w:left w:val="dotted" w:sz="4" w:space="0" w:color="auto"/>
              <w:bottom w:val="dotted" w:sz="4" w:space="0" w:color="auto"/>
              <w:right w:val="dotted" w:sz="4" w:space="0" w:color="auto"/>
            </w:tcBorders>
            <w:vAlign w:val="center"/>
          </w:tcPr>
          <w:p w14:paraId="679779E6" w14:textId="77777777" w:rsidR="00CB133B" w:rsidRPr="00EC23A1" w:rsidRDefault="00CB133B" w:rsidP="00976554">
            <w:pPr>
              <w:spacing w:before="60" w:beforeAutospacing="0" w:after="60"/>
              <w:jc w:val="left"/>
              <w:rPr>
                <w:rFonts w:ascii="Tahoma" w:hAnsi="Tahoma" w:cs="Tahoma"/>
                <w:i/>
                <w:sz w:val="15"/>
                <w:szCs w:val="15"/>
              </w:rPr>
            </w:pPr>
            <w:r w:rsidRPr="00EC23A1">
              <w:rPr>
                <w:rFonts w:ascii="Tahoma" w:hAnsi="Tahoma" w:cs="Tahoma"/>
                <w:i/>
                <w:sz w:val="15"/>
                <w:szCs w:val="15"/>
              </w:rPr>
              <w:t>ΕΑΝ ΝΑΙ, ΑΝΑΦΕΡΑΤΕ:</w:t>
            </w:r>
          </w:p>
        </w:tc>
      </w:tr>
      <w:tr w:rsidR="00CB133B" w:rsidRPr="00980806" w14:paraId="1A7692CD" w14:textId="77777777" w:rsidTr="00FB3E6C">
        <w:tc>
          <w:tcPr>
            <w:tcW w:w="9526" w:type="dxa"/>
            <w:gridSpan w:val="2"/>
            <w:tcBorders>
              <w:top w:val="dotted" w:sz="4" w:space="0" w:color="auto"/>
              <w:left w:val="dotted" w:sz="4" w:space="0" w:color="auto"/>
              <w:bottom w:val="dotted" w:sz="4" w:space="0" w:color="auto"/>
              <w:right w:val="dotted" w:sz="4" w:space="0" w:color="auto"/>
            </w:tcBorders>
            <w:vAlign w:val="center"/>
          </w:tcPr>
          <w:p w14:paraId="768654F8" w14:textId="77777777" w:rsidR="00CB133B" w:rsidRPr="00C53DD7"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ΠΡΟΗΓΟΥΜΕΝΟΥΣ ΚΩΔΙΚΟΥΣ ΟΠΣ</w:t>
            </w:r>
            <w:r>
              <w:rPr>
                <w:rFonts w:ascii="Tahoma" w:hAnsi="Tahoma" w:cs="Tahoma"/>
                <w:sz w:val="15"/>
                <w:szCs w:val="15"/>
              </w:rPr>
              <w:t xml:space="preserve"> </w:t>
            </w:r>
            <w:r w:rsidRPr="004E6562">
              <w:rPr>
                <w:rFonts w:ascii="Tahoma" w:hAnsi="Tahoma" w:cs="Tahoma"/>
                <w:sz w:val="15"/>
                <w:szCs w:val="15"/>
              </w:rPr>
              <w:t xml:space="preserve">ΑΠΟ ΤΟΥΣ ΟΠΟΙΟΥΣ ΧΡΗΜΑΤΟΔΟΤΗΘΗΚΕ Η ΠΡΑΞΗ: </w:t>
            </w:r>
          </w:p>
        </w:tc>
      </w:tr>
      <w:tr w:rsidR="00CB133B" w:rsidRPr="004E6562" w14:paraId="2B73B4AD" w14:textId="77777777" w:rsidTr="00FB3E6C">
        <w:trPr>
          <w:trHeight w:val="347"/>
        </w:trPr>
        <w:tc>
          <w:tcPr>
            <w:tcW w:w="9526" w:type="dxa"/>
            <w:gridSpan w:val="2"/>
            <w:tcBorders>
              <w:top w:val="dotted" w:sz="4" w:space="0" w:color="auto"/>
              <w:left w:val="dotted" w:sz="4" w:space="0" w:color="auto"/>
              <w:bottom w:val="dotted" w:sz="4" w:space="0" w:color="auto"/>
              <w:right w:val="dotted" w:sz="4" w:space="0" w:color="auto"/>
            </w:tcBorders>
            <w:vAlign w:val="center"/>
          </w:tcPr>
          <w:p w14:paraId="51EA7ABE" w14:textId="77777777" w:rsidR="00CB133B" w:rsidRPr="004E6562" w:rsidRDefault="00CB133B" w:rsidP="00644B50">
            <w:pPr>
              <w:pStyle w:val="a7"/>
              <w:numPr>
                <w:ilvl w:val="0"/>
                <w:numId w:val="12"/>
              </w:numPr>
              <w:spacing w:before="60" w:beforeAutospacing="0" w:after="60"/>
              <w:ind w:left="318" w:hanging="284"/>
              <w:contextualSpacing w:val="0"/>
              <w:jc w:val="left"/>
              <w:rPr>
                <w:rFonts w:ascii="Tahoma" w:hAnsi="Tahoma" w:cs="Tahoma"/>
                <w:sz w:val="15"/>
                <w:szCs w:val="15"/>
              </w:rPr>
            </w:pPr>
            <w:r w:rsidRPr="004E6562">
              <w:rPr>
                <w:rFonts w:ascii="Tahoma" w:hAnsi="Tahoma" w:cs="Tahoma"/>
                <w:sz w:val="15"/>
                <w:szCs w:val="15"/>
              </w:rPr>
              <w:t>ΤΟΥΣ ΕΝΑΡΙΘΜΟΥΣ ΚΑΙ ΤΑ ΠΟΣΑ ΠΛΗΡΩΜΗΣ ΤΗΣ ΠΡΑΞΗΣ:</w:t>
            </w:r>
          </w:p>
        </w:tc>
      </w:tr>
    </w:tbl>
    <w:p w14:paraId="10E708AC" w14:textId="77777777" w:rsidR="00935968" w:rsidRDefault="00935968" w:rsidP="00976554">
      <w:pPr>
        <w:spacing w:before="0" w:beforeAutospacing="0"/>
        <w:jc w:val="left"/>
      </w:pPr>
    </w:p>
    <w:p w14:paraId="0A446E54" w14:textId="77777777" w:rsidR="00F33652" w:rsidRDefault="00F33652" w:rsidP="00976554">
      <w:pPr>
        <w:spacing w:before="0" w:beforeAutospacing="0"/>
        <w:jc w:val="left"/>
      </w:pPr>
    </w:p>
    <w:p w14:paraId="7E4936B2" w14:textId="77777777" w:rsidR="00D56F2A" w:rsidRDefault="00D56F2A" w:rsidP="00976554">
      <w:pPr>
        <w:spacing w:before="0" w:beforeAutospacing="0"/>
        <w:jc w:val="left"/>
      </w:pPr>
    </w:p>
    <w:p w14:paraId="59C454FB" w14:textId="77777777" w:rsidR="00D56F2A" w:rsidRDefault="00D56F2A" w:rsidP="00976554">
      <w:pPr>
        <w:spacing w:before="0" w:beforeAutospacing="0"/>
        <w:jc w:val="left"/>
        <w:sectPr w:rsidR="00D56F2A" w:rsidSect="00DC4828">
          <w:pgSz w:w="11906" w:h="16838" w:code="9"/>
          <w:pgMar w:top="993" w:right="1133" w:bottom="567" w:left="1418" w:header="709" w:footer="197" w:gutter="0"/>
          <w:cols w:space="708"/>
          <w:docGrid w:linePitch="360"/>
        </w:sectPr>
      </w:pPr>
    </w:p>
    <w:tbl>
      <w:tblPr>
        <w:tblStyle w:val="a3"/>
        <w:tblW w:w="15309" w:type="dxa"/>
        <w:tblBorders>
          <w:top w:val="none" w:sz="0" w:space="0" w:color="auto"/>
          <w:left w:val="none" w:sz="0" w:space="0" w:color="auto"/>
          <w:bottom w:val="none" w:sz="0" w:space="0" w:color="auto"/>
          <w:right w:val="none" w:sz="0" w:space="0" w:color="auto"/>
          <w:insideH w:val="none" w:sz="0" w:space="0" w:color="auto"/>
          <w:insideV w:val="none" w:sz="0" w:space="0" w:color="auto"/>
        </w:tblBorders>
        <w:shd w:val="pct12" w:color="auto" w:fill="auto"/>
        <w:tblLayout w:type="fixed"/>
        <w:tblLook w:val="04A0" w:firstRow="1" w:lastRow="0" w:firstColumn="1" w:lastColumn="0" w:noHBand="0" w:noVBand="1"/>
      </w:tblPr>
      <w:tblGrid>
        <w:gridCol w:w="704"/>
        <w:gridCol w:w="3549"/>
        <w:gridCol w:w="1418"/>
        <w:gridCol w:w="1937"/>
        <w:gridCol w:w="1013"/>
        <w:gridCol w:w="872"/>
        <w:gridCol w:w="1219"/>
        <w:gridCol w:w="1204"/>
        <w:gridCol w:w="1815"/>
        <w:gridCol w:w="1578"/>
      </w:tblGrid>
      <w:tr w:rsidR="00D56F2A" w:rsidRPr="004E6562" w14:paraId="1502D22A" w14:textId="77777777" w:rsidTr="005F4A96">
        <w:trPr>
          <w:trHeight w:val="381"/>
        </w:trPr>
        <w:tc>
          <w:tcPr>
            <w:tcW w:w="15309" w:type="dxa"/>
            <w:gridSpan w:val="10"/>
            <w:shd w:val="pct12" w:color="auto" w:fill="auto"/>
            <w:vAlign w:val="center"/>
          </w:tcPr>
          <w:p w14:paraId="5BFD0702" w14:textId="77777777" w:rsidR="00D56F2A" w:rsidRPr="001F75E5" w:rsidRDefault="000F42D6" w:rsidP="00976554">
            <w:pPr>
              <w:tabs>
                <w:tab w:val="left" w:pos="273"/>
              </w:tabs>
              <w:jc w:val="center"/>
              <w:rPr>
                <w:rFonts w:ascii="Tahoma" w:hAnsi="Tahoma" w:cs="Tahoma"/>
                <w:b/>
                <w:lang w:val="en-US"/>
              </w:rPr>
            </w:pPr>
            <w:r>
              <w:rPr>
                <w:rFonts w:ascii="Tahoma" w:hAnsi="Tahoma" w:cs="Tahoma"/>
                <w:b/>
              </w:rPr>
              <w:t>ΕΠΙΛΟΓΕΣ</w:t>
            </w:r>
            <w:r w:rsidR="00D56F2A">
              <w:rPr>
                <w:rFonts w:ascii="Tahoma" w:hAnsi="Tahoma" w:cs="Tahoma"/>
                <w:b/>
              </w:rPr>
              <w:t xml:space="preserve"> ΑΠΛΟΠΟΙΗΜΕΝΟΥ ΚΟΣΤΟΥΣ</w:t>
            </w:r>
            <w:r w:rsidR="001F75E5">
              <w:rPr>
                <w:rFonts w:ascii="Tahoma" w:hAnsi="Tahoma" w:cs="Tahoma"/>
                <w:b/>
                <w:lang w:val="en-US"/>
              </w:rPr>
              <w:t xml:space="preserve"> (EAK)</w:t>
            </w:r>
          </w:p>
        </w:tc>
      </w:tr>
      <w:tr w:rsidR="00D56F2A" w:rsidRPr="00BF6F49" w14:paraId="1AD242AC" w14:textId="77777777" w:rsidTr="00BD158C">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74"/>
        </w:trPr>
        <w:tc>
          <w:tcPr>
            <w:tcW w:w="704" w:type="dxa"/>
            <w:vAlign w:val="center"/>
            <w:hideMark/>
          </w:tcPr>
          <w:p w14:paraId="28454118"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Β</w:t>
            </w:r>
          </w:p>
        </w:tc>
        <w:tc>
          <w:tcPr>
            <w:tcW w:w="3549" w:type="dxa"/>
            <w:vAlign w:val="center"/>
            <w:hideMark/>
          </w:tcPr>
          <w:p w14:paraId="03DEF32A" w14:textId="77777777" w:rsidR="00D56F2A" w:rsidRPr="00BF6F49" w:rsidRDefault="00D56F2A" w:rsidP="00976554">
            <w:pPr>
              <w:spacing w:before="0" w:beforeAutospacing="0" w:after="120"/>
              <w:jc w:val="left"/>
              <w:rPr>
                <w:rFonts w:ascii="Tahoma" w:hAnsi="Tahoma" w:cs="Tahoma"/>
                <w:b/>
                <w:bCs/>
                <w:sz w:val="15"/>
                <w:szCs w:val="15"/>
              </w:rPr>
            </w:pPr>
            <w:r w:rsidRPr="00BF6F49">
              <w:rPr>
                <w:rFonts w:ascii="Tahoma" w:hAnsi="Tahoma" w:cs="Tahoma"/>
                <w:b/>
                <w:bCs/>
                <w:sz w:val="15"/>
                <w:szCs w:val="15"/>
              </w:rPr>
              <w:t>ΔΑΠΑΝΕΣ βάσει απλοπο</w:t>
            </w:r>
            <w:r>
              <w:rPr>
                <w:rFonts w:ascii="Tahoma" w:hAnsi="Tahoma" w:cs="Tahoma"/>
                <w:b/>
                <w:bCs/>
                <w:sz w:val="15"/>
                <w:szCs w:val="15"/>
              </w:rPr>
              <w:t>ι</w:t>
            </w:r>
            <w:r w:rsidRPr="00BF6F49">
              <w:rPr>
                <w:rFonts w:ascii="Tahoma" w:hAnsi="Tahoma" w:cs="Tahoma"/>
                <w:b/>
                <w:bCs/>
                <w:sz w:val="15"/>
                <w:szCs w:val="15"/>
              </w:rPr>
              <w:t>ημένου κόστους</w:t>
            </w:r>
          </w:p>
        </w:tc>
        <w:tc>
          <w:tcPr>
            <w:tcW w:w="1418" w:type="dxa"/>
            <w:vAlign w:val="center"/>
            <w:hideMark/>
          </w:tcPr>
          <w:p w14:paraId="1B2343A3" w14:textId="77777777" w:rsidR="00D56F2A" w:rsidRPr="001312F3" w:rsidRDefault="00D56F2A" w:rsidP="00976554">
            <w:pPr>
              <w:spacing w:before="0" w:beforeAutospacing="0" w:after="120"/>
              <w:ind w:left="-113" w:right="-106"/>
              <w:jc w:val="center"/>
              <w:rPr>
                <w:rFonts w:ascii="Tahoma" w:hAnsi="Tahoma" w:cs="Tahoma"/>
                <w:b/>
                <w:sz w:val="15"/>
                <w:szCs w:val="15"/>
              </w:rPr>
            </w:pPr>
            <w:r w:rsidRPr="001312F3">
              <w:rPr>
                <w:rFonts w:ascii="Tahoma" w:hAnsi="Tahoma" w:cs="Tahoma"/>
                <w:b/>
                <w:sz w:val="15"/>
                <w:szCs w:val="15"/>
              </w:rPr>
              <w:t xml:space="preserve">Συνολική </w:t>
            </w:r>
            <w:r w:rsidR="005F4A96">
              <w:rPr>
                <w:rFonts w:ascii="Tahoma" w:hAnsi="Tahoma" w:cs="Tahoma"/>
                <w:b/>
                <w:sz w:val="15"/>
                <w:szCs w:val="15"/>
                <w:lang w:val="en-US"/>
              </w:rPr>
              <w:t xml:space="preserve">  </w:t>
            </w:r>
            <w:r w:rsidRPr="001312F3">
              <w:rPr>
                <w:rFonts w:ascii="Tahoma" w:hAnsi="Tahoma" w:cs="Tahoma"/>
                <w:b/>
                <w:sz w:val="15"/>
                <w:szCs w:val="15"/>
              </w:rPr>
              <w:t xml:space="preserve">Δημόσια Δαπάνη </w:t>
            </w:r>
          </w:p>
        </w:tc>
        <w:tc>
          <w:tcPr>
            <w:tcW w:w="1937" w:type="dxa"/>
            <w:vAlign w:val="center"/>
            <w:hideMark/>
          </w:tcPr>
          <w:p w14:paraId="32E69297" w14:textId="77777777" w:rsidR="00D56F2A" w:rsidRPr="001312F3" w:rsidRDefault="000F42D6" w:rsidP="00976554">
            <w:pPr>
              <w:spacing w:before="0" w:beforeAutospacing="0" w:after="120"/>
              <w:jc w:val="center"/>
              <w:rPr>
                <w:rFonts w:ascii="Tahoma" w:hAnsi="Tahoma" w:cs="Tahoma"/>
                <w:b/>
                <w:sz w:val="15"/>
                <w:szCs w:val="15"/>
              </w:rPr>
            </w:pPr>
            <w:r>
              <w:rPr>
                <w:rFonts w:ascii="Tahoma" w:hAnsi="Tahoma" w:cs="Tahoma"/>
                <w:b/>
                <w:sz w:val="15"/>
                <w:szCs w:val="15"/>
              </w:rPr>
              <w:t xml:space="preserve">Συγχρηματοδοτούμενη Δημόσια </w:t>
            </w:r>
            <w:r w:rsidR="00D56F2A" w:rsidRPr="001312F3">
              <w:rPr>
                <w:rFonts w:ascii="Tahoma" w:hAnsi="Tahoma" w:cs="Tahoma"/>
                <w:b/>
                <w:sz w:val="15"/>
                <w:szCs w:val="15"/>
              </w:rPr>
              <w:t>Δαπάνη</w:t>
            </w:r>
          </w:p>
        </w:tc>
        <w:tc>
          <w:tcPr>
            <w:tcW w:w="4308" w:type="dxa"/>
            <w:gridSpan w:val="4"/>
            <w:noWrap/>
            <w:vAlign w:val="center"/>
            <w:hideMark/>
          </w:tcPr>
          <w:p w14:paraId="5292848B" w14:textId="77777777" w:rsidR="00D56F2A" w:rsidRPr="00BF6F49" w:rsidRDefault="00D56F2A" w:rsidP="00976554">
            <w:pPr>
              <w:spacing w:before="0" w:beforeAutospacing="0" w:after="120"/>
              <w:jc w:val="center"/>
              <w:rPr>
                <w:rFonts w:ascii="Tahoma" w:hAnsi="Tahoma" w:cs="Tahoma"/>
                <w:b/>
                <w:bCs/>
                <w:sz w:val="15"/>
                <w:szCs w:val="15"/>
              </w:rPr>
            </w:pPr>
            <w:r w:rsidRPr="00BF6F49">
              <w:rPr>
                <w:rFonts w:ascii="Tahoma" w:hAnsi="Tahoma" w:cs="Tahoma"/>
                <w:b/>
                <w:bCs/>
                <w:sz w:val="15"/>
                <w:szCs w:val="15"/>
              </w:rPr>
              <w:t>Παράμετροι Εφαρμογής</w:t>
            </w:r>
          </w:p>
        </w:tc>
        <w:tc>
          <w:tcPr>
            <w:tcW w:w="1815" w:type="dxa"/>
            <w:vAlign w:val="center"/>
          </w:tcPr>
          <w:p w14:paraId="59F3B298"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Επιλέξιμες </w:t>
            </w:r>
            <w:r w:rsidR="005F4A96">
              <w:rPr>
                <w:rFonts w:ascii="Tahoma" w:hAnsi="Tahoma" w:cs="Tahoma"/>
                <w:b/>
                <w:sz w:val="15"/>
                <w:szCs w:val="15"/>
              </w:rPr>
              <w:t>δ</w:t>
            </w:r>
            <w:r w:rsidRPr="00D83E6B">
              <w:rPr>
                <w:rFonts w:ascii="Tahoma" w:hAnsi="Tahoma" w:cs="Tahoma"/>
                <w:b/>
                <w:sz w:val="15"/>
                <w:szCs w:val="15"/>
              </w:rPr>
              <w:t>απάνες που καλύπτονται από την ΕΑΚ</w:t>
            </w:r>
          </w:p>
        </w:tc>
        <w:tc>
          <w:tcPr>
            <w:tcW w:w="1578" w:type="dxa"/>
            <w:vAlign w:val="center"/>
          </w:tcPr>
          <w:p w14:paraId="751752D9" w14:textId="77777777" w:rsidR="00D56F2A" w:rsidRPr="00D83E6B" w:rsidRDefault="00D56F2A" w:rsidP="00976554">
            <w:pPr>
              <w:spacing w:before="0" w:beforeAutospacing="0" w:after="120"/>
              <w:jc w:val="center"/>
              <w:rPr>
                <w:rFonts w:ascii="Tahoma" w:hAnsi="Tahoma" w:cs="Tahoma"/>
                <w:b/>
                <w:bCs/>
                <w:sz w:val="15"/>
                <w:szCs w:val="15"/>
              </w:rPr>
            </w:pPr>
            <w:r w:rsidRPr="00D83E6B">
              <w:rPr>
                <w:rFonts w:ascii="Tahoma" w:hAnsi="Tahoma" w:cs="Tahoma"/>
                <w:b/>
                <w:sz w:val="15"/>
                <w:szCs w:val="15"/>
              </w:rPr>
              <w:t xml:space="preserve">Προϋποθέσεις πληρωμής </w:t>
            </w:r>
            <w:r w:rsidR="00BD158C">
              <w:rPr>
                <w:rFonts w:ascii="Tahoma" w:hAnsi="Tahoma" w:cs="Tahoma"/>
                <w:b/>
                <w:sz w:val="15"/>
                <w:szCs w:val="15"/>
              </w:rPr>
              <w:t xml:space="preserve">          </w:t>
            </w:r>
            <w:r w:rsidRPr="00D83E6B">
              <w:rPr>
                <w:rFonts w:ascii="Tahoma" w:hAnsi="Tahoma" w:cs="Tahoma"/>
                <w:b/>
                <w:sz w:val="15"/>
                <w:szCs w:val="15"/>
              </w:rPr>
              <w:t>για Β1 και Β2</w:t>
            </w:r>
          </w:p>
        </w:tc>
      </w:tr>
      <w:tr w:rsidR="00D56F2A" w:rsidRPr="00BF6F49" w14:paraId="54A7635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20"/>
        </w:trPr>
        <w:tc>
          <w:tcPr>
            <w:tcW w:w="704" w:type="dxa"/>
            <w:vMerge w:val="restart"/>
            <w:vAlign w:val="center"/>
            <w:hideMark/>
          </w:tcPr>
          <w:p w14:paraId="0F54936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Β.1</w:t>
            </w:r>
          </w:p>
        </w:tc>
        <w:tc>
          <w:tcPr>
            <w:tcW w:w="3549" w:type="dxa"/>
            <w:vAlign w:val="center"/>
            <w:hideMark/>
          </w:tcPr>
          <w:p w14:paraId="3AA8BFB9"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ΜΟΝΑΔΙΑΙΟΥ ΚΟΣΤΟΥΣ (</w:t>
            </w:r>
            <w:proofErr w:type="spellStart"/>
            <w:r w:rsidRPr="00BF6F49">
              <w:rPr>
                <w:rFonts w:ascii="Tahoma" w:hAnsi="Tahoma" w:cs="Tahoma"/>
                <w:b/>
                <w:bCs/>
                <w:sz w:val="15"/>
                <w:szCs w:val="15"/>
              </w:rPr>
              <w:t>Unit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Cost</w:t>
            </w:r>
            <w:proofErr w:type="spellEnd"/>
            <w:r w:rsidRPr="00BF6F49">
              <w:rPr>
                <w:rFonts w:ascii="Tahoma" w:hAnsi="Tahoma" w:cs="Tahoma"/>
                <w:b/>
                <w:bCs/>
                <w:sz w:val="15"/>
                <w:szCs w:val="15"/>
              </w:rPr>
              <w:t>)</w:t>
            </w:r>
          </w:p>
        </w:tc>
        <w:tc>
          <w:tcPr>
            <w:tcW w:w="1418" w:type="dxa"/>
            <w:noWrap/>
            <w:vAlign w:val="center"/>
            <w:hideMark/>
          </w:tcPr>
          <w:p w14:paraId="76CFF119"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22614492" w14:textId="77777777" w:rsidR="00D56F2A" w:rsidRPr="00BF6F49" w:rsidRDefault="00D56F2A" w:rsidP="00976554">
            <w:pPr>
              <w:spacing w:before="60" w:beforeAutospacing="0" w:after="60"/>
              <w:jc w:val="center"/>
              <w:rPr>
                <w:rFonts w:ascii="Tahoma" w:hAnsi="Tahoma" w:cs="Tahoma"/>
                <w:b/>
                <w:bCs/>
                <w:sz w:val="15"/>
                <w:szCs w:val="15"/>
              </w:rPr>
            </w:pPr>
          </w:p>
        </w:tc>
        <w:tc>
          <w:tcPr>
            <w:tcW w:w="1013" w:type="dxa"/>
            <w:vAlign w:val="center"/>
            <w:hideMark/>
          </w:tcPr>
          <w:p w14:paraId="08904B84" w14:textId="77777777" w:rsidR="00D56F2A" w:rsidRPr="00BF6F49" w:rsidRDefault="00D56F2A" w:rsidP="00976554">
            <w:pPr>
              <w:spacing w:before="60" w:beforeAutospacing="0" w:after="60"/>
              <w:jc w:val="center"/>
              <w:rPr>
                <w:rFonts w:ascii="Tahoma" w:hAnsi="Tahoma" w:cs="Tahoma"/>
                <w:sz w:val="15"/>
                <w:szCs w:val="15"/>
              </w:rPr>
            </w:pPr>
            <w:proofErr w:type="spellStart"/>
            <w:r w:rsidRPr="00BF6F49">
              <w:rPr>
                <w:rFonts w:ascii="Tahoma" w:hAnsi="Tahoma" w:cs="Tahoma"/>
                <w:sz w:val="15"/>
                <w:szCs w:val="15"/>
              </w:rPr>
              <w:t>Μοναδιαίο</w:t>
            </w:r>
            <w:proofErr w:type="spellEnd"/>
            <w:r w:rsidRPr="00BF6F49">
              <w:rPr>
                <w:rFonts w:ascii="Tahoma" w:hAnsi="Tahoma" w:cs="Tahoma"/>
                <w:sz w:val="15"/>
                <w:szCs w:val="15"/>
              </w:rPr>
              <w:t xml:space="preserve"> Κόστος</w:t>
            </w:r>
          </w:p>
        </w:tc>
        <w:tc>
          <w:tcPr>
            <w:tcW w:w="872" w:type="dxa"/>
            <w:vAlign w:val="center"/>
            <w:hideMark/>
          </w:tcPr>
          <w:p w14:paraId="22ADBC74"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Μονάδα Μέτρησης</w:t>
            </w:r>
          </w:p>
        </w:tc>
        <w:tc>
          <w:tcPr>
            <w:tcW w:w="1219" w:type="dxa"/>
            <w:vAlign w:val="center"/>
            <w:hideMark/>
          </w:tcPr>
          <w:p w14:paraId="7E237C23"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Συνολικός  Αριθμός Μονάδων</w:t>
            </w:r>
          </w:p>
        </w:tc>
        <w:tc>
          <w:tcPr>
            <w:tcW w:w="1204" w:type="dxa"/>
            <w:vAlign w:val="center"/>
            <w:hideMark/>
          </w:tcPr>
          <w:p w14:paraId="325E4E4A" w14:textId="77777777" w:rsidR="00D56F2A" w:rsidRPr="00BF6F49" w:rsidRDefault="00D56F2A" w:rsidP="00976554">
            <w:pPr>
              <w:spacing w:before="60" w:beforeAutospacing="0" w:after="60"/>
              <w:ind w:left="-45" w:right="-99"/>
              <w:jc w:val="center"/>
              <w:rPr>
                <w:rFonts w:ascii="Tahoma" w:hAnsi="Tahoma" w:cs="Tahoma"/>
                <w:sz w:val="15"/>
                <w:szCs w:val="15"/>
              </w:rPr>
            </w:pPr>
            <w:r w:rsidRPr="00BF6F49">
              <w:rPr>
                <w:rFonts w:ascii="Tahoma" w:hAnsi="Tahoma" w:cs="Tahoma"/>
                <w:sz w:val="15"/>
                <w:szCs w:val="15"/>
              </w:rPr>
              <w:t>Επιλέξιμος Αριθμός Μονάδων</w:t>
            </w:r>
          </w:p>
        </w:tc>
        <w:tc>
          <w:tcPr>
            <w:tcW w:w="1815" w:type="dxa"/>
            <w:shd w:val="clear" w:color="auto" w:fill="BFBFBF" w:themeFill="background1" w:themeFillShade="BF"/>
            <w:vAlign w:val="center"/>
          </w:tcPr>
          <w:p w14:paraId="66EE4539"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5DE27B77"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31831567"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3499E129"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0E5FA75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6A41026"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5F0C3D39"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73958F1E"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4BA062D1"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62FBBB93"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6E57D376"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A5846A3"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9A9CED"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04E4998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85"/>
        </w:trPr>
        <w:tc>
          <w:tcPr>
            <w:tcW w:w="704" w:type="dxa"/>
            <w:vMerge w:val="restart"/>
            <w:vAlign w:val="center"/>
            <w:hideMark/>
          </w:tcPr>
          <w:p w14:paraId="0CD8DA13" w14:textId="77777777" w:rsidR="00D56F2A" w:rsidRPr="005F4A96" w:rsidRDefault="00D56F2A" w:rsidP="00976554">
            <w:pPr>
              <w:spacing w:before="60" w:beforeAutospacing="0" w:after="60"/>
              <w:jc w:val="left"/>
              <w:rPr>
                <w:rFonts w:ascii="Tahoma" w:hAnsi="Tahoma" w:cs="Tahoma"/>
                <w:bCs/>
                <w:sz w:val="15"/>
                <w:szCs w:val="15"/>
              </w:rPr>
            </w:pPr>
            <w:r w:rsidRPr="005F4A96">
              <w:rPr>
                <w:rFonts w:ascii="Tahoma" w:hAnsi="Tahoma" w:cs="Tahoma"/>
                <w:bCs/>
                <w:sz w:val="15"/>
                <w:szCs w:val="15"/>
              </w:rPr>
              <w:t>Β.1</w:t>
            </w:r>
            <w:r w:rsidR="005F4A96" w:rsidRPr="005F4A96">
              <w:rPr>
                <w:rFonts w:ascii="Tahoma" w:hAnsi="Tahoma" w:cs="Tahoma"/>
                <w:bCs/>
                <w:sz w:val="15"/>
                <w:szCs w:val="15"/>
              </w:rPr>
              <w:t>.</w:t>
            </w:r>
            <w:r w:rsidRPr="005F4A96">
              <w:rPr>
                <w:rFonts w:ascii="Tahoma" w:hAnsi="Tahoma" w:cs="Tahoma"/>
                <w:bCs/>
                <w:sz w:val="15"/>
                <w:szCs w:val="15"/>
              </w:rPr>
              <w:t>1</w:t>
            </w:r>
          </w:p>
        </w:tc>
        <w:tc>
          <w:tcPr>
            <w:tcW w:w="3549" w:type="dxa"/>
            <w:vAlign w:val="center"/>
            <w:hideMark/>
          </w:tcPr>
          <w:p w14:paraId="7632D394" w14:textId="77777777" w:rsidR="00D56F2A" w:rsidRPr="005F4A96" w:rsidRDefault="00D56F2A" w:rsidP="00976554">
            <w:pPr>
              <w:spacing w:before="60" w:beforeAutospacing="0" w:after="60"/>
              <w:ind w:right="178"/>
              <w:jc w:val="left"/>
              <w:rPr>
                <w:rFonts w:ascii="Tahoma" w:hAnsi="Tahoma" w:cs="Tahoma"/>
                <w:bCs/>
                <w:sz w:val="15"/>
                <w:szCs w:val="15"/>
              </w:rPr>
            </w:pPr>
            <w:r w:rsidRPr="005F4A96">
              <w:rPr>
                <w:rFonts w:ascii="Tahoma" w:hAnsi="Tahoma" w:cs="Tahoma"/>
                <w:bCs/>
                <w:sz w:val="15"/>
                <w:szCs w:val="15"/>
              </w:rPr>
              <w:t>ΔΑΠΑΝΕΣ βάσει ΜΟΝΑΔΙΑΙΟΥ ΚΟΣΤΟΥΣ -Άμεσες Δαπάνες προσωπικού</w:t>
            </w:r>
          </w:p>
        </w:tc>
        <w:tc>
          <w:tcPr>
            <w:tcW w:w="1418" w:type="dxa"/>
            <w:noWrap/>
            <w:vAlign w:val="center"/>
            <w:hideMark/>
          </w:tcPr>
          <w:p w14:paraId="16EBDC50"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16FB32A" w14:textId="77777777" w:rsidR="00D56F2A" w:rsidRPr="00BF6F49" w:rsidRDefault="00D56F2A" w:rsidP="00976554">
            <w:pPr>
              <w:spacing w:before="60" w:beforeAutospacing="0" w:after="60"/>
              <w:jc w:val="center"/>
              <w:rPr>
                <w:rFonts w:ascii="Tahoma" w:hAnsi="Tahoma" w:cs="Tahoma"/>
                <w:sz w:val="15"/>
                <w:szCs w:val="15"/>
              </w:rPr>
            </w:pPr>
          </w:p>
        </w:tc>
        <w:tc>
          <w:tcPr>
            <w:tcW w:w="1013" w:type="dxa"/>
            <w:shd w:val="clear" w:color="auto" w:fill="BFBFBF" w:themeFill="background1" w:themeFillShade="BF"/>
            <w:vAlign w:val="center"/>
          </w:tcPr>
          <w:p w14:paraId="653944BF" w14:textId="77777777" w:rsidR="00D56F2A" w:rsidRPr="00BF6F49" w:rsidRDefault="00D56F2A" w:rsidP="00976554">
            <w:pPr>
              <w:spacing w:before="60" w:beforeAutospacing="0" w:after="60"/>
              <w:jc w:val="center"/>
              <w:rPr>
                <w:rFonts w:ascii="Tahoma" w:hAnsi="Tahoma" w:cs="Tahoma"/>
                <w:sz w:val="15"/>
                <w:szCs w:val="15"/>
              </w:rPr>
            </w:pPr>
          </w:p>
        </w:tc>
        <w:tc>
          <w:tcPr>
            <w:tcW w:w="872" w:type="dxa"/>
            <w:shd w:val="clear" w:color="auto" w:fill="BFBFBF" w:themeFill="background1" w:themeFillShade="BF"/>
            <w:vAlign w:val="center"/>
          </w:tcPr>
          <w:p w14:paraId="610F4234" w14:textId="77777777" w:rsidR="00D56F2A" w:rsidRPr="00BF6F49" w:rsidRDefault="00D56F2A" w:rsidP="00976554">
            <w:pPr>
              <w:spacing w:before="60" w:beforeAutospacing="0" w:after="60"/>
              <w:jc w:val="center"/>
              <w:rPr>
                <w:rFonts w:ascii="Tahoma" w:hAnsi="Tahoma" w:cs="Tahoma"/>
                <w:sz w:val="15"/>
                <w:szCs w:val="15"/>
              </w:rPr>
            </w:pPr>
          </w:p>
        </w:tc>
        <w:tc>
          <w:tcPr>
            <w:tcW w:w="1219" w:type="dxa"/>
            <w:shd w:val="clear" w:color="auto" w:fill="BFBFBF" w:themeFill="background1" w:themeFillShade="BF"/>
            <w:vAlign w:val="center"/>
          </w:tcPr>
          <w:p w14:paraId="216BB788" w14:textId="77777777" w:rsidR="00D56F2A" w:rsidRPr="00BF6F49" w:rsidRDefault="00D56F2A" w:rsidP="00976554">
            <w:pPr>
              <w:spacing w:before="60" w:beforeAutospacing="0" w:after="60"/>
              <w:jc w:val="center"/>
              <w:rPr>
                <w:rFonts w:ascii="Tahoma" w:hAnsi="Tahoma" w:cs="Tahoma"/>
                <w:sz w:val="15"/>
                <w:szCs w:val="15"/>
              </w:rPr>
            </w:pPr>
          </w:p>
        </w:tc>
        <w:tc>
          <w:tcPr>
            <w:tcW w:w="1204" w:type="dxa"/>
            <w:shd w:val="clear" w:color="auto" w:fill="BFBFBF" w:themeFill="background1" w:themeFillShade="BF"/>
            <w:vAlign w:val="center"/>
          </w:tcPr>
          <w:p w14:paraId="3C6CB2CD"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3114268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6D16205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CF1887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50E1BE4F"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7F4EAB5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0811511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B601F98" w14:textId="77777777" w:rsidR="00D56F2A" w:rsidRPr="00BF6F49" w:rsidRDefault="00D56F2A" w:rsidP="00976554">
            <w:pPr>
              <w:spacing w:before="60" w:beforeAutospacing="0" w:after="60"/>
              <w:jc w:val="center"/>
              <w:rPr>
                <w:rFonts w:ascii="Tahoma" w:hAnsi="Tahoma" w:cs="Tahoma"/>
                <w:sz w:val="15"/>
                <w:szCs w:val="15"/>
              </w:rPr>
            </w:pPr>
          </w:p>
        </w:tc>
        <w:tc>
          <w:tcPr>
            <w:tcW w:w="1013" w:type="dxa"/>
            <w:vAlign w:val="center"/>
            <w:hideMark/>
          </w:tcPr>
          <w:p w14:paraId="51A8CDF4" w14:textId="77777777" w:rsidR="00D56F2A" w:rsidRPr="00BF6F49" w:rsidRDefault="00D56F2A" w:rsidP="00976554">
            <w:pPr>
              <w:spacing w:before="60" w:beforeAutospacing="0" w:after="60"/>
              <w:jc w:val="center"/>
              <w:rPr>
                <w:rFonts w:ascii="Tahoma" w:hAnsi="Tahoma" w:cs="Tahoma"/>
                <w:sz w:val="15"/>
                <w:szCs w:val="15"/>
              </w:rPr>
            </w:pPr>
          </w:p>
        </w:tc>
        <w:tc>
          <w:tcPr>
            <w:tcW w:w="872" w:type="dxa"/>
            <w:vAlign w:val="center"/>
            <w:hideMark/>
          </w:tcPr>
          <w:p w14:paraId="53F1EB45" w14:textId="77777777" w:rsidR="00D56F2A" w:rsidRPr="00BF6F49" w:rsidRDefault="00D56F2A" w:rsidP="00976554">
            <w:pPr>
              <w:spacing w:before="60" w:beforeAutospacing="0" w:after="60"/>
              <w:jc w:val="center"/>
              <w:rPr>
                <w:rFonts w:ascii="Tahoma" w:hAnsi="Tahoma" w:cs="Tahoma"/>
                <w:sz w:val="15"/>
                <w:szCs w:val="15"/>
              </w:rPr>
            </w:pPr>
          </w:p>
        </w:tc>
        <w:tc>
          <w:tcPr>
            <w:tcW w:w="1219" w:type="dxa"/>
            <w:vAlign w:val="center"/>
            <w:hideMark/>
          </w:tcPr>
          <w:p w14:paraId="02DBA9E9" w14:textId="77777777" w:rsidR="00D56F2A" w:rsidRPr="00BF6F49" w:rsidRDefault="00D56F2A" w:rsidP="00976554">
            <w:pPr>
              <w:spacing w:before="60" w:beforeAutospacing="0" w:after="60"/>
              <w:jc w:val="center"/>
              <w:rPr>
                <w:rFonts w:ascii="Tahoma" w:hAnsi="Tahoma" w:cs="Tahoma"/>
                <w:sz w:val="15"/>
                <w:szCs w:val="15"/>
              </w:rPr>
            </w:pPr>
          </w:p>
        </w:tc>
        <w:tc>
          <w:tcPr>
            <w:tcW w:w="1204" w:type="dxa"/>
            <w:vAlign w:val="center"/>
            <w:hideMark/>
          </w:tcPr>
          <w:p w14:paraId="4011FC14"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D005A19"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18D187E"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4E77DF5"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555"/>
        </w:trPr>
        <w:tc>
          <w:tcPr>
            <w:tcW w:w="704" w:type="dxa"/>
            <w:vMerge w:val="restart"/>
            <w:vAlign w:val="center"/>
            <w:hideMark/>
          </w:tcPr>
          <w:p w14:paraId="590C3BC1"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Β.2</w:t>
            </w:r>
          </w:p>
        </w:tc>
        <w:tc>
          <w:tcPr>
            <w:tcW w:w="3549" w:type="dxa"/>
            <w:vAlign w:val="center"/>
            <w:hideMark/>
          </w:tcPr>
          <w:p w14:paraId="455D39BF"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ΔΑΠΑΝΕΣ βάσει  ΚΑΤ’ ΑΠΟΚΟΠΗ ΠΟΣΟΥ (</w:t>
            </w:r>
            <w:proofErr w:type="spellStart"/>
            <w:r w:rsidRPr="00BF6F49">
              <w:rPr>
                <w:rFonts w:ascii="Tahoma" w:hAnsi="Tahoma" w:cs="Tahoma"/>
                <w:b/>
                <w:bCs/>
                <w:sz w:val="15"/>
                <w:szCs w:val="15"/>
              </w:rPr>
              <w:t>Lump</w:t>
            </w:r>
            <w:proofErr w:type="spellEnd"/>
            <w:r w:rsidRPr="00BF6F49">
              <w:rPr>
                <w:rFonts w:ascii="Tahoma" w:hAnsi="Tahoma" w:cs="Tahoma"/>
                <w:b/>
                <w:bCs/>
                <w:sz w:val="15"/>
                <w:szCs w:val="15"/>
              </w:rPr>
              <w:t xml:space="preserve"> Sum)</w:t>
            </w:r>
          </w:p>
        </w:tc>
        <w:tc>
          <w:tcPr>
            <w:tcW w:w="1418" w:type="dxa"/>
            <w:noWrap/>
            <w:vAlign w:val="center"/>
            <w:hideMark/>
          </w:tcPr>
          <w:p w14:paraId="247D3E0A"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73C1BD74"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6A8DF157"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Ποσό</w:t>
            </w:r>
          </w:p>
        </w:tc>
        <w:tc>
          <w:tcPr>
            <w:tcW w:w="1815" w:type="dxa"/>
            <w:shd w:val="clear" w:color="auto" w:fill="BFBFBF" w:themeFill="background1" w:themeFillShade="BF"/>
            <w:vAlign w:val="center"/>
          </w:tcPr>
          <w:p w14:paraId="62708D8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2F1E4E9"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30085FB"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Merge/>
            <w:vAlign w:val="center"/>
            <w:hideMark/>
          </w:tcPr>
          <w:p w14:paraId="1FD80C81" w14:textId="77777777" w:rsidR="00D56F2A" w:rsidRPr="00BF6F49" w:rsidRDefault="00D56F2A" w:rsidP="00976554">
            <w:pPr>
              <w:spacing w:before="60" w:beforeAutospacing="0" w:after="60"/>
              <w:jc w:val="left"/>
              <w:rPr>
                <w:rFonts w:ascii="Tahoma" w:hAnsi="Tahoma" w:cs="Tahoma"/>
                <w:b/>
                <w:bCs/>
                <w:sz w:val="15"/>
                <w:szCs w:val="15"/>
              </w:rPr>
            </w:pPr>
          </w:p>
        </w:tc>
        <w:tc>
          <w:tcPr>
            <w:tcW w:w="3549" w:type="dxa"/>
            <w:vAlign w:val="center"/>
            <w:hideMark/>
          </w:tcPr>
          <w:p w14:paraId="3E6464F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w:t>
            </w:r>
          </w:p>
        </w:tc>
        <w:tc>
          <w:tcPr>
            <w:tcW w:w="1418" w:type="dxa"/>
            <w:noWrap/>
            <w:vAlign w:val="center"/>
            <w:hideMark/>
          </w:tcPr>
          <w:p w14:paraId="2C812E3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72D7DF4E"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5E9EAAEC"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080FF5A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6750D4C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2F11CD0"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6620A8ED"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Β.3</w:t>
            </w:r>
          </w:p>
        </w:tc>
        <w:tc>
          <w:tcPr>
            <w:tcW w:w="3549" w:type="dxa"/>
            <w:vAlign w:val="center"/>
            <w:hideMark/>
          </w:tcPr>
          <w:p w14:paraId="0DFD7586" w14:textId="77777777" w:rsidR="00D56F2A" w:rsidRPr="00BF6F49" w:rsidRDefault="00D56F2A" w:rsidP="00976554">
            <w:pPr>
              <w:spacing w:before="60" w:beforeAutospacing="0" w:after="60"/>
              <w:ind w:right="603"/>
              <w:jc w:val="left"/>
              <w:rPr>
                <w:rFonts w:ascii="Tahoma" w:hAnsi="Tahoma" w:cs="Tahoma"/>
                <w:b/>
                <w:bCs/>
                <w:sz w:val="15"/>
                <w:szCs w:val="15"/>
              </w:rPr>
            </w:pPr>
            <w:r w:rsidRPr="00BF6F49">
              <w:rPr>
                <w:rFonts w:ascii="Tahoma" w:hAnsi="Tahoma" w:cs="Tahoma"/>
                <w:b/>
                <w:bCs/>
                <w:sz w:val="15"/>
                <w:szCs w:val="15"/>
              </w:rPr>
              <w:t>ΚΑΤ’ ΑΠΟΚΟΠΗ ΧΡΗΜΑΤΟΔΟΤΗΣΗ (</w:t>
            </w:r>
            <w:proofErr w:type="spellStart"/>
            <w:r w:rsidRPr="00BF6F49">
              <w:rPr>
                <w:rFonts w:ascii="Tahoma" w:hAnsi="Tahoma" w:cs="Tahoma"/>
                <w:b/>
                <w:bCs/>
                <w:sz w:val="15"/>
                <w:szCs w:val="15"/>
              </w:rPr>
              <w:t>Flat</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Rate</w:t>
            </w:r>
            <w:proofErr w:type="spellEnd"/>
            <w:r w:rsidRPr="00BF6F49">
              <w:rPr>
                <w:rFonts w:ascii="Tahoma" w:hAnsi="Tahoma" w:cs="Tahoma"/>
                <w:b/>
                <w:bCs/>
                <w:sz w:val="15"/>
                <w:szCs w:val="15"/>
              </w:rPr>
              <w:t xml:space="preserve"> </w:t>
            </w:r>
            <w:proofErr w:type="spellStart"/>
            <w:r w:rsidRPr="00BF6F49">
              <w:rPr>
                <w:rFonts w:ascii="Tahoma" w:hAnsi="Tahoma" w:cs="Tahoma"/>
                <w:b/>
                <w:bCs/>
                <w:sz w:val="15"/>
                <w:szCs w:val="15"/>
              </w:rPr>
              <w:t>Financing</w:t>
            </w:r>
            <w:proofErr w:type="spellEnd"/>
            <w:r w:rsidRPr="00BF6F49">
              <w:rPr>
                <w:rFonts w:ascii="Tahoma" w:hAnsi="Tahoma" w:cs="Tahoma"/>
                <w:b/>
                <w:bCs/>
                <w:sz w:val="15"/>
                <w:szCs w:val="15"/>
              </w:rPr>
              <w:t>)</w:t>
            </w:r>
          </w:p>
        </w:tc>
        <w:tc>
          <w:tcPr>
            <w:tcW w:w="1418" w:type="dxa"/>
            <w:noWrap/>
            <w:vAlign w:val="center"/>
            <w:hideMark/>
          </w:tcPr>
          <w:p w14:paraId="4F925EF5"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3D51CF92" w14:textId="77777777" w:rsidR="00D56F2A" w:rsidRPr="00BF6F49" w:rsidRDefault="00D56F2A" w:rsidP="00976554">
            <w:pPr>
              <w:spacing w:before="60" w:beforeAutospacing="0" w:after="60"/>
              <w:jc w:val="center"/>
              <w:rPr>
                <w:rFonts w:ascii="Tahoma" w:hAnsi="Tahoma" w:cs="Tahoma"/>
                <w:b/>
                <w:bCs/>
                <w:sz w:val="15"/>
                <w:szCs w:val="15"/>
              </w:rPr>
            </w:pPr>
          </w:p>
        </w:tc>
        <w:tc>
          <w:tcPr>
            <w:tcW w:w="4308" w:type="dxa"/>
            <w:gridSpan w:val="4"/>
            <w:noWrap/>
            <w:vAlign w:val="center"/>
            <w:hideMark/>
          </w:tcPr>
          <w:p w14:paraId="0694E378" w14:textId="77777777" w:rsidR="00D56F2A" w:rsidRPr="00BF6F49" w:rsidRDefault="00D56F2A" w:rsidP="00976554">
            <w:pPr>
              <w:spacing w:before="60" w:beforeAutospacing="0" w:after="60"/>
              <w:jc w:val="center"/>
              <w:rPr>
                <w:rFonts w:ascii="Tahoma" w:hAnsi="Tahoma" w:cs="Tahoma"/>
                <w:sz w:val="15"/>
                <w:szCs w:val="15"/>
              </w:rPr>
            </w:pPr>
            <w:r w:rsidRPr="00BF6F49">
              <w:rPr>
                <w:rFonts w:ascii="Tahoma" w:hAnsi="Tahoma" w:cs="Tahoma"/>
                <w:sz w:val="15"/>
                <w:szCs w:val="15"/>
              </w:rPr>
              <w:t>Σταθερό Ποσοστό</w:t>
            </w:r>
          </w:p>
        </w:tc>
        <w:tc>
          <w:tcPr>
            <w:tcW w:w="1815" w:type="dxa"/>
            <w:shd w:val="clear" w:color="auto" w:fill="BFBFBF" w:themeFill="background1" w:themeFillShade="BF"/>
            <w:vAlign w:val="center"/>
          </w:tcPr>
          <w:p w14:paraId="18E7146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405F0BB"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FE9DB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65"/>
        </w:trPr>
        <w:tc>
          <w:tcPr>
            <w:tcW w:w="704" w:type="dxa"/>
            <w:vAlign w:val="center"/>
            <w:hideMark/>
          </w:tcPr>
          <w:p w14:paraId="16EB1A2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Β.3.1</w:t>
            </w:r>
          </w:p>
        </w:tc>
        <w:tc>
          <w:tcPr>
            <w:tcW w:w="3549" w:type="dxa"/>
            <w:vAlign w:val="center"/>
            <w:hideMark/>
          </w:tcPr>
          <w:p w14:paraId="5457F62E"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βάσει ποσοστού επί των επιλέξιμων άμεσων δαπανών προσωπικού (έως 40%)</w:t>
            </w:r>
          </w:p>
        </w:tc>
        <w:tc>
          <w:tcPr>
            <w:tcW w:w="1418" w:type="dxa"/>
            <w:noWrap/>
            <w:vAlign w:val="center"/>
            <w:hideMark/>
          </w:tcPr>
          <w:p w14:paraId="4D8C27A4"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14D98BC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8D3486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5C8D505D"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3450DB6C"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57F7426"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705"/>
        </w:trPr>
        <w:tc>
          <w:tcPr>
            <w:tcW w:w="704" w:type="dxa"/>
            <w:vAlign w:val="center"/>
            <w:hideMark/>
          </w:tcPr>
          <w:p w14:paraId="6EF478DF"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Β.3.2</w:t>
            </w:r>
          </w:p>
        </w:tc>
        <w:tc>
          <w:tcPr>
            <w:tcW w:w="3549" w:type="dxa"/>
            <w:vAlign w:val="center"/>
            <w:hideMark/>
          </w:tcPr>
          <w:p w14:paraId="33CE0098"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Δαπάνες για αμοιβές προσωπικού βάσει ποσοστού επί των άμεσων δαπανών της πράξης εκτός δημοσίων συμβάσεων άνω των ορίων (έως 20%)</w:t>
            </w:r>
          </w:p>
        </w:tc>
        <w:tc>
          <w:tcPr>
            <w:tcW w:w="1418" w:type="dxa"/>
            <w:noWrap/>
            <w:vAlign w:val="center"/>
            <w:hideMark/>
          </w:tcPr>
          <w:p w14:paraId="00F98B2F"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5D33E3"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129C4C95"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1132A930"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5F91553A"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7925F7B8"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05"/>
        </w:trPr>
        <w:tc>
          <w:tcPr>
            <w:tcW w:w="704" w:type="dxa"/>
            <w:vAlign w:val="center"/>
            <w:hideMark/>
          </w:tcPr>
          <w:p w14:paraId="6597CD1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Β.3.3</w:t>
            </w:r>
          </w:p>
        </w:tc>
        <w:tc>
          <w:tcPr>
            <w:tcW w:w="3549" w:type="dxa"/>
            <w:vAlign w:val="center"/>
            <w:hideMark/>
          </w:tcPr>
          <w:p w14:paraId="0BA3CBCB"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Άλλη κατ’ αποκοπή χρηματοδότηση (βάσει μεθοδολογίας)</w:t>
            </w:r>
          </w:p>
        </w:tc>
        <w:tc>
          <w:tcPr>
            <w:tcW w:w="1418" w:type="dxa"/>
            <w:noWrap/>
            <w:vAlign w:val="center"/>
            <w:hideMark/>
          </w:tcPr>
          <w:p w14:paraId="25CDD575"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6482B182"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4E0B76D" w14:textId="77777777" w:rsidR="00D56F2A" w:rsidRPr="00BF6F49" w:rsidRDefault="00D56F2A" w:rsidP="00976554">
            <w:pPr>
              <w:spacing w:before="60" w:beforeAutospacing="0" w:after="60"/>
              <w:jc w:val="center"/>
              <w:rPr>
                <w:rFonts w:ascii="Tahoma" w:hAnsi="Tahoma" w:cs="Tahoma"/>
                <w:sz w:val="15"/>
                <w:szCs w:val="15"/>
              </w:rPr>
            </w:pPr>
          </w:p>
        </w:tc>
        <w:tc>
          <w:tcPr>
            <w:tcW w:w="1815" w:type="dxa"/>
            <w:vAlign w:val="center"/>
          </w:tcPr>
          <w:p w14:paraId="3BE972FE" w14:textId="77777777" w:rsidR="00D56F2A" w:rsidRPr="00BF6F49" w:rsidRDefault="00D56F2A" w:rsidP="00976554">
            <w:pPr>
              <w:spacing w:before="60" w:beforeAutospacing="0" w:after="60"/>
              <w:jc w:val="center"/>
              <w:rPr>
                <w:rFonts w:ascii="Tahoma" w:hAnsi="Tahoma" w:cs="Tahoma"/>
                <w:sz w:val="15"/>
                <w:szCs w:val="15"/>
              </w:rPr>
            </w:pPr>
          </w:p>
        </w:tc>
        <w:tc>
          <w:tcPr>
            <w:tcW w:w="1578" w:type="dxa"/>
            <w:vAlign w:val="center"/>
          </w:tcPr>
          <w:p w14:paraId="05ED3C10"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D488E22"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231"/>
        </w:trPr>
        <w:tc>
          <w:tcPr>
            <w:tcW w:w="704" w:type="dxa"/>
            <w:vAlign w:val="center"/>
            <w:hideMark/>
          </w:tcPr>
          <w:p w14:paraId="409D39BE"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Β.4</w:t>
            </w:r>
          </w:p>
        </w:tc>
        <w:tc>
          <w:tcPr>
            <w:tcW w:w="3549" w:type="dxa"/>
            <w:vAlign w:val="center"/>
            <w:hideMark/>
          </w:tcPr>
          <w:p w14:paraId="6ABCF714" w14:textId="77777777" w:rsidR="00D56F2A" w:rsidRPr="00BF6F49" w:rsidRDefault="00D56F2A" w:rsidP="00976554">
            <w:pPr>
              <w:spacing w:before="60" w:beforeAutospacing="0" w:after="60"/>
              <w:jc w:val="left"/>
              <w:rPr>
                <w:rFonts w:ascii="Tahoma" w:hAnsi="Tahoma" w:cs="Tahoma"/>
                <w:b/>
                <w:bCs/>
                <w:sz w:val="15"/>
                <w:szCs w:val="15"/>
              </w:rPr>
            </w:pPr>
            <w:r w:rsidRPr="00BF6F49">
              <w:rPr>
                <w:rFonts w:ascii="Tahoma" w:hAnsi="Tahoma" w:cs="Tahoma"/>
                <w:b/>
                <w:bCs/>
                <w:sz w:val="15"/>
                <w:szCs w:val="15"/>
              </w:rPr>
              <w:t>ΕΜΜΕΣΕΣ ΔΑΠΑΝΕΣ</w:t>
            </w:r>
          </w:p>
        </w:tc>
        <w:tc>
          <w:tcPr>
            <w:tcW w:w="1418" w:type="dxa"/>
            <w:noWrap/>
            <w:vAlign w:val="center"/>
            <w:hideMark/>
          </w:tcPr>
          <w:p w14:paraId="6E5F97EC" w14:textId="77777777" w:rsidR="00D56F2A" w:rsidRPr="00BF6F49" w:rsidRDefault="00D56F2A" w:rsidP="00976554">
            <w:pPr>
              <w:spacing w:before="60" w:beforeAutospacing="0" w:after="60"/>
              <w:jc w:val="center"/>
              <w:rPr>
                <w:rFonts w:ascii="Tahoma" w:hAnsi="Tahoma" w:cs="Tahoma"/>
                <w:b/>
                <w:bCs/>
                <w:sz w:val="15"/>
                <w:szCs w:val="15"/>
              </w:rPr>
            </w:pPr>
          </w:p>
        </w:tc>
        <w:tc>
          <w:tcPr>
            <w:tcW w:w="1937" w:type="dxa"/>
            <w:noWrap/>
            <w:vAlign w:val="center"/>
            <w:hideMark/>
          </w:tcPr>
          <w:p w14:paraId="64543AE2" w14:textId="77777777" w:rsidR="00D56F2A" w:rsidRPr="00BF6F49" w:rsidRDefault="00D56F2A" w:rsidP="00976554">
            <w:pPr>
              <w:spacing w:before="60" w:beforeAutospacing="0" w:after="60"/>
              <w:jc w:val="center"/>
              <w:rPr>
                <w:rFonts w:ascii="Tahoma" w:hAnsi="Tahoma" w:cs="Tahoma"/>
                <w:b/>
                <w:bCs/>
                <w:sz w:val="15"/>
                <w:szCs w:val="15"/>
              </w:rPr>
            </w:pPr>
          </w:p>
        </w:tc>
        <w:tc>
          <w:tcPr>
            <w:tcW w:w="1885" w:type="dxa"/>
            <w:gridSpan w:val="2"/>
            <w:shd w:val="clear" w:color="auto" w:fill="BFBFBF" w:themeFill="background1" w:themeFillShade="BF"/>
            <w:noWrap/>
            <w:vAlign w:val="center"/>
          </w:tcPr>
          <w:p w14:paraId="0E63DD93" w14:textId="77777777" w:rsidR="00D56F2A" w:rsidRPr="00BF6F49" w:rsidRDefault="00D56F2A" w:rsidP="00976554">
            <w:pPr>
              <w:spacing w:before="60" w:beforeAutospacing="0" w:after="60"/>
              <w:jc w:val="center"/>
              <w:rPr>
                <w:rFonts w:ascii="Tahoma" w:hAnsi="Tahoma" w:cs="Tahoma"/>
                <w:sz w:val="15"/>
                <w:szCs w:val="15"/>
              </w:rPr>
            </w:pPr>
          </w:p>
        </w:tc>
        <w:tc>
          <w:tcPr>
            <w:tcW w:w="2423" w:type="dxa"/>
            <w:gridSpan w:val="2"/>
            <w:shd w:val="clear" w:color="auto" w:fill="BFBFBF" w:themeFill="background1" w:themeFillShade="BF"/>
            <w:noWrap/>
            <w:vAlign w:val="center"/>
          </w:tcPr>
          <w:p w14:paraId="28381257"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A246774"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1A18A6F"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55299C6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660"/>
        </w:trPr>
        <w:tc>
          <w:tcPr>
            <w:tcW w:w="704" w:type="dxa"/>
            <w:vAlign w:val="center"/>
            <w:hideMark/>
          </w:tcPr>
          <w:p w14:paraId="03815E9C"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Β.4.1</w:t>
            </w:r>
          </w:p>
        </w:tc>
        <w:tc>
          <w:tcPr>
            <w:tcW w:w="3549" w:type="dxa"/>
            <w:vAlign w:val="center"/>
            <w:hideMark/>
          </w:tcPr>
          <w:p w14:paraId="15173940"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προσωπικού (έως 15%)</w:t>
            </w:r>
          </w:p>
        </w:tc>
        <w:tc>
          <w:tcPr>
            <w:tcW w:w="1418" w:type="dxa"/>
            <w:noWrap/>
            <w:vAlign w:val="center"/>
            <w:hideMark/>
          </w:tcPr>
          <w:p w14:paraId="36FC1708"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00C4C07"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72CD4BE8"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8E5F94B"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39999D05"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1CC14EDD"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863437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Β.4.2</w:t>
            </w:r>
          </w:p>
        </w:tc>
        <w:tc>
          <w:tcPr>
            <w:tcW w:w="3549" w:type="dxa"/>
            <w:vAlign w:val="center"/>
            <w:hideMark/>
          </w:tcPr>
          <w:p w14:paraId="531EF5DB" w14:textId="77777777" w:rsidR="00D56F2A" w:rsidRPr="00BF6F49" w:rsidRDefault="00D56F2A" w:rsidP="00976554">
            <w:pPr>
              <w:spacing w:before="60" w:beforeAutospacing="0" w:after="60"/>
              <w:ind w:right="319"/>
              <w:jc w:val="left"/>
              <w:rPr>
                <w:rFonts w:ascii="Tahoma" w:hAnsi="Tahoma" w:cs="Tahoma"/>
                <w:sz w:val="15"/>
                <w:szCs w:val="15"/>
              </w:rPr>
            </w:pPr>
            <w:r w:rsidRPr="00BF6F49">
              <w:rPr>
                <w:rFonts w:ascii="Tahoma" w:hAnsi="Tahoma" w:cs="Tahoma"/>
                <w:sz w:val="15"/>
                <w:szCs w:val="15"/>
              </w:rPr>
              <w:t>Έμμεσες δαπάνες βάσει ποσοστού επί του συνόλου των επιλέξιμων άμεσων δαπανών (έως 7%)</w:t>
            </w:r>
          </w:p>
        </w:tc>
        <w:tc>
          <w:tcPr>
            <w:tcW w:w="1418" w:type="dxa"/>
            <w:noWrap/>
            <w:vAlign w:val="center"/>
            <w:hideMark/>
          </w:tcPr>
          <w:p w14:paraId="65CAA80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A9DDE3B"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0563394E"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4A9A1DD5"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15774C93"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6955338F"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390"/>
        </w:trPr>
        <w:tc>
          <w:tcPr>
            <w:tcW w:w="704" w:type="dxa"/>
            <w:vAlign w:val="center"/>
            <w:hideMark/>
          </w:tcPr>
          <w:p w14:paraId="3EFB3540"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Β.4.3</w:t>
            </w:r>
          </w:p>
        </w:tc>
        <w:tc>
          <w:tcPr>
            <w:tcW w:w="3549" w:type="dxa"/>
            <w:vAlign w:val="center"/>
            <w:hideMark/>
          </w:tcPr>
          <w:p w14:paraId="46369E3C" w14:textId="77777777" w:rsidR="00D56F2A" w:rsidRPr="00BF6F49" w:rsidRDefault="00D56F2A" w:rsidP="00976554">
            <w:pPr>
              <w:spacing w:before="60" w:beforeAutospacing="0" w:after="60"/>
              <w:ind w:right="603"/>
              <w:jc w:val="left"/>
              <w:rPr>
                <w:rFonts w:ascii="Tahoma" w:hAnsi="Tahoma" w:cs="Tahoma"/>
                <w:sz w:val="15"/>
                <w:szCs w:val="15"/>
              </w:rPr>
            </w:pPr>
            <w:r w:rsidRPr="00BF6F49">
              <w:rPr>
                <w:rFonts w:ascii="Tahoma" w:hAnsi="Tahoma" w:cs="Tahoma"/>
                <w:sz w:val="15"/>
                <w:szCs w:val="15"/>
              </w:rPr>
              <w:t>Έμμεσες δαπάνες  βάσει ποσοστού 25% επί των επιλέ</w:t>
            </w:r>
            <w:r w:rsidR="001F75E5">
              <w:rPr>
                <w:rFonts w:ascii="Tahoma" w:hAnsi="Tahoma" w:cs="Tahoma"/>
                <w:sz w:val="15"/>
                <w:szCs w:val="15"/>
              </w:rPr>
              <w:t xml:space="preserve">ξιμων άμεσων δαπανών (δράσεις Έρευνας &amp; </w:t>
            </w:r>
            <w:r w:rsidRPr="00BF6F49">
              <w:rPr>
                <w:rFonts w:ascii="Tahoma" w:hAnsi="Tahoma" w:cs="Tahoma"/>
                <w:sz w:val="15"/>
                <w:szCs w:val="15"/>
              </w:rPr>
              <w:t>Κ</w:t>
            </w:r>
            <w:r w:rsidR="001F75E5">
              <w:rPr>
                <w:rFonts w:ascii="Tahoma" w:hAnsi="Tahoma" w:cs="Tahoma"/>
                <w:sz w:val="15"/>
                <w:szCs w:val="15"/>
              </w:rPr>
              <w:t>αινοτομίας</w:t>
            </w:r>
            <w:r w:rsidRPr="00BF6F49">
              <w:rPr>
                <w:rFonts w:ascii="Tahoma" w:hAnsi="Tahoma" w:cs="Tahoma"/>
                <w:sz w:val="15"/>
                <w:szCs w:val="15"/>
              </w:rPr>
              <w:t>)</w:t>
            </w:r>
          </w:p>
        </w:tc>
        <w:tc>
          <w:tcPr>
            <w:tcW w:w="1418" w:type="dxa"/>
            <w:noWrap/>
            <w:vAlign w:val="center"/>
            <w:hideMark/>
          </w:tcPr>
          <w:p w14:paraId="3861304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0386BEE9"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6356A850"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E8403B2"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798E7616" w14:textId="77777777" w:rsidR="00D56F2A" w:rsidRPr="00BF6F49" w:rsidRDefault="00D56F2A" w:rsidP="00976554">
            <w:pPr>
              <w:spacing w:before="60" w:beforeAutospacing="0" w:after="60"/>
              <w:jc w:val="center"/>
              <w:rPr>
                <w:rFonts w:ascii="Tahoma" w:hAnsi="Tahoma" w:cs="Tahoma"/>
                <w:sz w:val="15"/>
                <w:szCs w:val="15"/>
              </w:rPr>
            </w:pPr>
          </w:p>
        </w:tc>
      </w:tr>
      <w:tr w:rsidR="00D56F2A" w:rsidRPr="00BF6F49" w14:paraId="26F2B29A" w14:textId="77777777" w:rsidTr="005F4A96">
        <w:tblPrEx>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shd w:val="clear" w:color="auto" w:fill="auto"/>
        </w:tblPrEx>
        <w:trPr>
          <w:trHeight w:val="417"/>
        </w:trPr>
        <w:tc>
          <w:tcPr>
            <w:tcW w:w="704" w:type="dxa"/>
            <w:vAlign w:val="center"/>
            <w:hideMark/>
          </w:tcPr>
          <w:p w14:paraId="04A7E1AD"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Β.4.4</w:t>
            </w:r>
          </w:p>
        </w:tc>
        <w:tc>
          <w:tcPr>
            <w:tcW w:w="3549" w:type="dxa"/>
            <w:vAlign w:val="center"/>
            <w:hideMark/>
          </w:tcPr>
          <w:p w14:paraId="37894C77" w14:textId="77777777" w:rsidR="00D56F2A" w:rsidRPr="00BF6F49" w:rsidRDefault="00D56F2A" w:rsidP="00976554">
            <w:pPr>
              <w:spacing w:before="60" w:beforeAutospacing="0" w:after="60"/>
              <w:jc w:val="left"/>
              <w:rPr>
                <w:rFonts w:ascii="Tahoma" w:hAnsi="Tahoma" w:cs="Tahoma"/>
                <w:sz w:val="15"/>
                <w:szCs w:val="15"/>
              </w:rPr>
            </w:pPr>
            <w:r w:rsidRPr="00BF6F49">
              <w:rPr>
                <w:rFonts w:ascii="Tahoma" w:hAnsi="Tahoma" w:cs="Tahoma"/>
                <w:sz w:val="15"/>
                <w:szCs w:val="15"/>
              </w:rPr>
              <w:t>Έμμεσες δαπάνες  βάσει ποσοστού επί των επιλέξιμων άμεσων δαπανών (έως 25%)</w:t>
            </w:r>
          </w:p>
        </w:tc>
        <w:tc>
          <w:tcPr>
            <w:tcW w:w="1418" w:type="dxa"/>
            <w:noWrap/>
            <w:vAlign w:val="center"/>
            <w:hideMark/>
          </w:tcPr>
          <w:p w14:paraId="294747ED" w14:textId="77777777" w:rsidR="00D56F2A" w:rsidRPr="00BF6F49" w:rsidRDefault="00D56F2A" w:rsidP="00976554">
            <w:pPr>
              <w:spacing w:before="60" w:beforeAutospacing="0" w:after="60"/>
              <w:jc w:val="center"/>
              <w:rPr>
                <w:rFonts w:ascii="Tahoma" w:hAnsi="Tahoma" w:cs="Tahoma"/>
                <w:sz w:val="15"/>
                <w:szCs w:val="15"/>
              </w:rPr>
            </w:pPr>
          </w:p>
        </w:tc>
        <w:tc>
          <w:tcPr>
            <w:tcW w:w="1937" w:type="dxa"/>
            <w:noWrap/>
            <w:vAlign w:val="center"/>
            <w:hideMark/>
          </w:tcPr>
          <w:p w14:paraId="2E9F08A5" w14:textId="77777777" w:rsidR="00D56F2A" w:rsidRPr="00BF6F49" w:rsidRDefault="00D56F2A" w:rsidP="00976554">
            <w:pPr>
              <w:spacing w:before="60" w:beforeAutospacing="0" w:after="60"/>
              <w:jc w:val="center"/>
              <w:rPr>
                <w:rFonts w:ascii="Tahoma" w:hAnsi="Tahoma" w:cs="Tahoma"/>
                <w:sz w:val="15"/>
                <w:szCs w:val="15"/>
              </w:rPr>
            </w:pPr>
          </w:p>
        </w:tc>
        <w:tc>
          <w:tcPr>
            <w:tcW w:w="4308" w:type="dxa"/>
            <w:gridSpan w:val="4"/>
            <w:vAlign w:val="center"/>
            <w:hideMark/>
          </w:tcPr>
          <w:p w14:paraId="261B689A" w14:textId="77777777" w:rsidR="00D56F2A" w:rsidRPr="00BF6F49" w:rsidRDefault="00D56F2A" w:rsidP="00976554">
            <w:pPr>
              <w:spacing w:before="60" w:beforeAutospacing="0" w:after="60"/>
              <w:jc w:val="center"/>
              <w:rPr>
                <w:rFonts w:ascii="Tahoma" w:hAnsi="Tahoma" w:cs="Tahoma"/>
                <w:sz w:val="15"/>
                <w:szCs w:val="15"/>
              </w:rPr>
            </w:pPr>
          </w:p>
        </w:tc>
        <w:tc>
          <w:tcPr>
            <w:tcW w:w="1815" w:type="dxa"/>
            <w:shd w:val="clear" w:color="auto" w:fill="BFBFBF" w:themeFill="background1" w:themeFillShade="BF"/>
            <w:vAlign w:val="center"/>
          </w:tcPr>
          <w:p w14:paraId="04889A71" w14:textId="77777777" w:rsidR="00D56F2A" w:rsidRPr="00BF6F49" w:rsidRDefault="00D56F2A" w:rsidP="00976554">
            <w:pPr>
              <w:spacing w:before="60" w:beforeAutospacing="0" w:after="60"/>
              <w:jc w:val="center"/>
              <w:rPr>
                <w:rFonts w:ascii="Tahoma" w:hAnsi="Tahoma" w:cs="Tahoma"/>
                <w:sz w:val="15"/>
                <w:szCs w:val="15"/>
              </w:rPr>
            </w:pPr>
          </w:p>
        </w:tc>
        <w:tc>
          <w:tcPr>
            <w:tcW w:w="1578" w:type="dxa"/>
            <w:shd w:val="clear" w:color="auto" w:fill="BFBFBF" w:themeFill="background1" w:themeFillShade="BF"/>
            <w:vAlign w:val="center"/>
          </w:tcPr>
          <w:p w14:paraId="079980E6" w14:textId="77777777" w:rsidR="00D56F2A" w:rsidRPr="00BF6F49" w:rsidRDefault="00D56F2A" w:rsidP="00976554">
            <w:pPr>
              <w:spacing w:before="60" w:beforeAutospacing="0" w:after="60"/>
              <w:jc w:val="center"/>
              <w:rPr>
                <w:rFonts w:ascii="Tahoma" w:hAnsi="Tahoma" w:cs="Tahoma"/>
                <w:sz w:val="15"/>
                <w:szCs w:val="15"/>
              </w:rPr>
            </w:pPr>
          </w:p>
        </w:tc>
      </w:tr>
    </w:tbl>
    <w:p w14:paraId="47BA7684" w14:textId="77777777" w:rsidR="00D56F2A" w:rsidRPr="00ED14F3" w:rsidRDefault="00D56F2A" w:rsidP="00976554">
      <w:pPr>
        <w:spacing w:before="0" w:beforeAutospacing="0" w:after="200"/>
        <w:jc w:val="left"/>
        <w:sectPr w:rsidR="00D56F2A" w:rsidRPr="00ED14F3" w:rsidSect="000F42D6">
          <w:pgSz w:w="16838" w:h="11906" w:orient="landscape" w:code="9"/>
          <w:pgMar w:top="1304" w:right="992" w:bottom="1134" w:left="567" w:header="709" w:footer="198" w:gutter="0"/>
          <w:cols w:space="708"/>
          <w:docGrid w:linePitch="360"/>
        </w:sectPr>
      </w:pPr>
    </w:p>
    <w:p w14:paraId="5761851C" w14:textId="77777777" w:rsidR="00A82A19" w:rsidRDefault="00A82A19" w:rsidP="00976554">
      <w:pPr>
        <w:spacing w:before="0" w:beforeAutospacing="0" w:after="200"/>
        <w:jc w:val="left"/>
        <w:rPr>
          <w:rFonts w:ascii="Tahoma" w:hAnsi="Tahoma" w:cs="Tahoma"/>
          <w:b/>
        </w:rPr>
      </w:pPr>
    </w:p>
    <w:p w14:paraId="533C773C" w14:textId="77777777" w:rsidR="00B7303F" w:rsidRDefault="00D86206" w:rsidP="00976554">
      <w:pPr>
        <w:tabs>
          <w:tab w:val="left" w:pos="1350"/>
          <w:tab w:val="center" w:pos="4677"/>
        </w:tabs>
        <w:spacing w:before="0" w:beforeAutospacing="0" w:after="200"/>
        <w:jc w:val="left"/>
        <w:rPr>
          <w:rFonts w:ascii="Tahoma" w:hAnsi="Tahoma" w:cs="Tahoma"/>
          <w:b/>
        </w:rPr>
      </w:pPr>
      <w:r>
        <w:rPr>
          <w:rFonts w:ascii="Tahoma" w:hAnsi="Tahoma" w:cs="Tahoma"/>
          <w:b/>
        </w:rPr>
        <w:t>ΥΠΕΥΘΥΝΗ</w:t>
      </w:r>
      <w:r w:rsidR="006407C5">
        <w:rPr>
          <w:rFonts w:ascii="Tahoma" w:hAnsi="Tahoma" w:cs="Tahoma"/>
          <w:b/>
        </w:rPr>
        <w:t xml:space="preserve"> </w:t>
      </w:r>
      <w:r>
        <w:rPr>
          <w:rFonts w:ascii="Tahoma" w:hAnsi="Tahoma" w:cs="Tahoma"/>
          <w:b/>
        </w:rPr>
        <w:t xml:space="preserve">ΔΗΛΩΣΗ </w:t>
      </w:r>
      <w:r w:rsidR="00CB75FF">
        <w:rPr>
          <w:rFonts w:ascii="Tahoma" w:hAnsi="Tahoma" w:cs="Tahoma"/>
          <w:b/>
        </w:rPr>
        <w:t>ΝΟΜΙΜΟΥ ΕΚΠΡΟΣΩΠΟΥ</w:t>
      </w:r>
      <w:r w:rsidR="00424CB9">
        <w:rPr>
          <w:rFonts w:ascii="Tahoma" w:hAnsi="Tahoma" w:cs="Tahoma"/>
          <w:b/>
        </w:rPr>
        <w:t xml:space="preserve"> ΔΙΚΑΙΟΥΧΟΥ</w:t>
      </w:r>
    </w:p>
    <w:tbl>
      <w:tblPr>
        <w:tblStyle w:val="a3"/>
        <w:tblW w:w="9569" w:type="dxa"/>
        <w:tblLook w:val="04A0" w:firstRow="1" w:lastRow="0" w:firstColumn="1" w:lastColumn="0" w:noHBand="0" w:noVBand="1"/>
      </w:tblPr>
      <w:tblGrid>
        <w:gridCol w:w="8887"/>
        <w:gridCol w:w="682"/>
      </w:tblGrid>
      <w:tr w:rsidR="00811FDB" w:rsidRPr="003846A5" w14:paraId="6ED40BA0" w14:textId="77777777" w:rsidTr="000C1959">
        <w:trPr>
          <w:trHeight w:val="735"/>
        </w:trPr>
        <w:tc>
          <w:tcPr>
            <w:tcW w:w="8887" w:type="dxa"/>
            <w:vAlign w:val="center"/>
          </w:tcPr>
          <w:p w14:paraId="51B7207F" w14:textId="77777777" w:rsidR="00811FDB" w:rsidRPr="003846A5" w:rsidRDefault="00811FDB" w:rsidP="00976554">
            <w:pPr>
              <w:tabs>
                <w:tab w:val="left" w:pos="1350"/>
                <w:tab w:val="center" w:pos="4677"/>
              </w:tabs>
              <w:spacing w:before="0" w:beforeAutospacing="0" w:after="200"/>
              <w:jc w:val="left"/>
              <w:rPr>
                <w:rFonts w:ascii="Tahoma" w:hAnsi="Tahoma" w:cs="Tahoma"/>
                <w:b/>
              </w:rPr>
            </w:pPr>
            <w:r w:rsidRPr="003846A5">
              <w:rPr>
                <w:rFonts w:ascii="Tahoma" w:hAnsi="Tahoma" w:cs="Tahoma"/>
              </w:rPr>
              <w:t>Δηλώνουμε υπεύθυνα ότι τα στοιχεία που περιλαμβάνονται στην πρόταση είναι αληθή και ακριβή</w:t>
            </w:r>
          </w:p>
        </w:tc>
        <w:tc>
          <w:tcPr>
            <w:tcW w:w="682" w:type="dxa"/>
            <w:vAlign w:val="center"/>
          </w:tcPr>
          <w:p w14:paraId="796690F5" w14:textId="77777777" w:rsidR="00811FDB" w:rsidRPr="003846A5" w:rsidRDefault="00E337E1" w:rsidP="00976554">
            <w:pPr>
              <w:tabs>
                <w:tab w:val="left" w:pos="1350"/>
                <w:tab w:val="center" w:pos="4677"/>
              </w:tabs>
              <w:spacing w:before="0" w:beforeAutospacing="0" w:after="200"/>
              <w:jc w:val="center"/>
              <w:rPr>
                <w:rFonts w:ascii="Tahoma" w:hAnsi="Tahoma" w:cs="Tahoma"/>
                <w:b/>
              </w:rPr>
            </w:pPr>
            <w:r w:rsidRPr="003846A5">
              <w:rPr>
                <w:rFonts w:ascii="Tahoma" w:hAnsi="Tahoma" w:cs="Tahoma"/>
              </w:rPr>
              <w:fldChar w:fldCharType="begin">
                <w:ffData>
                  <w:name w:val="Επιλογή4"/>
                  <w:enabled/>
                  <w:calcOnExit w:val="0"/>
                  <w:checkBox>
                    <w:sizeAuto/>
                    <w:default w:val="0"/>
                  </w:checkBox>
                </w:ffData>
              </w:fldChar>
            </w:r>
            <w:bookmarkStart w:id="1" w:name="Επιλογή4"/>
            <w:r w:rsidR="00811FDB" w:rsidRPr="003846A5">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3846A5">
              <w:rPr>
                <w:rFonts w:ascii="Tahoma" w:hAnsi="Tahoma" w:cs="Tahoma"/>
              </w:rPr>
              <w:fldChar w:fldCharType="end"/>
            </w:r>
            <w:bookmarkEnd w:id="1"/>
          </w:p>
        </w:tc>
      </w:tr>
    </w:tbl>
    <w:p w14:paraId="57CEE672" w14:textId="77777777" w:rsidR="00B7303F" w:rsidRPr="003846A5" w:rsidRDefault="00B7303F" w:rsidP="004740AE">
      <w:pPr>
        <w:spacing w:after="120"/>
        <w:rPr>
          <w:rFonts w:ascii="Tahoma" w:hAnsi="Tahoma" w:cs="Tahoma"/>
        </w:rPr>
      </w:pPr>
      <w:r w:rsidRPr="003846A5">
        <w:rPr>
          <w:rFonts w:ascii="Tahoma" w:hAnsi="Tahoma" w:cs="Tahoma"/>
        </w:rPr>
        <w:t xml:space="preserve">Βεβαιώνουμε υπεύθυνα ότι: </w:t>
      </w:r>
    </w:p>
    <w:tbl>
      <w:tblPr>
        <w:tblStyle w:val="a3"/>
        <w:tblW w:w="9571" w:type="dxa"/>
        <w:tblLook w:val="04A0" w:firstRow="1" w:lastRow="0" w:firstColumn="1" w:lastColumn="0" w:noHBand="0" w:noVBand="1"/>
      </w:tblPr>
      <w:tblGrid>
        <w:gridCol w:w="8897"/>
        <w:gridCol w:w="674"/>
      </w:tblGrid>
      <w:tr w:rsidR="00DB7724" w:rsidRPr="00DB7724" w14:paraId="5F653108" w14:textId="77777777" w:rsidTr="00CD29DB">
        <w:tc>
          <w:tcPr>
            <w:tcW w:w="8897" w:type="dxa"/>
          </w:tcPr>
          <w:p w14:paraId="376B7DDA"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α) </w:t>
            </w:r>
            <w:r w:rsidR="00E41FC7">
              <w:rPr>
                <w:rFonts w:ascii="Tahoma" w:hAnsi="Tahoma" w:cs="Tahoma"/>
              </w:rPr>
              <w:t xml:space="preserve"> </w:t>
            </w:r>
            <w:r w:rsidRPr="00DB7724">
              <w:rPr>
                <w:rFonts w:ascii="Tahoma" w:hAnsi="Tahoma" w:cs="Tahoma"/>
              </w:rPr>
              <w:t>Οι προβλεπόμενες δαπάνες της εν λόγω πράξης, ή μέρος αυτών, δεν έχουν τύχει ούτε θα τύχουν χρηματοδότησης από άλλο Ταμείο ή χρηματοδοτικό μέσο ή από άλλο πρόγραμμα ευρωπαϊκό ή εθνικό, στο πλαίσιο της τρέχουσας ή προηγούμενης προγραμματικής περιόδου.</w:t>
            </w:r>
          </w:p>
        </w:tc>
        <w:tc>
          <w:tcPr>
            <w:tcW w:w="674" w:type="dxa"/>
            <w:vAlign w:val="center"/>
          </w:tcPr>
          <w:p w14:paraId="31C7F740"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DB7724" w:rsidRPr="00DB7724" w14:paraId="023ABD70" w14:textId="77777777" w:rsidTr="00CD29DB">
        <w:tc>
          <w:tcPr>
            <w:tcW w:w="8897" w:type="dxa"/>
          </w:tcPr>
          <w:p w14:paraId="4816F77E"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β) </w:t>
            </w:r>
            <w:r w:rsidR="00E41FC7">
              <w:rPr>
                <w:rFonts w:ascii="Tahoma" w:hAnsi="Tahoma" w:cs="Tahoma"/>
              </w:rPr>
              <w:t xml:space="preserve"> </w:t>
            </w:r>
            <w:r w:rsidRPr="00DB7724">
              <w:rPr>
                <w:rFonts w:ascii="Tahoma" w:hAnsi="Tahoma" w:cs="Tahoma"/>
              </w:rPr>
              <w:t>Δεν έχει ολοκληρωθεί το φυσικό αντικείμενο της προτεινόμενης πράξης (η πράξη δεν έχει περατωθεί φυσικά ούτε έχει εκτελεστεί πλήρως).</w:t>
            </w:r>
          </w:p>
        </w:tc>
        <w:tc>
          <w:tcPr>
            <w:tcW w:w="674" w:type="dxa"/>
            <w:vAlign w:val="center"/>
          </w:tcPr>
          <w:p w14:paraId="342172B8"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DB7724" w:rsidRPr="00DB7724" w14:paraId="27D3A7B1" w14:textId="77777777" w:rsidTr="00CD29DB">
        <w:tc>
          <w:tcPr>
            <w:tcW w:w="8897" w:type="dxa"/>
          </w:tcPr>
          <w:p w14:paraId="228214D5" w14:textId="77777777" w:rsidR="00811FDB" w:rsidRPr="00DB7724" w:rsidRDefault="00811FDB" w:rsidP="00976554">
            <w:pPr>
              <w:spacing w:before="60" w:beforeAutospacing="0" w:after="60"/>
              <w:ind w:left="284" w:hanging="284"/>
              <w:rPr>
                <w:rFonts w:ascii="Tahoma" w:hAnsi="Tahoma" w:cs="Tahoma"/>
              </w:rPr>
            </w:pPr>
            <w:r w:rsidRPr="00DB7724">
              <w:rPr>
                <w:rFonts w:ascii="Tahoma" w:hAnsi="Tahoma" w:cs="Tahoma"/>
              </w:rPr>
              <w:t xml:space="preserve">γ) </w:t>
            </w:r>
            <w:r w:rsidR="00E41FC7">
              <w:rPr>
                <w:rFonts w:ascii="Tahoma" w:hAnsi="Tahoma" w:cs="Tahoma"/>
              </w:rPr>
              <w:t xml:space="preserve"> </w:t>
            </w:r>
            <w:r w:rsidRPr="00DB7724">
              <w:rPr>
                <w:rFonts w:ascii="Tahoma" w:hAnsi="Tahoma" w:cs="Tahoma"/>
              </w:rPr>
              <w:t xml:space="preserve">Η προτεινόμενη πράξη δεν περιλαμβάνει τμήμα επένδυσης σε υποδομή ή παραγωγική επένδυση η οποία έπαυσε ή </w:t>
            </w:r>
            <w:proofErr w:type="spellStart"/>
            <w:r w:rsidRPr="00DB7724">
              <w:rPr>
                <w:rFonts w:ascii="Tahoma" w:hAnsi="Tahoma" w:cs="Tahoma"/>
              </w:rPr>
              <w:t>μετεγκαταστάθηκε</w:t>
            </w:r>
            <w:proofErr w:type="spellEnd"/>
            <w:r w:rsidRPr="00DB7724">
              <w:rPr>
                <w:rFonts w:ascii="Tahoma" w:hAnsi="Tahoma" w:cs="Tahoma"/>
              </w:rPr>
              <w:t xml:space="preserve"> εκτός της περιοχής του προγράμματος εντός πέντε ετών από την τελική πληρωμή στο</w:t>
            </w:r>
            <w:r w:rsidR="00E41FC7">
              <w:rPr>
                <w:rFonts w:ascii="Tahoma" w:hAnsi="Tahoma" w:cs="Tahoma"/>
              </w:rPr>
              <w:t>ν</w:t>
            </w:r>
            <w:r w:rsidRPr="00DB7724">
              <w:rPr>
                <w:rFonts w:ascii="Tahoma" w:hAnsi="Tahoma" w:cs="Tahoma"/>
              </w:rPr>
              <w:t xml:space="preserve"> δικαιούχο ή εντός της προθεσμίας που οριζόταν στους κανόνες περί κρατικών ενισχύσεων (σύμφωνα με το άρθρο </w:t>
            </w:r>
            <w:r w:rsidR="00DD7779">
              <w:rPr>
                <w:rFonts w:ascii="Tahoma" w:hAnsi="Tahoma" w:cs="Tahoma"/>
              </w:rPr>
              <w:t>65</w:t>
            </w:r>
            <w:r w:rsidRPr="00DB7724">
              <w:rPr>
                <w:rFonts w:ascii="Tahoma" w:hAnsi="Tahoma" w:cs="Tahoma"/>
              </w:rPr>
              <w:t xml:space="preserve"> του Καν. 1</w:t>
            </w:r>
            <w:r w:rsidR="00DD7779">
              <w:rPr>
                <w:rFonts w:ascii="Tahoma" w:hAnsi="Tahoma" w:cs="Tahoma"/>
              </w:rPr>
              <w:t>060</w:t>
            </w:r>
            <w:r w:rsidRPr="00DB7724">
              <w:rPr>
                <w:rFonts w:ascii="Tahoma" w:hAnsi="Tahoma" w:cs="Tahoma"/>
              </w:rPr>
              <w:t>/20</w:t>
            </w:r>
            <w:r w:rsidR="00DD7779">
              <w:rPr>
                <w:rFonts w:ascii="Tahoma" w:hAnsi="Tahoma" w:cs="Tahoma"/>
              </w:rPr>
              <w:t>21</w:t>
            </w:r>
            <w:r w:rsidRPr="00DB7724">
              <w:rPr>
                <w:rFonts w:ascii="Tahoma" w:hAnsi="Tahoma" w:cs="Tahoma"/>
              </w:rPr>
              <w:t>).</w:t>
            </w:r>
          </w:p>
        </w:tc>
        <w:tc>
          <w:tcPr>
            <w:tcW w:w="674" w:type="dxa"/>
            <w:vAlign w:val="center"/>
          </w:tcPr>
          <w:p w14:paraId="7365EA1F"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2D6BE4" w:rsidRPr="00DB7724" w14:paraId="0FA7933B" w14:textId="77777777" w:rsidTr="00CD29DB">
        <w:tc>
          <w:tcPr>
            <w:tcW w:w="8897" w:type="dxa"/>
          </w:tcPr>
          <w:p w14:paraId="7DD4F1A9" w14:textId="77777777" w:rsidR="00E41FC7" w:rsidRDefault="00CB066B" w:rsidP="00976554">
            <w:pPr>
              <w:spacing w:before="60" w:beforeAutospacing="0" w:after="60"/>
              <w:ind w:left="284" w:hanging="284"/>
              <w:rPr>
                <w:rFonts w:ascii="Tahoma" w:hAnsi="Tahoma" w:cs="Tahoma"/>
              </w:rPr>
            </w:pPr>
            <w:r>
              <w:rPr>
                <w:rFonts w:ascii="Tahoma" w:hAnsi="Tahoma" w:cs="Tahoma"/>
              </w:rPr>
              <w:t xml:space="preserve">δ) </w:t>
            </w:r>
            <w:r w:rsidR="00E41FC7">
              <w:rPr>
                <w:rFonts w:ascii="Tahoma" w:hAnsi="Tahoma" w:cs="Tahoma"/>
              </w:rPr>
              <w:t xml:space="preserve"> </w:t>
            </w:r>
            <w:r w:rsidR="00DF202A" w:rsidRPr="00180CD9">
              <w:rPr>
                <w:rFonts w:ascii="Tahoma" w:hAnsi="Tahoma" w:cs="Tahoma"/>
              </w:rPr>
              <w:t xml:space="preserve">Έχω λάβει γνώση </w:t>
            </w:r>
            <w:r w:rsidR="00180CD9" w:rsidRPr="00180CD9">
              <w:rPr>
                <w:rFonts w:ascii="Tahoma" w:hAnsi="Tahoma" w:cs="Tahoma"/>
              </w:rPr>
              <w:t>των υποχρεώσεων σχετικά με τη</w:t>
            </w:r>
            <w:r w:rsidR="00180CD9">
              <w:rPr>
                <w:rFonts w:ascii="Tahoma" w:hAnsi="Tahoma" w:cs="Tahoma"/>
              </w:rPr>
              <w:t>ν</w:t>
            </w:r>
            <w:r w:rsidR="00180CD9" w:rsidRPr="00180CD9">
              <w:rPr>
                <w:rFonts w:ascii="Tahoma" w:hAnsi="Tahoma" w:cs="Tahoma"/>
              </w:rPr>
              <w:t xml:space="preserve"> </w:t>
            </w:r>
            <w:r w:rsidR="00180CD9">
              <w:rPr>
                <w:rFonts w:ascii="Tahoma" w:hAnsi="Tahoma" w:cs="Tahoma"/>
              </w:rPr>
              <w:t>παρακολούθηση των τιμών στους δείκτες εκροών και αποτελέσματος που επιτυγχάνονται από την υλοποίηση της πράξης και τη δήλωσ</w:t>
            </w:r>
            <w:r w:rsidR="00E41FC7">
              <w:rPr>
                <w:rFonts w:ascii="Tahoma" w:hAnsi="Tahoma" w:cs="Tahoma"/>
              </w:rPr>
              <w:t>ή</w:t>
            </w:r>
            <w:r w:rsidR="00180CD9">
              <w:rPr>
                <w:rFonts w:ascii="Tahoma" w:hAnsi="Tahoma" w:cs="Tahoma"/>
              </w:rPr>
              <w:t xml:space="preserve"> τους στη ΔΑ δύο φορές το έτος. </w:t>
            </w:r>
            <w:r w:rsidR="00E41FC7">
              <w:rPr>
                <w:rFonts w:ascii="Tahoma" w:hAnsi="Tahoma" w:cs="Tahoma"/>
              </w:rPr>
              <w:t xml:space="preserve"> </w:t>
            </w:r>
          </w:p>
          <w:p w14:paraId="782F8D5B" w14:textId="75C2A37E" w:rsidR="00464E3B" w:rsidRPr="00CB066B" w:rsidRDefault="00464E3B" w:rsidP="004740AE">
            <w:pPr>
              <w:spacing w:before="60" w:beforeAutospacing="0" w:after="60"/>
              <w:ind w:left="284"/>
              <w:rPr>
                <w:rFonts w:ascii="Tahoma" w:hAnsi="Tahoma" w:cs="Tahoma"/>
              </w:rPr>
            </w:pPr>
            <w:r>
              <w:rPr>
                <w:rFonts w:ascii="Tahoma" w:hAnsi="Tahoma" w:cs="Tahoma"/>
              </w:rPr>
              <w:t xml:space="preserve">Επιπλέον, για πράξεις  </w:t>
            </w:r>
            <w:r w:rsidRPr="00E41FC7">
              <w:rPr>
                <w:rFonts w:ascii="Tahoma" w:hAnsi="Tahoma" w:cs="Tahoma"/>
              </w:rPr>
              <w:t xml:space="preserve">ΕΚΤ+ </w:t>
            </w:r>
            <w:r>
              <w:rPr>
                <w:rFonts w:ascii="Tahoma" w:hAnsi="Tahoma" w:cs="Tahoma"/>
              </w:rPr>
              <w:t>ή</w:t>
            </w:r>
            <w:r w:rsidRPr="00E41FC7">
              <w:rPr>
                <w:rFonts w:ascii="Tahoma" w:hAnsi="Tahoma" w:cs="Tahoma"/>
              </w:rPr>
              <w:t xml:space="preserve"> ΤΔΜ, </w:t>
            </w:r>
            <w:r>
              <w:rPr>
                <w:rFonts w:ascii="Tahoma" w:hAnsi="Tahoma" w:cs="Tahoma"/>
              </w:rPr>
              <w:t xml:space="preserve">έχω λάβει γνώση </w:t>
            </w:r>
            <w:r w:rsidRPr="00180CD9">
              <w:rPr>
                <w:rFonts w:ascii="Tahoma" w:hAnsi="Tahoma" w:cs="Tahoma"/>
              </w:rPr>
              <w:t xml:space="preserve">των υποχρεώσεων </w:t>
            </w:r>
            <w:r>
              <w:rPr>
                <w:rFonts w:ascii="Tahoma" w:hAnsi="Tahoma" w:cs="Tahoma"/>
              </w:rPr>
              <w:t xml:space="preserve">για τη συλλογή στοιχείων </w:t>
            </w:r>
            <w:proofErr w:type="spellStart"/>
            <w:r>
              <w:rPr>
                <w:rFonts w:ascii="Tahoma" w:hAnsi="Tahoma" w:cs="Tahoma"/>
              </w:rPr>
              <w:t>ωφελουμένων</w:t>
            </w:r>
            <w:proofErr w:type="spellEnd"/>
            <w:r>
              <w:rPr>
                <w:rFonts w:ascii="Tahoma" w:hAnsi="Tahoma" w:cs="Tahoma"/>
              </w:rPr>
              <w:t xml:space="preserve">, αλλά και μεμονωμένων συμμετεχόντων, </w:t>
            </w:r>
            <w:r w:rsidRPr="00E41FC7">
              <w:rPr>
                <w:rFonts w:ascii="Tahoma" w:hAnsi="Tahoma" w:cs="Tahoma"/>
              </w:rPr>
              <w:t>όπου απαιτείται</w:t>
            </w:r>
            <w:r>
              <w:rPr>
                <w:rFonts w:ascii="Tahoma" w:hAnsi="Tahoma" w:cs="Tahoma"/>
              </w:rPr>
              <w:t>,</w:t>
            </w:r>
            <w:r w:rsidRPr="00E41FC7">
              <w:rPr>
                <w:rFonts w:ascii="Tahoma" w:hAnsi="Tahoma" w:cs="Tahoma"/>
              </w:rPr>
              <w:t xml:space="preserve"> μέσω</w:t>
            </w:r>
            <w:r>
              <w:rPr>
                <w:rFonts w:ascii="Tahoma" w:hAnsi="Tahoma" w:cs="Tahoma"/>
              </w:rPr>
              <w:t xml:space="preserve"> της συμπλήρωσης από τους συμμετέχοντες, απογραφικών δελτίων εισόδου και εξόδου και ερωτηματολογίων,</w:t>
            </w:r>
            <w:r w:rsidRPr="00E41FC7">
              <w:rPr>
                <w:rFonts w:ascii="Tahoma" w:hAnsi="Tahoma" w:cs="Tahoma"/>
              </w:rPr>
              <w:t xml:space="preserve"> σύμφωνα με τα </w:t>
            </w:r>
            <w:r>
              <w:rPr>
                <w:rFonts w:ascii="Tahoma" w:hAnsi="Tahoma" w:cs="Tahoma"/>
              </w:rPr>
              <w:t>οριζόμενα</w:t>
            </w:r>
            <w:r w:rsidRPr="00E41FC7">
              <w:rPr>
                <w:rFonts w:ascii="Tahoma" w:hAnsi="Tahoma" w:cs="Tahoma"/>
              </w:rPr>
              <w:t xml:space="preserve"> στα Δελτία Ταυτότητας των δεικτών </w:t>
            </w:r>
            <w:r>
              <w:rPr>
                <w:rFonts w:ascii="Tahoma" w:hAnsi="Tahoma" w:cs="Tahoma"/>
              </w:rPr>
              <w:t xml:space="preserve">εκροών και αποτελεσμάτων καθώς </w:t>
            </w:r>
            <w:r w:rsidRPr="00E41FC7">
              <w:rPr>
                <w:rFonts w:ascii="Tahoma" w:hAnsi="Tahoma" w:cs="Tahoma"/>
              </w:rPr>
              <w:t xml:space="preserve">και </w:t>
            </w:r>
            <w:r w:rsidRPr="00180CD9">
              <w:rPr>
                <w:rFonts w:ascii="Tahoma" w:hAnsi="Tahoma" w:cs="Tahoma"/>
              </w:rPr>
              <w:t>τ</w:t>
            </w:r>
            <w:r>
              <w:rPr>
                <w:rFonts w:ascii="Tahoma" w:hAnsi="Tahoma" w:cs="Tahoma"/>
              </w:rPr>
              <w:t>ης</w:t>
            </w:r>
            <w:r w:rsidRPr="00180CD9">
              <w:rPr>
                <w:rFonts w:ascii="Tahoma" w:hAnsi="Tahoma" w:cs="Tahoma"/>
              </w:rPr>
              <w:t xml:space="preserve"> υποχρ</w:t>
            </w:r>
            <w:r>
              <w:rPr>
                <w:rFonts w:ascii="Tahoma" w:hAnsi="Tahoma" w:cs="Tahoma"/>
              </w:rPr>
              <w:t>έω</w:t>
            </w:r>
            <w:r w:rsidRPr="00180CD9">
              <w:rPr>
                <w:rFonts w:ascii="Tahoma" w:hAnsi="Tahoma" w:cs="Tahoma"/>
              </w:rPr>
              <w:t>σ</w:t>
            </w:r>
            <w:r>
              <w:rPr>
                <w:rFonts w:ascii="Tahoma" w:hAnsi="Tahoma" w:cs="Tahoma"/>
              </w:rPr>
              <w:t>ης</w:t>
            </w:r>
            <w:r w:rsidRPr="00180CD9">
              <w:rPr>
                <w:rFonts w:ascii="Tahoma" w:hAnsi="Tahoma" w:cs="Tahoma"/>
              </w:rPr>
              <w:t xml:space="preserve"> </w:t>
            </w:r>
            <w:r>
              <w:rPr>
                <w:rFonts w:ascii="Tahoma" w:hAnsi="Tahoma" w:cs="Tahoma"/>
              </w:rPr>
              <w:t>καταχώρησής τους στο ΟΠ</w:t>
            </w:r>
            <w:r w:rsidR="004740AE">
              <w:rPr>
                <w:rFonts w:ascii="Tahoma" w:hAnsi="Tahoma" w:cs="Tahoma"/>
              </w:rPr>
              <w:t xml:space="preserve">Σ. </w:t>
            </w:r>
          </w:p>
        </w:tc>
        <w:tc>
          <w:tcPr>
            <w:tcW w:w="674" w:type="dxa"/>
            <w:vAlign w:val="center"/>
          </w:tcPr>
          <w:p w14:paraId="534EC34F" w14:textId="77777777" w:rsidR="002D6BE4" w:rsidRPr="00DB7724" w:rsidRDefault="00180CD9"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9E478B" w:rsidRPr="00DB7724" w14:paraId="379590EE" w14:textId="77777777" w:rsidTr="00CD29DB">
        <w:tc>
          <w:tcPr>
            <w:tcW w:w="8897" w:type="dxa"/>
          </w:tcPr>
          <w:p w14:paraId="2AC7F6A2" w14:textId="77777777" w:rsidR="009E478B" w:rsidRDefault="009E478B" w:rsidP="00976554">
            <w:pPr>
              <w:spacing w:before="60" w:beforeAutospacing="0" w:after="60"/>
              <w:ind w:left="284" w:hanging="284"/>
              <w:rPr>
                <w:rFonts w:ascii="Tahoma" w:hAnsi="Tahoma" w:cs="Tahoma"/>
              </w:rPr>
            </w:pPr>
            <w:r>
              <w:rPr>
                <w:rFonts w:ascii="Tahoma" w:hAnsi="Tahoma" w:cs="Tahoma"/>
              </w:rPr>
              <w:t>ε)</w:t>
            </w:r>
            <w:r w:rsidR="00DC2FBC">
              <w:rPr>
                <w:rFonts w:ascii="Tahoma" w:hAnsi="Tahoma" w:cs="Tahoma"/>
              </w:rPr>
              <w:t xml:space="preserve"> </w:t>
            </w:r>
            <w:r w:rsidR="00E41FC7">
              <w:rPr>
                <w:rFonts w:ascii="Tahoma" w:hAnsi="Tahoma" w:cs="Tahoma"/>
              </w:rPr>
              <w:t xml:space="preserve"> </w:t>
            </w:r>
            <w:r w:rsidR="00DC2FBC">
              <w:rPr>
                <w:rFonts w:ascii="Tahoma" w:hAnsi="Tahoma" w:cs="Tahoma"/>
              </w:rPr>
              <w:t xml:space="preserve">Είναι σε γνώση μου τα οριζόμενα και τα μέτρα εφαρμογής που προβλέπονται στην </w:t>
            </w:r>
            <w:proofErr w:type="spellStart"/>
            <w:r w:rsidR="00DC2FBC">
              <w:rPr>
                <w:rFonts w:ascii="Tahoma" w:hAnsi="Tahoma" w:cs="Tahoma"/>
              </w:rPr>
              <w:t>ενωσιακή</w:t>
            </w:r>
            <w:proofErr w:type="spellEnd"/>
            <w:r w:rsidR="00DC2FBC">
              <w:rPr>
                <w:rFonts w:ascii="Tahoma" w:hAnsi="Tahoma" w:cs="Tahoma"/>
              </w:rPr>
              <w:t xml:space="preserve"> και εθνική νομοθεσία σχετικά με την Προστασία Δεδομένων Προσωπικού Χαρακτήρα και αναλαμβάνω τις υποχρεώσεις που απορρέουν όσον αφορά στην προστασία και ασφάλεια των δεδομένων προσωπικού χαρακτήρα που τυχόν θα υποβάλλω σε επεξεργασία ή/και περιέλθουν καθ’ οιονδήποτε τρόπο σε γνώση μου κατά την εκπλήρωση των καθηκόντων μου</w:t>
            </w:r>
            <w:r w:rsidR="004B30AB">
              <w:rPr>
                <w:rFonts w:ascii="Tahoma" w:hAnsi="Tahoma" w:cs="Tahoma"/>
              </w:rPr>
              <w:t xml:space="preserve"> και θα </w:t>
            </w:r>
            <w:r w:rsidR="00514E13">
              <w:rPr>
                <w:rFonts w:ascii="Tahoma" w:hAnsi="Tahoma" w:cs="Tahoma"/>
              </w:rPr>
              <w:t xml:space="preserve">συμμορφώνομαι </w:t>
            </w:r>
            <w:r w:rsidR="004B30AB">
              <w:rPr>
                <w:rFonts w:ascii="Tahoma" w:hAnsi="Tahoma" w:cs="Tahoma"/>
              </w:rPr>
              <w:t xml:space="preserve">πλήρως προς τις οδηγίες και υποχρεώσεις που θέτει ο «Υπεύθυνος Επεξεργασίας» </w:t>
            </w:r>
          </w:p>
        </w:tc>
        <w:tc>
          <w:tcPr>
            <w:tcW w:w="674" w:type="dxa"/>
            <w:vAlign w:val="center"/>
          </w:tcPr>
          <w:p w14:paraId="544D612B" w14:textId="77777777" w:rsidR="009E478B" w:rsidRPr="00DB7724" w:rsidRDefault="004B30AB"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AF36B0" w:rsidRPr="00DB7724" w14:paraId="67A3BA98" w14:textId="77777777" w:rsidTr="00CD29DB">
        <w:tc>
          <w:tcPr>
            <w:tcW w:w="8897" w:type="dxa"/>
          </w:tcPr>
          <w:p w14:paraId="3D9658CB" w14:textId="2B1259A9" w:rsidR="00AF36B0" w:rsidRDefault="00AF36B0" w:rsidP="00976554">
            <w:pPr>
              <w:spacing w:before="60" w:beforeAutospacing="0" w:after="60"/>
              <w:ind w:left="284" w:hanging="284"/>
              <w:rPr>
                <w:rFonts w:ascii="Tahoma" w:hAnsi="Tahoma" w:cs="Tahoma"/>
              </w:rPr>
            </w:pPr>
            <w:proofErr w:type="spellStart"/>
            <w:r>
              <w:rPr>
                <w:rFonts w:ascii="Tahoma" w:hAnsi="Tahoma" w:cs="Tahoma"/>
              </w:rPr>
              <w:t>στ</w:t>
            </w:r>
            <w:proofErr w:type="spellEnd"/>
            <w:r w:rsidRPr="00AF36B0">
              <w:rPr>
                <w:rFonts w:ascii="Tahoma" w:hAnsi="Tahoma" w:cs="Tahoma"/>
              </w:rPr>
              <w:t>) Έχω λάβει γνώση των υποχρεώσεων που πρέπει να τηρήσω στο πλαίσιο της υλοποίησης της υποβαλλόμενης πρότασης όπως αυτές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 Ένωσης» που περιλαμβάνεται στην Πρόσκληση.</w:t>
            </w:r>
          </w:p>
        </w:tc>
        <w:tc>
          <w:tcPr>
            <w:tcW w:w="674" w:type="dxa"/>
            <w:vAlign w:val="center"/>
          </w:tcPr>
          <w:p w14:paraId="4BD93A70" w14:textId="1D1C2F71" w:rsidR="00AF36B0" w:rsidRPr="00DB7724" w:rsidRDefault="002464CC"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Pr>
                <w:rFonts w:ascii="Tahoma" w:hAnsi="Tahoma" w:cs="Tahoma"/>
              </w:rPr>
            </w:r>
            <w:r>
              <w:rPr>
                <w:rFonts w:ascii="Tahoma" w:hAnsi="Tahoma" w:cs="Tahoma"/>
              </w:rPr>
              <w:fldChar w:fldCharType="separate"/>
            </w:r>
            <w:r w:rsidRPr="00DB7724">
              <w:rPr>
                <w:rFonts w:ascii="Tahoma" w:hAnsi="Tahoma" w:cs="Tahoma"/>
              </w:rPr>
              <w:fldChar w:fldCharType="end"/>
            </w:r>
          </w:p>
        </w:tc>
      </w:tr>
      <w:tr w:rsidR="00DB7724" w:rsidRPr="00DB7724" w14:paraId="34A67CF8" w14:textId="77777777" w:rsidTr="00D94021">
        <w:tc>
          <w:tcPr>
            <w:tcW w:w="8897" w:type="dxa"/>
            <w:vAlign w:val="center"/>
          </w:tcPr>
          <w:p w14:paraId="7FE5B9EC" w14:textId="46589B2B" w:rsidR="00811FDB" w:rsidRPr="00632293" w:rsidRDefault="00AF36B0" w:rsidP="00522AC7">
            <w:pPr>
              <w:spacing w:before="60" w:beforeAutospacing="0" w:after="60"/>
              <w:ind w:left="284" w:hanging="284"/>
              <w:jc w:val="left"/>
              <w:rPr>
                <w:rFonts w:ascii="Tahoma" w:hAnsi="Tahoma" w:cs="Tahoma"/>
              </w:rPr>
            </w:pPr>
            <w:r>
              <w:rPr>
                <w:rFonts w:ascii="Tahoma" w:hAnsi="Tahoma" w:cs="Tahoma"/>
              </w:rPr>
              <w:t>ζ</w:t>
            </w:r>
            <w:r w:rsidR="00450D0F">
              <w:rPr>
                <w:rFonts w:ascii="Tahoma" w:hAnsi="Tahoma" w:cs="Tahoma"/>
              </w:rPr>
              <w:t>)</w:t>
            </w:r>
            <w:r w:rsidR="002464CC" w:rsidRPr="002464CC">
              <w:rPr>
                <w:rFonts w:ascii="Tahoma" w:hAnsi="Tahoma" w:cs="Tahoma"/>
              </w:rPr>
              <w:t xml:space="preserve">  </w:t>
            </w:r>
            <w:r w:rsidR="00E41FC7">
              <w:rPr>
                <w:rFonts w:ascii="Tahoma" w:hAnsi="Tahoma" w:cs="Tahoma"/>
              </w:rPr>
              <w:t xml:space="preserve"> </w:t>
            </w:r>
            <w:r w:rsidR="00D70DAA" w:rsidRPr="00632293">
              <w:rPr>
                <w:rFonts w:ascii="Tahoma" w:hAnsi="Tahoma" w:cs="Tahoma"/>
              </w:rPr>
              <w:t xml:space="preserve">Έχω λάβει γνώση των υποχρεώσεων που πρέπει να τηρήσω στο πλαίσιο της υλοποίησης της υποβαλλόμενης πρότασης, όπως αυτές περιγράφονται στο Παράρτημα </w:t>
            </w:r>
            <w:r w:rsidR="00522AC7" w:rsidRPr="00522AC7">
              <w:rPr>
                <w:rFonts w:ascii="Tahoma" w:hAnsi="Tahoma" w:cs="Tahoma"/>
              </w:rPr>
              <w:t xml:space="preserve">ΥΠΟΧΡΕΩΣΕΙΣ ΔΙΚΑΙΟΥΧΩΝ </w:t>
            </w:r>
            <w:r w:rsidR="00632293" w:rsidRPr="00632293">
              <w:rPr>
                <w:rFonts w:ascii="Tahoma" w:hAnsi="Tahoma" w:cs="Tahoma"/>
              </w:rPr>
              <w:t>που παρατίθεται στην Πρόσκληση</w:t>
            </w:r>
            <w:r w:rsidR="00E41FC7">
              <w:rPr>
                <w:rFonts w:ascii="Tahoma" w:hAnsi="Tahoma" w:cs="Tahoma"/>
              </w:rPr>
              <w:t>,</w:t>
            </w:r>
            <w:r w:rsidR="00632293" w:rsidRPr="00632293">
              <w:rPr>
                <w:rFonts w:ascii="Tahoma" w:hAnsi="Tahoma" w:cs="Tahoma"/>
              </w:rPr>
              <w:t xml:space="preserve"> </w:t>
            </w:r>
            <w:r w:rsidR="00D70DAA" w:rsidRPr="00632293">
              <w:rPr>
                <w:rFonts w:ascii="Tahoma" w:hAnsi="Tahoma" w:cs="Tahoma"/>
              </w:rPr>
              <w:t xml:space="preserve">και εφόσον αξιολογηθεί θετικά και χρηματοδοτηθεί από το </w:t>
            </w:r>
            <w:r w:rsidR="003B70F4">
              <w:rPr>
                <w:rFonts w:ascii="Tahoma" w:hAnsi="Tahoma" w:cs="Tahoma"/>
              </w:rPr>
              <w:t>Πρόγραμμα</w:t>
            </w:r>
            <w:r w:rsidR="00D70DAA" w:rsidRPr="00632293">
              <w:rPr>
                <w:rFonts w:ascii="Tahoma" w:hAnsi="Tahoma" w:cs="Tahoma"/>
              </w:rPr>
              <w:t xml:space="preserve"> θα τηρήσω τις εν λόγω υποχρεώσεις.</w:t>
            </w:r>
          </w:p>
        </w:tc>
        <w:tc>
          <w:tcPr>
            <w:tcW w:w="674" w:type="dxa"/>
            <w:vAlign w:val="center"/>
          </w:tcPr>
          <w:p w14:paraId="2B1A8D2B" w14:textId="77777777" w:rsidR="00811FDB" w:rsidRPr="00DB7724" w:rsidRDefault="00E337E1"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00811FDB"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A60467" w:rsidRPr="00DB7724" w14:paraId="605CADB4" w14:textId="77777777" w:rsidTr="00131A4E">
        <w:tc>
          <w:tcPr>
            <w:tcW w:w="8897" w:type="dxa"/>
          </w:tcPr>
          <w:p w14:paraId="72150178" w14:textId="68605C3A" w:rsidR="00A60467" w:rsidRDefault="00AF36B0" w:rsidP="00976554">
            <w:pPr>
              <w:spacing w:before="60" w:beforeAutospacing="0" w:after="60"/>
              <w:ind w:left="284" w:hanging="284"/>
              <w:rPr>
                <w:rFonts w:ascii="Tahoma" w:hAnsi="Tahoma" w:cs="Tahoma"/>
              </w:rPr>
            </w:pPr>
            <w:r>
              <w:rPr>
                <w:rFonts w:ascii="Tahoma" w:hAnsi="Tahoma" w:cs="Tahoma"/>
              </w:rPr>
              <w:t>η</w:t>
            </w:r>
            <w:r w:rsidR="00A60467" w:rsidRPr="00DB7724">
              <w:rPr>
                <w:rFonts w:ascii="Tahoma" w:hAnsi="Tahoma" w:cs="Tahoma"/>
              </w:rPr>
              <w:t>)</w:t>
            </w:r>
            <w:r w:rsidR="00A60467">
              <w:rPr>
                <w:rFonts w:ascii="Tahoma" w:hAnsi="Tahoma" w:cs="Tahoma"/>
              </w:rPr>
              <w:t xml:space="preserve">  </w:t>
            </w:r>
            <w:r w:rsidR="00A60467" w:rsidRPr="00AF6BD0">
              <w:rPr>
                <w:rFonts w:ascii="Tahoma" w:hAnsi="Tahoma" w:cs="Tahoma"/>
              </w:rPr>
              <w:t xml:space="preserve">Τα ισχύοντα νομιμοποιητικά έγγραφα του </w:t>
            </w:r>
            <w:r w:rsidR="000D7CCA">
              <w:rPr>
                <w:rFonts w:ascii="Tahoma" w:hAnsi="Tahoma" w:cs="Tahoma"/>
              </w:rPr>
              <w:t>δ</w:t>
            </w:r>
            <w:r w:rsidR="00A60467" w:rsidRPr="00AF6BD0">
              <w:rPr>
                <w:rFonts w:ascii="Tahoma" w:hAnsi="Tahoma" w:cs="Tahoma"/>
              </w:rPr>
              <w:t>ικαιούχου και των εταίρων είναι πλήρη και έχουν αναρτηθεί στις σ</w:t>
            </w:r>
            <w:r w:rsidR="00A60467">
              <w:rPr>
                <w:rFonts w:ascii="Tahoma" w:hAnsi="Tahoma" w:cs="Tahoma"/>
              </w:rPr>
              <w:t>χετικές Καρτέλες Φορέων στο ΟΠΣ</w:t>
            </w:r>
            <w:r w:rsidR="000D7CCA">
              <w:rPr>
                <w:rFonts w:ascii="Tahoma" w:hAnsi="Tahoma" w:cs="Tahoma"/>
              </w:rPr>
              <w:t>.</w:t>
            </w:r>
          </w:p>
        </w:tc>
        <w:tc>
          <w:tcPr>
            <w:tcW w:w="674" w:type="dxa"/>
            <w:vAlign w:val="center"/>
          </w:tcPr>
          <w:p w14:paraId="2AE64E75"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A60467" w:rsidRPr="00DB7724" w14:paraId="64351886" w14:textId="77777777" w:rsidTr="00131A4E">
        <w:tc>
          <w:tcPr>
            <w:tcW w:w="8897" w:type="dxa"/>
          </w:tcPr>
          <w:p w14:paraId="5E80AC01" w14:textId="391E37FC" w:rsidR="00A60467" w:rsidRDefault="00AF36B0" w:rsidP="00976554">
            <w:pPr>
              <w:spacing w:before="60" w:beforeAutospacing="0" w:after="60"/>
              <w:ind w:left="284" w:hanging="284"/>
              <w:rPr>
                <w:rFonts w:ascii="Tahoma" w:hAnsi="Tahoma" w:cs="Tahoma"/>
              </w:rPr>
            </w:pPr>
            <w:r>
              <w:rPr>
                <w:rFonts w:ascii="Tahoma" w:hAnsi="Tahoma" w:cs="Tahoma"/>
              </w:rPr>
              <w:t>θ</w:t>
            </w:r>
            <w:r w:rsidR="00A60467" w:rsidRPr="00DB7724">
              <w:rPr>
                <w:rFonts w:ascii="Tahoma" w:hAnsi="Tahoma" w:cs="Tahoma"/>
              </w:rPr>
              <w:t>)</w:t>
            </w:r>
            <w:r w:rsidR="00A60467">
              <w:rPr>
                <w:rFonts w:ascii="Tahoma" w:hAnsi="Tahoma" w:cs="Tahoma"/>
              </w:rPr>
              <w:t xml:space="preserve"> </w:t>
            </w:r>
            <w:r w:rsidR="00A60467" w:rsidRPr="00DB7724">
              <w:rPr>
                <w:rFonts w:ascii="Tahoma" w:hAnsi="Tahoma" w:cs="Tahoma"/>
              </w:rPr>
              <w:t xml:space="preserve"> </w:t>
            </w:r>
            <w:r w:rsidR="00A60467" w:rsidRPr="00AF6BD0">
              <w:rPr>
                <w:rFonts w:ascii="Tahoma" w:hAnsi="Tahoma" w:cs="Tahoma"/>
              </w:rPr>
              <w:t>Έχει ενημερωθεί η Καρτέλα Φορέα στο ΟΠΣ</w:t>
            </w:r>
            <w:r w:rsidR="000D7CCA">
              <w:rPr>
                <w:rFonts w:ascii="Tahoma" w:hAnsi="Tahoma" w:cs="Tahoma"/>
              </w:rPr>
              <w:t>,</w:t>
            </w:r>
            <w:r w:rsidR="00A60467" w:rsidRPr="00AF6BD0">
              <w:rPr>
                <w:rFonts w:ascii="Tahoma" w:hAnsi="Tahoma" w:cs="Tahoma"/>
              </w:rPr>
              <w:t xml:space="preserve"> για τον </w:t>
            </w:r>
            <w:r w:rsidR="000D7CCA">
              <w:rPr>
                <w:rFonts w:ascii="Tahoma" w:hAnsi="Tahoma" w:cs="Tahoma"/>
              </w:rPr>
              <w:t>δ</w:t>
            </w:r>
            <w:r w:rsidR="00A60467" w:rsidRPr="00AF6BD0">
              <w:rPr>
                <w:rFonts w:ascii="Tahoma" w:hAnsi="Tahoma" w:cs="Tahoma"/>
              </w:rPr>
              <w:t>ικαιούχο και τους εταίρους</w:t>
            </w:r>
            <w:r w:rsidR="000D7CCA">
              <w:rPr>
                <w:rFonts w:ascii="Tahoma" w:hAnsi="Tahoma" w:cs="Tahoma"/>
              </w:rPr>
              <w:t>, με τους π</w:t>
            </w:r>
            <w:r w:rsidR="00A60467" w:rsidRPr="00AF6BD0">
              <w:rPr>
                <w:rFonts w:ascii="Tahoma" w:hAnsi="Tahoma" w:cs="Tahoma"/>
              </w:rPr>
              <w:t>ραγματικούς</w:t>
            </w:r>
            <w:r w:rsidR="00A60467">
              <w:rPr>
                <w:rFonts w:ascii="Tahoma" w:hAnsi="Tahoma" w:cs="Tahoma"/>
              </w:rPr>
              <w:t xml:space="preserve"> </w:t>
            </w:r>
            <w:r w:rsidR="000D7CCA">
              <w:rPr>
                <w:rFonts w:ascii="Tahoma" w:hAnsi="Tahoma" w:cs="Tahoma"/>
              </w:rPr>
              <w:t>δ</w:t>
            </w:r>
            <w:r w:rsidR="00A60467" w:rsidRPr="00AF6BD0">
              <w:rPr>
                <w:rFonts w:ascii="Tahoma" w:hAnsi="Tahoma" w:cs="Tahoma"/>
              </w:rPr>
              <w:t>ικαιούχους</w:t>
            </w:r>
            <w:r w:rsidR="000D7CCA">
              <w:rPr>
                <w:rFonts w:ascii="Tahoma" w:hAnsi="Tahoma" w:cs="Tahoma"/>
              </w:rPr>
              <w:t>.</w:t>
            </w:r>
          </w:p>
        </w:tc>
        <w:tc>
          <w:tcPr>
            <w:tcW w:w="674" w:type="dxa"/>
            <w:vAlign w:val="center"/>
          </w:tcPr>
          <w:p w14:paraId="0953857F"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A60467" w:rsidRPr="00DB7724" w14:paraId="0ADDF2E9" w14:textId="77777777" w:rsidTr="00611116">
        <w:trPr>
          <w:trHeight w:val="596"/>
        </w:trPr>
        <w:tc>
          <w:tcPr>
            <w:tcW w:w="8897" w:type="dxa"/>
          </w:tcPr>
          <w:p w14:paraId="63FAC024" w14:textId="1CC550A1" w:rsidR="00A60467" w:rsidRDefault="00AF36B0" w:rsidP="002464CC">
            <w:pPr>
              <w:spacing w:before="60" w:beforeAutospacing="0" w:after="60"/>
              <w:ind w:left="284" w:hanging="284"/>
              <w:rPr>
                <w:rFonts w:ascii="Tahoma" w:hAnsi="Tahoma" w:cs="Tahoma"/>
              </w:rPr>
            </w:pPr>
            <w:r>
              <w:rPr>
                <w:rFonts w:ascii="Tahoma" w:hAnsi="Tahoma" w:cs="Tahoma"/>
              </w:rPr>
              <w:t>ι</w:t>
            </w:r>
            <w:r w:rsidR="00A60467">
              <w:rPr>
                <w:rFonts w:ascii="Tahoma" w:hAnsi="Tahoma" w:cs="Tahoma"/>
              </w:rPr>
              <w:t xml:space="preserve">)  </w:t>
            </w:r>
            <w:r w:rsidR="002464CC" w:rsidRPr="002464CC">
              <w:rPr>
                <w:rFonts w:ascii="Tahoma" w:hAnsi="Tahoma" w:cs="Tahoma"/>
              </w:rPr>
              <w:t xml:space="preserve"> </w:t>
            </w:r>
            <w:r w:rsidR="00A60467" w:rsidRPr="00DB7724">
              <w:rPr>
                <w:rFonts w:ascii="Tahoma" w:hAnsi="Tahoma" w:cs="Tahoma"/>
              </w:rPr>
              <w:t>Ο φορέας</w:t>
            </w:r>
            <w:r w:rsidR="00A60467" w:rsidRPr="00CB75FF">
              <w:rPr>
                <w:rFonts w:ascii="Tahoma" w:hAnsi="Tahoma" w:cs="Tahoma"/>
              </w:rPr>
              <w:t>/</w:t>
            </w:r>
            <w:proofErr w:type="spellStart"/>
            <w:r w:rsidR="00A60467" w:rsidRPr="00CB75FF">
              <w:rPr>
                <w:rFonts w:ascii="Tahoma" w:hAnsi="Tahoma" w:cs="Tahoma"/>
              </w:rPr>
              <w:t>είς</w:t>
            </w:r>
            <w:proofErr w:type="spellEnd"/>
            <w:r w:rsidR="00A60467" w:rsidRPr="00DB7724">
              <w:rPr>
                <w:rFonts w:ascii="Tahoma" w:hAnsi="Tahoma" w:cs="Tahoma"/>
              </w:rPr>
              <w:t xml:space="preserve"> λειτουργίας ή/και συντήρησης της πράξης, που θα αναλάβει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w:t>
            </w:r>
            <w:r w:rsidR="00A60467" w:rsidRPr="00DB7724">
              <w:rPr>
                <w:rFonts w:ascii="Tahoma" w:hAnsi="Tahoma" w:cs="Tahoma"/>
                <w:bCs/>
              </w:rPr>
              <w:t xml:space="preserve">τη λειτουργία ή/και συντήρηση </w:t>
            </w:r>
            <w:r w:rsidR="00A60467">
              <w:rPr>
                <w:rFonts w:ascii="Tahoma" w:hAnsi="Tahoma" w:cs="Tahoma"/>
                <w:bCs/>
              </w:rPr>
              <w:t>της πράξης</w:t>
            </w:r>
            <w:r w:rsidR="00A60467" w:rsidRPr="00DB7724">
              <w:rPr>
                <w:rFonts w:ascii="Tahoma" w:hAnsi="Tahoma" w:cs="Tahoma"/>
                <w:bCs/>
              </w:rPr>
              <w:t>,</w:t>
            </w:r>
            <w:r w:rsidR="00A60467" w:rsidRPr="00DB7724">
              <w:rPr>
                <w:rFonts w:ascii="Tahoma" w:hAnsi="Tahoma" w:cs="Tahoma"/>
              </w:rPr>
              <w:t xml:space="preserve">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r w:rsidR="00A60467">
              <w:rPr>
                <w:rFonts w:ascii="Tahoma" w:hAnsi="Tahoma" w:cs="Tahoma"/>
              </w:rPr>
              <w:t>.</w:t>
            </w:r>
          </w:p>
        </w:tc>
        <w:tc>
          <w:tcPr>
            <w:tcW w:w="674" w:type="dxa"/>
            <w:vAlign w:val="center"/>
          </w:tcPr>
          <w:p w14:paraId="25AA21C3"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r w:rsidR="00A60467" w:rsidRPr="00DB7724" w14:paraId="2AB52C36" w14:textId="77777777" w:rsidTr="00611116">
        <w:trPr>
          <w:trHeight w:val="596"/>
        </w:trPr>
        <w:tc>
          <w:tcPr>
            <w:tcW w:w="8897" w:type="dxa"/>
          </w:tcPr>
          <w:p w14:paraId="7FBC898A" w14:textId="02B05F44" w:rsidR="00A60467" w:rsidRDefault="00AF36B0" w:rsidP="00976554">
            <w:pPr>
              <w:spacing w:before="60" w:beforeAutospacing="0" w:after="60"/>
              <w:ind w:left="284" w:hanging="284"/>
              <w:rPr>
                <w:rFonts w:ascii="Tahoma" w:hAnsi="Tahoma" w:cs="Tahoma"/>
              </w:rPr>
            </w:pPr>
            <w:proofErr w:type="spellStart"/>
            <w:r>
              <w:rPr>
                <w:rFonts w:ascii="Tahoma" w:hAnsi="Tahoma" w:cs="Tahoma"/>
              </w:rPr>
              <w:t>ια</w:t>
            </w:r>
            <w:proofErr w:type="spellEnd"/>
            <w:r w:rsidR="002464CC">
              <w:rPr>
                <w:rFonts w:ascii="Tahoma" w:hAnsi="Tahoma" w:cs="Tahoma"/>
              </w:rPr>
              <w:t xml:space="preserve">)  </w:t>
            </w:r>
            <w:bookmarkStart w:id="2" w:name="_GoBack"/>
            <w:bookmarkEnd w:id="2"/>
            <w:r w:rsidR="00A60467" w:rsidRPr="00DB7724">
              <w:rPr>
                <w:rFonts w:ascii="Tahoma" w:hAnsi="Tahoma" w:cs="Tahoma"/>
              </w:rPr>
              <w:t>Ο</w:t>
            </w:r>
            <w:r w:rsidR="00A60467">
              <w:rPr>
                <w:rFonts w:ascii="Tahoma" w:hAnsi="Tahoma" w:cs="Tahoma"/>
              </w:rPr>
              <w:t>/οι</w:t>
            </w:r>
            <w:r w:rsidR="00A60467" w:rsidRPr="00DB7724">
              <w:rPr>
                <w:rFonts w:ascii="Tahoma" w:hAnsi="Tahoma" w:cs="Tahoma"/>
              </w:rPr>
              <w:t xml:space="preserve"> κύριος</w:t>
            </w:r>
            <w:r w:rsidR="00A60467">
              <w:rPr>
                <w:rFonts w:ascii="Tahoma" w:hAnsi="Tahoma" w:cs="Tahoma"/>
              </w:rPr>
              <w:t>/οι</w:t>
            </w:r>
            <w:r w:rsidR="00A60467" w:rsidRPr="00DB7724">
              <w:rPr>
                <w:rFonts w:ascii="Tahoma" w:hAnsi="Tahoma" w:cs="Tahoma"/>
              </w:rPr>
              <w:t xml:space="preserve"> του έργου (φορέας</w:t>
            </w:r>
            <w:r w:rsidR="00A60467">
              <w:rPr>
                <w:rFonts w:ascii="Tahoma" w:hAnsi="Tahoma" w:cs="Tahoma"/>
              </w:rPr>
              <w:t>/</w:t>
            </w:r>
            <w:proofErr w:type="spellStart"/>
            <w:r w:rsidR="00A60467">
              <w:rPr>
                <w:rFonts w:ascii="Tahoma" w:hAnsi="Tahoma" w:cs="Tahoma"/>
              </w:rPr>
              <w:t>είς</w:t>
            </w:r>
            <w:proofErr w:type="spellEnd"/>
            <w:r w:rsidR="00A60467" w:rsidRPr="00DB7724">
              <w:rPr>
                <w:rFonts w:ascii="Tahoma" w:hAnsi="Tahoma" w:cs="Tahoma"/>
              </w:rPr>
              <w:t xml:space="preserve"> </w:t>
            </w:r>
            <w:r w:rsidR="00A60467">
              <w:rPr>
                <w:rFonts w:ascii="Tahoma" w:hAnsi="Tahoma" w:cs="Tahoma"/>
              </w:rPr>
              <w:t xml:space="preserve">υποβαλλόμενης </w:t>
            </w:r>
            <w:r w:rsidR="00A60467" w:rsidRPr="00DB7724">
              <w:rPr>
                <w:rFonts w:ascii="Tahoma" w:hAnsi="Tahoma" w:cs="Tahoma"/>
              </w:rPr>
              <w:t>πρότασης)</w:t>
            </w:r>
            <w:r w:rsidR="00A60467">
              <w:rPr>
                <w:rFonts w:ascii="Tahoma" w:hAnsi="Tahoma" w:cs="Tahoma"/>
              </w:rPr>
              <w:t>,</w:t>
            </w:r>
            <w:r w:rsidR="00A60467" w:rsidRPr="00DB7724">
              <w:rPr>
                <w:rFonts w:ascii="Tahoma" w:hAnsi="Tahoma" w:cs="Tahoma"/>
              </w:rPr>
              <w:t xml:space="preserve"> για λογαριασμό του</w:t>
            </w:r>
            <w:r w:rsidR="00A60467">
              <w:rPr>
                <w:rFonts w:ascii="Tahoma" w:hAnsi="Tahoma" w:cs="Tahoma"/>
              </w:rPr>
              <w:t>/ων</w:t>
            </w:r>
            <w:r w:rsidR="00A60467" w:rsidRPr="00DB7724">
              <w:rPr>
                <w:rFonts w:ascii="Tahoma" w:hAnsi="Tahoma" w:cs="Tahoma"/>
              </w:rPr>
              <w:t xml:space="preserve"> οποίου</w:t>
            </w:r>
            <w:r w:rsidR="00A60467">
              <w:rPr>
                <w:rFonts w:ascii="Tahoma" w:hAnsi="Tahoma" w:cs="Tahoma"/>
              </w:rPr>
              <w:t>/ων</w:t>
            </w:r>
            <w:r w:rsidR="00A60467" w:rsidRPr="00DB7724">
              <w:rPr>
                <w:rFonts w:ascii="Tahoma" w:hAnsi="Tahoma" w:cs="Tahoma"/>
              </w:rPr>
              <w:t xml:space="preserve"> προτείνεται το έργο, έχει</w:t>
            </w:r>
            <w:r w:rsidR="00A60467">
              <w:rPr>
                <w:rFonts w:ascii="Tahoma" w:hAnsi="Tahoma" w:cs="Tahoma"/>
              </w:rPr>
              <w:t>/</w:t>
            </w:r>
            <w:proofErr w:type="spellStart"/>
            <w:r w:rsidR="00A60467">
              <w:rPr>
                <w:rFonts w:ascii="Tahoma" w:hAnsi="Tahoma" w:cs="Tahoma"/>
              </w:rPr>
              <w:t>ουν</w:t>
            </w:r>
            <w:proofErr w:type="spellEnd"/>
            <w:r w:rsidR="00A60467" w:rsidRPr="00DB7724">
              <w:rPr>
                <w:rFonts w:ascii="Tahoma" w:hAnsi="Tahoma" w:cs="Tahoma"/>
              </w:rPr>
              <w:t xml:space="preserve"> λάβει γνώση και συμφωνεί</w:t>
            </w:r>
            <w:r w:rsidR="00A60467">
              <w:rPr>
                <w:rFonts w:ascii="Tahoma" w:hAnsi="Tahoma" w:cs="Tahoma"/>
              </w:rPr>
              <w:t>/</w:t>
            </w:r>
            <w:proofErr w:type="spellStart"/>
            <w:r w:rsidR="00A60467">
              <w:rPr>
                <w:rFonts w:ascii="Tahoma" w:hAnsi="Tahoma" w:cs="Tahoma"/>
              </w:rPr>
              <w:t>ούν</w:t>
            </w:r>
            <w:proofErr w:type="spellEnd"/>
            <w:r w:rsidR="00A60467" w:rsidRPr="00DB7724">
              <w:rPr>
                <w:rFonts w:ascii="Tahoma" w:hAnsi="Tahoma" w:cs="Tahoma"/>
              </w:rPr>
              <w:t xml:space="preserve"> με το περιεχόμενο της πρότασης.</w:t>
            </w:r>
          </w:p>
        </w:tc>
        <w:tc>
          <w:tcPr>
            <w:tcW w:w="674" w:type="dxa"/>
            <w:vAlign w:val="center"/>
          </w:tcPr>
          <w:p w14:paraId="7EF57C79" w14:textId="77777777" w:rsidR="00A60467" w:rsidRPr="00DB7724" w:rsidRDefault="00A60467" w:rsidP="00976554">
            <w:pPr>
              <w:spacing w:before="60" w:beforeAutospacing="0" w:after="60"/>
              <w:jc w:val="center"/>
              <w:rPr>
                <w:rFonts w:ascii="Tahoma" w:hAnsi="Tahoma" w:cs="Tahoma"/>
              </w:rPr>
            </w:pPr>
            <w:r w:rsidRPr="00DB7724">
              <w:rPr>
                <w:rFonts w:ascii="Tahoma" w:hAnsi="Tahoma" w:cs="Tahoma"/>
              </w:rPr>
              <w:fldChar w:fldCharType="begin">
                <w:ffData>
                  <w:name w:val="Επιλογή4"/>
                  <w:enabled/>
                  <w:calcOnExit w:val="0"/>
                  <w:checkBox>
                    <w:sizeAuto/>
                    <w:default w:val="0"/>
                  </w:checkBox>
                </w:ffData>
              </w:fldChar>
            </w:r>
            <w:r w:rsidRPr="00DB7724">
              <w:rPr>
                <w:rFonts w:ascii="Tahoma" w:hAnsi="Tahoma" w:cs="Tahoma"/>
              </w:rPr>
              <w:instrText xml:space="preserve"> FORMCHECKBOX </w:instrText>
            </w:r>
            <w:r w:rsidR="002464CC">
              <w:rPr>
                <w:rFonts w:ascii="Tahoma" w:hAnsi="Tahoma" w:cs="Tahoma"/>
              </w:rPr>
            </w:r>
            <w:r w:rsidR="002464CC">
              <w:rPr>
                <w:rFonts w:ascii="Tahoma" w:hAnsi="Tahoma" w:cs="Tahoma"/>
              </w:rPr>
              <w:fldChar w:fldCharType="separate"/>
            </w:r>
            <w:r w:rsidRPr="00DB7724">
              <w:rPr>
                <w:rFonts w:ascii="Tahoma" w:hAnsi="Tahoma" w:cs="Tahoma"/>
              </w:rPr>
              <w:fldChar w:fldCharType="end"/>
            </w:r>
          </w:p>
        </w:tc>
      </w:tr>
    </w:tbl>
    <w:p w14:paraId="6C67EDC7" w14:textId="77777777" w:rsidR="00B7303F" w:rsidRDefault="00B7303F" w:rsidP="00976554">
      <w:pPr>
        <w:tabs>
          <w:tab w:val="left" w:pos="1350"/>
          <w:tab w:val="center" w:pos="4677"/>
        </w:tabs>
        <w:spacing w:before="0" w:beforeAutospacing="0" w:after="200"/>
        <w:jc w:val="left"/>
        <w:rPr>
          <w:rFonts w:ascii="Tahoma" w:hAnsi="Tahoma" w:cs="Tahoma"/>
          <w:b/>
        </w:rPr>
      </w:pPr>
    </w:p>
    <w:p w14:paraId="6A19D8C3" w14:textId="77777777" w:rsidR="00CB75FF" w:rsidRDefault="00CB75FF" w:rsidP="00976554">
      <w:pPr>
        <w:spacing w:before="0" w:beforeAutospacing="0" w:after="200"/>
        <w:jc w:val="left"/>
        <w:rPr>
          <w:rFonts w:ascii="Tahoma" w:hAnsi="Tahoma" w:cs="Tahoma"/>
          <w:b/>
        </w:rPr>
      </w:pPr>
      <w:r>
        <w:rPr>
          <w:rFonts w:ascii="Tahoma" w:hAnsi="Tahoma" w:cs="Tahoma"/>
          <w:b/>
        </w:rPr>
        <w:br w:type="page"/>
      </w:r>
    </w:p>
    <w:p w14:paraId="7C9D9936" w14:textId="77777777" w:rsidR="00B7303F" w:rsidRPr="004E6562" w:rsidRDefault="00B7303F" w:rsidP="00976554">
      <w:pPr>
        <w:tabs>
          <w:tab w:val="left" w:pos="1350"/>
          <w:tab w:val="center" w:pos="4677"/>
        </w:tabs>
        <w:spacing w:before="0" w:beforeAutospacing="0" w:after="200"/>
        <w:jc w:val="left"/>
        <w:rPr>
          <w:rFonts w:ascii="Tahoma" w:hAnsi="Tahoma" w:cs="Tahoma"/>
          <w:b/>
        </w:rPr>
      </w:pPr>
    </w:p>
    <w:p w14:paraId="450BADCB" w14:textId="77777777" w:rsidR="004B3016" w:rsidRPr="004E6562" w:rsidRDefault="004B3016" w:rsidP="00053459">
      <w:pPr>
        <w:pStyle w:val="10"/>
        <w:tabs>
          <w:tab w:val="left" w:pos="6398"/>
        </w:tabs>
        <w:spacing w:before="240" w:after="240"/>
        <w:jc w:val="center"/>
        <w:rPr>
          <w:sz w:val="16"/>
        </w:rPr>
      </w:pPr>
      <w:r w:rsidRPr="004E6562">
        <w:rPr>
          <w:sz w:val="16"/>
        </w:rPr>
        <w:t xml:space="preserve">ΚΑΤΑΛΟΓΟΣ ΣΥΝΗΜμΕΝΩΝ ΕΓΓΡΑΦΩΝ ΠΟΥ ΥΠΟΒΑΛΛΕΙ Ο ΔΙΚΑΙΟΥΧΟΣ  </w:t>
      </w:r>
    </w:p>
    <w:tbl>
      <w:tblPr>
        <w:tblStyle w:val="a3"/>
        <w:tblW w:w="4888" w:type="pct"/>
        <w:tblInd w:w="108"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970"/>
        <w:gridCol w:w="3461"/>
        <w:gridCol w:w="1385"/>
        <w:gridCol w:w="1661"/>
        <w:gridCol w:w="1659"/>
      </w:tblGrid>
      <w:tr w:rsidR="00A16907" w:rsidRPr="004E6562" w14:paraId="4ED7A856" w14:textId="77777777" w:rsidTr="00E41FC7">
        <w:trPr>
          <w:trHeight w:val="387"/>
        </w:trPr>
        <w:tc>
          <w:tcPr>
            <w:tcW w:w="5000" w:type="pct"/>
            <w:gridSpan w:val="5"/>
            <w:shd w:val="clear" w:color="auto" w:fill="F2F2F2" w:themeFill="background1" w:themeFillShade="F2"/>
            <w:vAlign w:val="center"/>
          </w:tcPr>
          <w:p w14:paraId="6C172447" w14:textId="77777777" w:rsidR="00A16907" w:rsidRPr="004E6562" w:rsidRDefault="00A16907" w:rsidP="00976554">
            <w:pPr>
              <w:spacing w:before="0" w:beforeAutospacing="0"/>
              <w:ind w:left="-108" w:firstLine="108"/>
              <w:jc w:val="center"/>
              <w:rPr>
                <w:rFonts w:ascii="Tahoma" w:hAnsi="Tahoma" w:cs="Tahoma"/>
                <w:b/>
              </w:rPr>
            </w:pPr>
            <w:r w:rsidRPr="004E6562">
              <w:rPr>
                <w:rFonts w:ascii="Tahoma" w:hAnsi="Tahoma" w:cs="Tahoma"/>
                <w:b/>
              </w:rPr>
              <w:t xml:space="preserve">ΚΑΤΑΛΟΓΟΣ ΣΥΝΗΜΜΕΝΩΝ ΕΓΓΡΑΦΩΝ </w:t>
            </w:r>
          </w:p>
        </w:tc>
      </w:tr>
      <w:tr w:rsidR="00A16907" w:rsidRPr="004E6562" w14:paraId="04B9D5AF" w14:textId="77777777" w:rsidTr="00AC4FBD">
        <w:tc>
          <w:tcPr>
            <w:tcW w:w="531" w:type="pct"/>
            <w:vAlign w:val="center"/>
          </w:tcPr>
          <w:p w14:paraId="4261BE7D" w14:textId="77777777" w:rsidR="00A16907" w:rsidRPr="004E6562" w:rsidRDefault="00A16907" w:rsidP="00644B50">
            <w:pPr>
              <w:pStyle w:val="a7"/>
              <w:numPr>
                <w:ilvl w:val="0"/>
                <w:numId w:val="15"/>
              </w:numPr>
              <w:spacing w:before="0" w:beforeAutospacing="0" w:after="120"/>
              <w:ind w:right="-170"/>
              <w:contextualSpacing w:val="0"/>
              <w:jc w:val="center"/>
              <w:rPr>
                <w:rFonts w:ascii="Tahoma" w:hAnsi="Tahoma" w:cs="Tahoma"/>
              </w:rPr>
            </w:pPr>
            <w:r w:rsidRPr="004E6562">
              <w:rPr>
                <w:rFonts w:ascii="Tahoma" w:hAnsi="Tahoma" w:cs="Tahoma"/>
              </w:rPr>
              <w:t>ΚΩΔ</w:t>
            </w:r>
            <w:r w:rsidRPr="004E6562">
              <w:rPr>
                <w:rFonts w:ascii="Tahoma" w:hAnsi="Tahoma" w:cs="Tahoma"/>
                <w:lang w:val="en-US"/>
              </w:rPr>
              <w:t>.</w:t>
            </w:r>
          </w:p>
        </w:tc>
        <w:tc>
          <w:tcPr>
            <w:tcW w:w="1894" w:type="pct"/>
            <w:vAlign w:val="center"/>
          </w:tcPr>
          <w:p w14:paraId="3AD593AF" w14:textId="77777777" w:rsidR="00A16907" w:rsidRPr="004E6562" w:rsidRDefault="00A16907" w:rsidP="00644B50">
            <w:pPr>
              <w:pStyle w:val="a7"/>
              <w:numPr>
                <w:ilvl w:val="0"/>
                <w:numId w:val="15"/>
              </w:numPr>
              <w:tabs>
                <w:tab w:val="center" w:pos="341"/>
              </w:tabs>
              <w:spacing w:before="0" w:beforeAutospacing="0" w:after="120"/>
              <w:contextualSpacing w:val="0"/>
              <w:jc w:val="center"/>
              <w:rPr>
                <w:rFonts w:ascii="Tahoma" w:hAnsi="Tahoma" w:cs="Tahoma"/>
              </w:rPr>
            </w:pPr>
            <w:r w:rsidRPr="004E6562">
              <w:rPr>
                <w:rFonts w:ascii="Tahoma" w:hAnsi="Tahoma" w:cs="Tahoma"/>
              </w:rPr>
              <w:t>ΠΕΡΙΓΡΑΦΗ ΕΓΓΡΑΦΟΥ</w:t>
            </w:r>
          </w:p>
        </w:tc>
        <w:tc>
          <w:tcPr>
            <w:tcW w:w="758" w:type="pct"/>
            <w:vAlign w:val="center"/>
          </w:tcPr>
          <w:p w14:paraId="2E8F64FC" w14:textId="77777777" w:rsidR="00A16907" w:rsidRPr="004E6562" w:rsidRDefault="00A16907" w:rsidP="00644B50">
            <w:pPr>
              <w:pStyle w:val="a7"/>
              <w:numPr>
                <w:ilvl w:val="0"/>
                <w:numId w:val="15"/>
              </w:numPr>
              <w:spacing w:before="0" w:beforeAutospacing="0" w:after="120"/>
              <w:ind w:left="175" w:right="-110" w:hanging="284"/>
              <w:contextualSpacing w:val="0"/>
              <w:jc w:val="center"/>
              <w:rPr>
                <w:rFonts w:ascii="Tahoma" w:hAnsi="Tahoma" w:cs="Tahoma"/>
              </w:rPr>
            </w:pPr>
            <w:r w:rsidRPr="004E6562">
              <w:rPr>
                <w:rFonts w:ascii="Tahoma" w:hAnsi="Tahoma" w:cs="Tahoma"/>
              </w:rPr>
              <w:t>ΥΠΟΒΛΗΘΕΝ</w:t>
            </w:r>
          </w:p>
        </w:tc>
        <w:tc>
          <w:tcPr>
            <w:tcW w:w="909" w:type="pct"/>
            <w:vAlign w:val="center"/>
          </w:tcPr>
          <w:p w14:paraId="4E21EB2B" w14:textId="77777777" w:rsidR="00A16907" w:rsidRPr="004E6562" w:rsidRDefault="00A16907" w:rsidP="00644B50">
            <w:pPr>
              <w:pStyle w:val="a7"/>
              <w:numPr>
                <w:ilvl w:val="0"/>
                <w:numId w:val="15"/>
              </w:numPr>
              <w:spacing w:before="0" w:beforeAutospacing="0" w:after="120"/>
              <w:ind w:left="315" w:right="-103" w:hanging="315"/>
              <w:contextualSpacing w:val="0"/>
              <w:jc w:val="center"/>
              <w:rPr>
                <w:rFonts w:ascii="Tahoma" w:hAnsi="Tahoma" w:cs="Tahoma"/>
              </w:rPr>
            </w:pPr>
            <w:r w:rsidRPr="004E6562">
              <w:rPr>
                <w:rFonts w:ascii="Tahoma" w:hAnsi="Tahoma" w:cs="Tahoma"/>
              </w:rPr>
              <w:t>ΤΑΥΤΟΠΟΙΗΣΗ ΕΓΓΡΑΦΟΥ</w:t>
            </w:r>
          </w:p>
        </w:tc>
        <w:tc>
          <w:tcPr>
            <w:tcW w:w="909" w:type="pct"/>
            <w:vAlign w:val="center"/>
          </w:tcPr>
          <w:p w14:paraId="06479F60" w14:textId="77777777" w:rsidR="00A16907" w:rsidRPr="004E6562" w:rsidRDefault="00A16907" w:rsidP="00644B50">
            <w:pPr>
              <w:pStyle w:val="a7"/>
              <w:numPr>
                <w:ilvl w:val="0"/>
                <w:numId w:val="15"/>
              </w:numPr>
              <w:spacing w:before="0" w:beforeAutospacing="0" w:after="120"/>
              <w:ind w:left="316" w:hanging="283"/>
              <w:contextualSpacing w:val="0"/>
              <w:jc w:val="center"/>
              <w:rPr>
                <w:rFonts w:ascii="Tahoma" w:hAnsi="Tahoma" w:cs="Tahoma"/>
              </w:rPr>
            </w:pPr>
            <w:r w:rsidRPr="004E6562">
              <w:rPr>
                <w:rFonts w:ascii="Tahoma" w:hAnsi="Tahoma" w:cs="Tahoma"/>
              </w:rPr>
              <w:t xml:space="preserve">ΣΧΟΛΙΑ </w:t>
            </w:r>
          </w:p>
        </w:tc>
      </w:tr>
      <w:tr w:rsidR="00A16907" w:rsidRPr="004E6562" w14:paraId="375B9A78" w14:textId="77777777" w:rsidTr="00AC4FBD">
        <w:tc>
          <w:tcPr>
            <w:tcW w:w="531" w:type="pct"/>
            <w:vAlign w:val="center"/>
          </w:tcPr>
          <w:p w14:paraId="684749B4" w14:textId="77777777" w:rsidR="00A16907" w:rsidRPr="00E41FC7" w:rsidRDefault="00A16907" w:rsidP="00976554">
            <w:pPr>
              <w:spacing w:before="0" w:beforeAutospacing="0" w:after="120"/>
              <w:jc w:val="center"/>
              <w:rPr>
                <w:rFonts w:ascii="Tahoma" w:hAnsi="Tahoma" w:cs="Tahoma"/>
              </w:rPr>
            </w:pPr>
          </w:p>
        </w:tc>
        <w:tc>
          <w:tcPr>
            <w:tcW w:w="1894" w:type="pct"/>
            <w:vAlign w:val="center"/>
          </w:tcPr>
          <w:p w14:paraId="11E361E6"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B2F706C" w14:textId="77777777" w:rsidR="00A16907" w:rsidRPr="004E6562" w:rsidRDefault="00A16907" w:rsidP="00976554">
            <w:pPr>
              <w:spacing w:before="0" w:beforeAutospacing="0" w:after="120"/>
              <w:jc w:val="center"/>
              <w:rPr>
                <w:rFonts w:ascii="Tahoma" w:hAnsi="Tahoma" w:cs="Tahoma"/>
              </w:rPr>
            </w:pPr>
          </w:p>
        </w:tc>
        <w:tc>
          <w:tcPr>
            <w:tcW w:w="909" w:type="pct"/>
            <w:vAlign w:val="center"/>
          </w:tcPr>
          <w:p w14:paraId="45F8BE18" w14:textId="77777777" w:rsidR="00A16907" w:rsidRPr="004E6562" w:rsidRDefault="00A16907" w:rsidP="00976554">
            <w:pPr>
              <w:spacing w:before="0" w:beforeAutospacing="0" w:after="120"/>
              <w:jc w:val="center"/>
              <w:rPr>
                <w:rFonts w:ascii="Tahoma" w:hAnsi="Tahoma" w:cs="Tahoma"/>
              </w:rPr>
            </w:pPr>
          </w:p>
        </w:tc>
        <w:tc>
          <w:tcPr>
            <w:tcW w:w="909" w:type="pct"/>
          </w:tcPr>
          <w:p w14:paraId="72A176E8" w14:textId="77777777" w:rsidR="00A16907" w:rsidRPr="004E6562" w:rsidRDefault="00A16907" w:rsidP="00976554">
            <w:pPr>
              <w:spacing w:before="0" w:beforeAutospacing="0" w:after="120"/>
              <w:jc w:val="center"/>
              <w:rPr>
                <w:rFonts w:ascii="Tahoma" w:hAnsi="Tahoma" w:cs="Tahoma"/>
              </w:rPr>
            </w:pPr>
          </w:p>
        </w:tc>
      </w:tr>
      <w:tr w:rsidR="00A16907" w:rsidRPr="004E6562" w14:paraId="53FCCE20" w14:textId="77777777" w:rsidTr="00AC4FBD">
        <w:tc>
          <w:tcPr>
            <w:tcW w:w="531" w:type="pct"/>
            <w:vAlign w:val="center"/>
          </w:tcPr>
          <w:p w14:paraId="5041AE8E" w14:textId="77777777" w:rsidR="00A16907" w:rsidRPr="004E6562" w:rsidRDefault="00A16907" w:rsidP="00976554">
            <w:pPr>
              <w:spacing w:before="0" w:beforeAutospacing="0" w:after="120"/>
              <w:jc w:val="center"/>
              <w:rPr>
                <w:rFonts w:ascii="Tahoma" w:hAnsi="Tahoma" w:cs="Tahoma"/>
              </w:rPr>
            </w:pPr>
          </w:p>
        </w:tc>
        <w:tc>
          <w:tcPr>
            <w:tcW w:w="1894" w:type="pct"/>
            <w:vAlign w:val="center"/>
          </w:tcPr>
          <w:p w14:paraId="02D269F0" w14:textId="77777777" w:rsidR="00A16907" w:rsidRPr="004E6562" w:rsidRDefault="00A16907" w:rsidP="00976554">
            <w:pPr>
              <w:spacing w:before="0" w:beforeAutospacing="0" w:after="120"/>
              <w:jc w:val="center"/>
              <w:rPr>
                <w:rFonts w:ascii="Tahoma" w:hAnsi="Tahoma" w:cs="Tahoma"/>
              </w:rPr>
            </w:pPr>
          </w:p>
        </w:tc>
        <w:tc>
          <w:tcPr>
            <w:tcW w:w="758" w:type="pct"/>
            <w:vAlign w:val="center"/>
          </w:tcPr>
          <w:p w14:paraId="5D36C253" w14:textId="77777777" w:rsidR="00A16907" w:rsidRPr="004E6562" w:rsidRDefault="00A16907" w:rsidP="00976554">
            <w:pPr>
              <w:spacing w:before="0" w:beforeAutospacing="0" w:after="120"/>
              <w:jc w:val="center"/>
              <w:rPr>
                <w:rFonts w:ascii="Tahoma" w:hAnsi="Tahoma" w:cs="Tahoma"/>
                <w:lang w:val="en-US"/>
              </w:rPr>
            </w:pPr>
          </w:p>
        </w:tc>
        <w:tc>
          <w:tcPr>
            <w:tcW w:w="909" w:type="pct"/>
            <w:vAlign w:val="center"/>
          </w:tcPr>
          <w:p w14:paraId="18C9D574" w14:textId="77777777" w:rsidR="00A16907" w:rsidRPr="004E6562" w:rsidRDefault="00A16907" w:rsidP="00976554">
            <w:pPr>
              <w:spacing w:before="0" w:beforeAutospacing="0" w:after="120"/>
              <w:jc w:val="center"/>
              <w:rPr>
                <w:rFonts w:ascii="Tahoma" w:hAnsi="Tahoma" w:cs="Tahoma"/>
              </w:rPr>
            </w:pPr>
          </w:p>
        </w:tc>
        <w:tc>
          <w:tcPr>
            <w:tcW w:w="909" w:type="pct"/>
          </w:tcPr>
          <w:p w14:paraId="120E91D2" w14:textId="77777777" w:rsidR="00A16907" w:rsidRPr="004E6562" w:rsidRDefault="00A16907" w:rsidP="00976554">
            <w:pPr>
              <w:spacing w:before="0" w:beforeAutospacing="0" w:after="120"/>
              <w:jc w:val="center"/>
              <w:rPr>
                <w:rFonts w:ascii="Tahoma" w:hAnsi="Tahoma" w:cs="Tahoma"/>
              </w:rPr>
            </w:pPr>
          </w:p>
        </w:tc>
      </w:tr>
      <w:bookmarkEnd w:id="0"/>
    </w:tbl>
    <w:p w14:paraId="247C7B3E" w14:textId="77777777" w:rsidR="00C161C3" w:rsidRDefault="00C161C3" w:rsidP="00976554">
      <w:pPr>
        <w:spacing w:before="0" w:beforeAutospacing="0" w:after="120"/>
        <w:jc w:val="left"/>
        <w:rPr>
          <w:rFonts w:ascii="Tahoma" w:hAnsi="Tahoma" w:cs="Tahoma"/>
        </w:rPr>
      </w:pPr>
    </w:p>
    <w:p w14:paraId="5690B64A" w14:textId="77777777" w:rsidR="00C161C3" w:rsidRDefault="00C161C3" w:rsidP="00976554">
      <w:pPr>
        <w:spacing w:before="0" w:beforeAutospacing="0" w:after="120"/>
        <w:jc w:val="left"/>
        <w:rPr>
          <w:rFonts w:ascii="Tahoma" w:hAnsi="Tahoma" w:cs="Tahoma"/>
        </w:rPr>
      </w:pPr>
    </w:p>
    <w:p w14:paraId="08AE1AA4" w14:textId="77777777" w:rsidR="00C161C3" w:rsidRDefault="00C161C3" w:rsidP="00976554">
      <w:pPr>
        <w:spacing w:before="0" w:beforeAutospacing="0" w:after="120"/>
        <w:jc w:val="left"/>
        <w:rPr>
          <w:rFonts w:ascii="Tahoma" w:hAnsi="Tahoma" w:cs="Tahoma"/>
        </w:rPr>
      </w:pPr>
    </w:p>
    <w:p w14:paraId="1A40AC52" w14:textId="77777777" w:rsidR="00C161C3" w:rsidRPr="004E6562" w:rsidRDefault="00C161C3" w:rsidP="00976554">
      <w:pPr>
        <w:spacing w:before="0" w:beforeAutospacing="0" w:after="120"/>
        <w:jc w:val="left"/>
        <w:rPr>
          <w:rFonts w:ascii="Tahoma" w:hAnsi="Tahoma" w:cs="Tahoma"/>
        </w:rPr>
      </w:pPr>
    </w:p>
    <w:sectPr w:rsidR="00C161C3" w:rsidRPr="004E6562" w:rsidSect="00DC4828">
      <w:pgSz w:w="11906" w:h="16838" w:code="9"/>
      <w:pgMar w:top="993" w:right="1133" w:bottom="567" w:left="1418" w:header="709" w:footer="197"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6D93AD" w16cex:dateUtc="2022-07-04T13:28:00Z"/>
  <w16cex:commentExtensible w16cex:durableId="26716F21" w16cex:dateUtc="2022-07-07T11:41:00Z"/>
  <w16cex:commentExtensible w16cex:durableId="266DCB76" w16cex:dateUtc="2022-07-04T17:26:00Z"/>
  <w16cex:commentExtensible w16cex:durableId="26715B1F" w16cex:dateUtc="2022-07-07T10:16:00Z"/>
  <w16cex:commentExtensible w16cex:durableId="266DCB89" w16cex:dateUtc="2022-07-04T17:26:00Z"/>
  <w16cex:commentExtensible w16cex:durableId="267171EF" w16cex:dateUtc="2022-07-07T11:53:00Z"/>
  <w16cex:commentExtensible w16cex:durableId="2671718F" w16cex:dateUtc="2022-07-07T11:51:00Z"/>
  <w16cex:commentExtensible w16cex:durableId="266E74A0" w16cex:dateUtc="2022-07-05T05:28:00Z"/>
  <w16cex:commentExtensible w16cex:durableId="267174B7" w16cex:dateUtc="2022-07-07T12:05:00Z"/>
  <w16cex:commentExtensible w16cex:durableId="26717500" w16cex:dateUtc="2022-07-07T12:06:00Z"/>
  <w16cex:commentExtensible w16cex:durableId="26717997" w16cex:dateUtc="2022-07-07T12:26:00Z"/>
  <w16cex:commentExtensible w16cex:durableId="26715E98" w16cex:dateUtc="2022-07-07T10:31:00Z"/>
  <w16cex:commentExtensible w16cex:durableId="26715FFB" w16cex:dateUtc="2022-07-07T10:36:00Z"/>
  <w16cex:commentExtensible w16cex:durableId="26717A4B" w16cex:dateUtc="2022-07-07T12:29:00Z"/>
  <w16cex:commentExtensible w16cex:durableId="26717BA5" w16cex:dateUtc="2022-07-07T12:35:00Z"/>
  <w16cex:commentExtensible w16cex:durableId="26716773" w16cex:dateUtc="2022-07-07T11:08:00Z"/>
  <w16cex:commentExtensible w16cex:durableId="26717DD2" w16cex:dateUtc="2022-07-07T12:44:00Z"/>
  <w16cex:commentExtensible w16cex:durableId="267167D5" w16cex:dateUtc="2022-07-07T11:10:00Z"/>
  <w16cex:commentExtensible w16cex:durableId="26716824" w16cex:dateUtc="2022-07-07T11:11:00Z"/>
  <w16cex:commentExtensible w16cex:durableId="26717FA0" w16cex:dateUtc="2022-07-07T12:52:00Z"/>
  <w16cex:commentExtensible w16cex:durableId="26717FCF" w16cex:dateUtc="2022-07-07T12:5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C1006E4" w16cid:durableId="266D9260"/>
  <w16cid:commentId w16cid:paraId="022F565F" w16cid:durableId="266D93AD"/>
  <w16cid:commentId w16cid:paraId="3171162B" w16cid:durableId="26716F21"/>
  <w16cid:commentId w16cid:paraId="1AA4F608" w16cid:durableId="266DCB76"/>
  <w16cid:commentId w16cid:paraId="7DE52FE4" w16cid:durableId="266D9261"/>
  <w16cid:commentId w16cid:paraId="0A279C58" w16cid:durableId="26715B1F"/>
  <w16cid:commentId w16cid:paraId="5C6B4094" w16cid:durableId="266D9262"/>
  <w16cid:commentId w16cid:paraId="4BBCC28A" w16cid:durableId="266D9263"/>
  <w16cid:commentId w16cid:paraId="238015FB" w16cid:durableId="266D9264"/>
  <w16cid:commentId w16cid:paraId="460A739A" w16cid:durableId="266D9265"/>
  <w16cid:commentId w16cid:paraId="1A01B982" w16cid:durableId="266D9266"/>
  <w16cid:commentId w16cid:paraId="4F366C8B" w16cid:durableId="266D9267"/>
  <w16cid:commentId w16cid:paraId="76A4E009" w16cid:durableId="266DCB89"/>
  <w16cid:commentId w16cid:paraId="75EEF2CD" w16cid:durableId="266D9268"/>
  <w16cid:commentId w16cid:paraId="4D17D40E" w16cid:durableId="267171EF"/>
  <w16cid:commentId w16cid:paraId="19053030" w16cid:durableId="2671718F"/>
  <w16cid:commentId w16cid:paraId="29C591DE" w16cid:durableId="266E74A0"/>
  <w16cid:commentId w16cid:paraId="191015D8" w16cid:durableId="267174B7"/>
  <w16cid:commentId w16cid:paraId="0ACBF6A8" w16cid:durableId="26717500"/>
  <w16cid:commentId w16cid:paraId="02CC683A" w16cid:durableId="266D9269"/>
  <w16cid:commentId w16cid:paraId="76C71BD6" w16cid:durableId="266D926A"/>
  <w16cid:commentId w16cid:paraId="00453652" w16cid:durableId="26717997"/>
  <w16cid:commentId w16cid:paraId="360497B9" w16cid:durableId="26715E98"/>
  <w16cid:commentId w16cid:paraId="4F83C55F" w16cid:durableId="266D926B"/>
  <w16cid:commentId w16cid:paraId="2E3B156A" w16cid:durableId="266D926C"/>
  <w16cid:commentId w16cid:paraId="2BB16225" w16cid:durableId="266D926D"/>
  <w16cid:commentId w16cid:paraId="4F0EE8BA" w16cid:durableId="266D926E"/>
  <w16cid:commentId w16cid:paraId="0A0305C2" w16cid:durableId="266D926F"/>
  <w16cid:commentId w16cid:paraId="3100A351" w16cid:durableId="266D9270"/>
  <w16cid:commentId w16cid:paraId="08C128D6" w16cid:durableId="266D9271"/>
  <w16cid:commentId w16cid:paraId="6F9C67F9" w16cid:durableId="266D9272"/>
  <w16cid:commentId w16cid:paraId="5E4DB105" w16cid:durableId="266D9273"/>
  <w16cid:commentId w16cid:paraId="6973CCF6" w16cid:durableId="266D9274"/>
  <w16cid:commentId w16cid:paraId="379458B9" w16cid:durableId="266D9275"/>
  <w16cid:commentId w16cid:paraId="511C8E58" w16cid:durableId="266D9276"/>
  <w16cid:commentId w16cid:paraId="4F8D9757" w16cid:durableId="266D9277"/>
  <w16cid:commentId w16cid:paraId="429E2F19" w16cid:durableId="26715FFB"/>
  <w16cid:commentId w16cid:paraId="62D41B70" w16cid:durableId="26717A4B"/>
  <w16cid:commentId w16cid:paraId="1670F6B9" w16cid:durableId="26717BA5"/>
  <w16cid:commentId w16cid:paraId="05F3C87D" w16cid:durableId="266D9278"/>
  <w16cid:commentId w16cid:paraId="745F1BC1" w16cid:durableId="266D9279"/>
  <w16cid:commentId w16cid:paraId="7FB8ABBA" w16cid:durableId="266D927A"/>
  <w16cid:commentId w16cid:paraId="17C82125" w16cid:durableId="26716773"/>
  <w16cid:commentId w16cid:paraId="172B4BC5" w16cid:durableId="266D927B"/>
  <w16cid:commentId w16cid:paraId="4CE757A1" w16cid:durableId="26717DD2"/>
  <w16cid:commentId w16cid:paraId="4ED6BC40" w16cid:durableId="267167D5"/>
  <w16cid:commentId w16cid:paraId="1B817577" w16cid:durableId="26716824"/>
  <w16cid:commentId w16cid:paraId="7306902B" w16cid:durableId="266D927C"/>
  <w16cid:commentId w16cid:paraId="5DD5A606" w16cid:durableId="266D927D"/>
  <w16cid:commentId w16cid:paraId="3E240D1B" w16cid:durableId="266D927E"/>
  <w16cid:commentId w16cid:paraId="0817A180" w16cid:durableId="266D927F"/>
  <w16cid:commentId w16cid:paraId="7011963E" w16cid:durableId="266D9280"/>
  <w16cid:commentId w16cid:paraId="18DBBE18" w16cid:durableId="26717FA0"/>
  <w16cid:commentId w16cid:paraId="49725FF0" w16cid:durableId="266D9281"/>
  <w16cid:commentId w16cid:paraId="60733477" w16cid:durableId="26717FCF"/>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D0D9E6" w14:textId="77777777" w:rsidR="007A4499" w:rsidRDefault="007A4499" w:rsidP="0031760F">
      <w:pPr>
        <w:spacing w:before="0"/>
      </w:pPr>
      <w:r>
        <w:separator/>
      </w:r>
    </w:p>
  </w:endnote>
  <w:endnote w:type="continuationSeparator" w:id="0">
    <w:p w14:paraId="7A9BA132" w14:textId="77777777" w:rsidR="007A4499" w:rsidRDefault="007A4499" w:rsidP="0031760F">
      <w:pPr>
        <w:spacing w:before="0"/>
      </w:pPr>
      <w:r>
        <w:continuationSeparator/>
      </w:r>
    </w:p>
  </w:endnote>
  <w:endnote w:type="continuationNotice" w:id="1">
    <w:p w14:paraId="456EB58C" w14:textId="77777777" w:rsidR="007A4499" w:rsidRDefault="007A4499">
      <w:pPr>
        <w:spacing w:before="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A1"/>
    <w:family w:val="swiss"/>
    <w:pitch w:val="variable"/>
    <w:sig w:usb0="E1002EFF" w:usb1="C000605B" w:usb2="00000029" w:usb3="00000000" w:csb0="000101FF" w:csb1="00000000"/>
  </w:font>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Verdana">
    <w:panose1 w:val="020B0604030504040204"/>
    <w:charset w:val="A1"/>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031" w:type="dxa"/>
      <w:jc w:val="center"/>
      <w:tblBorders>
        <w:top w:val="single" w:sz="4" w:space="0" w:color="auto"/>
      </w:tblBorders>
      <w:tblLook w:val="01E0" w:firstRow="1" w:lastRow="1" w:firstColumn="1" w:lastColumn="1" w:noHBand="0" w:noVBand="0"/>
    </w:tblPr>
    <w:tblGrid>
      <w:gridCol w:w="3383"/>
      <w:gridCol w:w="2850"/>
      <w:gridCol w:w="2798"/>
    </w:tblGrid>
    <w:tr w:rsidR="00052F66" w:rsidRPr="00F119CB" w14:paraId="749CA122" w14:textId="77777777" w:rsidTr="00CD29DB">
      <w:trPr>
        <w:trHeight w:val="840"/>
        <w:jc w:val="center"/>
      </w:trPr>
      <w:tc>
        <w:tcPr>
          <w:tcW w:w="3383" w:type="dxa"/>
          <w:shd w:val="clear" w:color="auto" w:fill="auto"/>
        </w:tcPr>
        <w:p w14:paraId="70EBD35F" w14:textId="18E51FA4" w:rsidR="00052F66" w:rsidRPr="00F119CB" w:rsidRDefault="00052F66" w:rsidP="00075234">
          <w:pPr>
            <w:spacing w:before="60" w:beforeAutospacing="0"/>
            <w:jc w:val="left"/>
            <w:rPr>
              <w:rStyle w:val="ad"/>
              <w:rFonts w:ascii="Tahoma" w:hAnsi="Tahoma" w:cs="Tahoma"/>
            </w:rPr>
          </w:pPr>
          <w:r w:rsidRPr="00F119CB">
            <w:rPr>
              <w:rStyle w:val="ad"/>
              <w:rFonts w:ascii="Tahoma" w:hAnsi="Tahoma" w:cs="Tahoma"/>
            </w:rPr>
            <w:t>Έντυπο:</w:t>
          </w:r>
          <w:r>
            <w:rPr>
              <w:rStyle w:val="ad"/>
              <w:rFonts w:ascii="Tahoma" w:hAnsi="Tahoma" w:cs="Tahoma"/>
            </w:rPr>
            <w:t xml:space="preserve"> </w:t>
          </w:r>
          <w:r w:rsidRPr="004E6F41">
            <w:rPr>
              <w:rStyle w:val="ad"/>
              <w:rFonts w:ascii="Tahoma" w:hAnsi="Tahoma" w:cs="Tahoma"/>
            </w:rPr>
            <w:t>Ε.Ι.1_</w:t>
          </w:r>
          <w:r w:rsidR="00053707">
            <w:rPr>
              <w:rStyle w:val="ad"/>
              <w:rFonts w:ascii="Tahoma" w:hAnsi="Tahoma" w:cs="Tahoma"/>
            </w:rPr>
            <w:t>4</w:t>
          </w:r>
        </w:p>
        <w:p w14:paraId="2218E3A4" w14:textId="16829728" w:rsidR="00052F66" w:rsidRPr="00F119CB" w:rsidRDefault="00052F66" w:rsidP="00075234">
          <w:pPr>
            <w:spacing w:before="0" w:beforeAutospacing="0"/>
            <w:jc w:val="left"/>
            <w:rPr>
              <w:rStyle w:val="ad"/>
              <w:rFonts w:ascii="Tahoma" w:hAnsi="Tahoma" w:cs="Tahoma"/>
            </w:rPr>
          </w:pPr>
          <w:r w:rsidRPr="00F119CB">
            <w:rPr>
              <w:rStyle w:val="ad"/>
              <w:rFonts w:ascii="Tahoma" w:hAnsi="Tahoma" w:cs="Tahoma"/>
            </w:rPr>
            <w:t xml:space="preserve">Έκδοση: </w:t>
          </w:r>
          <w:r w:rsidR="00AF36B0">
            <w:rPr>
              <w:rStyle w:val="ad"/>
              <w:rFonts w:ascii="Tahoma" w:hAnsi="Tahoma" w:cs="Tahoma"/>
            </w:rPr>
            <w:t>2</w:t>
          </w:r>
          <w:r w:rsidRPr="00F119CB">
            <w:rPr>
              <w:rStyle w:val="ad"/>
              <w:rFonts w:ascii="Tahoma" w:hAnsi="Tahoma" w:cs="Tahoma"/>
              <w:vertAlign w:val="superscript"/>
            </w:rPr>
            <w:t>η</w:t>
          </w:r>
          <w:r>
            <w:rPr>
              <w:rStyle w:val="ad"/>
              <w:rFonts w:ascii="Tahoma" w:hAnsi="Tahoma" w:cs="Tahoma"/>
            </w:rPr>
            <w:t xml:space="preserve"> </w:t>
          </w:r>
        </w:p>
        <w:p w14:paraId="2FE1D56F" w14:textId="159A621E" w:rsidR="00052F66" w:rsidRPr="003341D1" w:rsidRDefault="00052F66" w:rsidP="00AF36B0">
          <w:pPr>
            <w:spacing w:before="0" w:beforeAutospacing="0"/>
            <w:jc w:val="left"/>
            <w:rPr>
              <w:rFonts w:ascii="Tahoma" w:hAnsi="Tahoma" w:cs="Tahoma"/>
              <w:b/>
            </w:rPr>
          </w:pPr>
          <w:proofErr w:type="spellStart"/>
          <w:r w:rsidRPr="00F119CB">
            <w:rPr>
              <w:rStyle w:val="ad"/>
              <w:rFonts w:ascii="Tahoma" w:hAnsi="Tahoma" w:cs="Tahoma"/>
            </w:rPr>
            <w:t>Ημ</w:t>
          </w:r>
          <w:proofErr w:type="spellEnd"/>
          <w:r w:rsidRPr="00F119CB">
            <w:rPr>
              <w:rStyle w:val="ad"/>
              <w:rFonts w:ascii="Tahoma" w:hAnsi="Tahoma" w:cs="Tahoma"/>
            </w:rPr>
            <w:t>/νια Έκδοσης:</w:t>
          </w:r>
          <w:r w:rsidRPr="003341D1">
            <w:rPr>
              <w:rStyle w:val="ad"/>
              <w:rFonts w:ascii="Tahoma" w:hAnsi="Tahoma" w:cs="Tahoma"/>
            </w:rPr>
            <w:t xml:space="preserve"> </w:t>
          </w:r>
          <w:r w:rsidR="00AF36B0">
            <w:rPr>
              <w:rStyle w:val="ad"/>
              <w:rFonts w:ascii="Tahoma" w:hAnsi="Tahoma" w:cs="Tahoma"/>
            </w:rPr>
            <w:t>Ιανουάριος 2023</w:t>
          </w:r>
        </w:p>
      </w:tc>
      <w:tc>
        <w:tcPr>
          <w:tcW w:w="2850" w:type="dxa"/>
          <w:shd w:val="clear" w:color="auto" w:fill="auto"/>
          <w:vAlign w:val="center"/>
        </w:tcPr>
        <w:p w14:paraId="05C5C869" w14:textId="7417AE24" w:rsidR="00052F66" w:rsidRPr="004A6527" w:rsidRDefault="00052F66" w:rsidP="00DC4828">
          <w:pPr>
            <w:ind w:left="-109"/>
            <w:jc w:val="center"/>
            <w:rPr>
              <w:rFonts w:ascii="Tahoma" w:hAnsi="Tahoma" w:cs="Tahoma"/>
              <w:lang w:val="en-US"/>
            </w:rPr>
          </w:pPr>
          <w:r>
            <w:rPr>
              <w:rFonts w:ascii="Tahoma" w:hAnsi="Tahoma" w:cs="Tahoma"/>
              <w:lang w:val="en-US"/>
            </w:rPr>
            <w:t>-</w:t>
          </w:r>
          <w:r w:rsidRPr="00F119CB">
            <w:rPr>
              <w:rFonts w:ascii="Tahoma" w:hAnsi="Tahoma" w:cs="Tahoma"/>
            </w:rPr>
            <w:fldChar w:fldCharType="begin"/>
          </w:r>
          <w:r w:rsidRPr="00F119CB">
            <w:rPr>
              <w:rFonts w:ascii="Tahoma" w:hAnsi="Tahoma" w:cs="Tahoma"/>
            </w:rPr>
            <w:instrText xml:space="preserve"> PAGE </w:instrText>
          </w:r>
          <w:r w:rsidRPr="00F119CB">
            <w:rPr>
              <w:rFonts w:ascii="Tahoma" w:hAnsi="Tahoma" w:cs="Tahoma"/>
            </w:rPr>
            <w:fldChar w:fldCharType="separate"/>
          </w:r>
          <w:r w:rsidR="002464CC">
            <w:rPr>
              <w:rFonts w:ascii="Tahoma" w:hAnsi="Tahoma" w:cs="Tahoma"/>
              <w:noProof/>
            </w:rPr>
            <w:t>14</w:t>
          </w:r>
          <w:r w:rsidRPr="00F119CB">
            <w:rPr>
              <w:rFonts w:ascii="Tahoma" w:hAnsi="Tahoma" w:cs="Tahoma"/>
            </w:rPr>
            <w:fldChar w:fldCharType="end"/>
          </w:r>
          <w:r>
            <w:rPr>
              <w:rFonts w:ascii="Tahoma" w:hAnsi="Tahoma" w:cs="Tahoma"/>
              <w:lang w:val="en-US"/>
            </w:rPr>
            <w:t>-</w:t>
          </w:r>
        </w:p>
      </w:tc>
      <w:tc>
        <w:tcPr>
          <w:tcW w:w="2798" w:type="dxa"/>
          <w:shd w:val="clear" w:color="auto" w:fill="auto"/>
          <w:vAlign w:val="center"/>
        </w:tcPr>
        <w:p w14:paraId="0FA629C2" w14:textId="77777777" w:rsidR="00052F66" w:rsidRPr="00F119CB" w:rsidRDefault="00052F66" w:rsidP="00075234">
          <w:pPr>
            <w:spacing w:before="120" w:beforeAutospacing="0"/>
            <w:jc w:val="right"/>
            <w:rPr>
              <w:rFonts w:ascii="Tahoma" w:hAnsi="Tahoma" w:cs="Tahoma"/>
              <w:b/>
            </w:rPr>
          </w:pPr>
          <w:r w:rsidRPr="003C4BDE">
            <w:rPr>
              <w:bCs/>
              <w:noProof/>
              <w:szCs w:val="20"/>
            </w:rPr>
            <w:drawing>
              <wp:inline distT="0" distB="0" distL="0" distR="0" wp14:anchorId="1F7C409B" wp14:editId="7CC73C18">
                <wp:extent cx="742950" cy="457200"/>
                <wp:effectExtent l="0" t="0" r="0" b="0"/>
                <wp:docPr id="1" name="Εικόνα 1"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37DE9541" w14:textId="77777777" w:rsidR="00052F66" w:rsidRPr="00501797" w:rsidRDefault="00052F66" w:rsidP="00352BA2">
    <w:pPr>
      <w:tabs>
        <w:tab w:val="left" w:pos="273"/>
      </w:tabs>
      <w:spacing w:before="0" w:beforeAutospacing="0"/>
      <w:jc w:val="left"/>
      <w:rPr>
        <w:rFonts w:ascii="Tahoma" w:hAnsi="Tahoma" w:cs="Tahoma"/>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719DA5" w14:textId="77777777" w:rsidR="007A4499" w:rsidRDefault="007A4499" w:rsidP="0031760F">
      <w:pPr>
        <w:spacing w:before="0"/>
      </w:pPr>
      <w:r>
        <w:separator/>
      </w:r>
    </w:p>
  </w:footnote>
  <w:footnote w:type="continuationSeparator" w:id="0">
    <w:p w14:paraId="5BDD0986" w14:textId="77777777" w:rsidR="007A4499" w:rsidRDefault="007A4499" w:rsidP="0031760F">
      <w:pPr>
        <w:spacing w:before="0"/>
      </w:pPr>
      <w:r>
        <w:continuationSeparator/>
      </w:r>
    </w:p>
  </w:footnote>
  <w:footnote w:type="continuationNotice" w:id="1">
    <w:p w14:paraId="62A48F94" w14:textId="77777777" w:rsidR="007A4499" w:rsidRDefault="007A4499">
      <w:pPr>
        <w:spacing w:before="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56" w:type="dxa"/>
      <w:jc w:val="center"/>
      <w:tblBorders>
        <w:bottom w:val="single" w:sz="4" w:space="0" w:color="auto"/>
      </w:tblBorders>
      <w:tblLook w:val="01E0" w:firstRow="1" w:lastRow="1" w:firstColumn="1" w:lastColumn="1" w:noHBand="0" w:noVBand="0"/>
    </w:tblPr>
    <w:tblGrid>
      <w:gridCol w:w="4928"/>
      <w:gridCol w:w="4428"/>
    </w:tblGrid>
    <w:tr w:rsidR="00052F66" w:rsidRPr="0049597D" w14:paraId="6CA79978" w14:textId="77777777" w:rsidTr="00976554">
      <w:trPr>
        <w:trHeight w:val="66"/>
        <w:jc w:val="center"/>
      </w:trPr>
      <w:tc>
        <w:tcPr>
          <w:tcW w:w="4928" w:type="dxa"/>
          <w:shd w:val="clear" w:color="auto" w:fill="auto"/>
        </w:tcPr>
        <w:p w14:paraId="3976A3A8" w14:textId="77777777" w:rsidR="00052F66" w:rsidRPr="0049597D" w:rsidRDefault="00052F66" w:rsidP="009D3E49">
          <w:pPr>
            <w:pStyle w:val="a8"/>
            <w:tabs>
              <w:tab w:val="clear" w:pos="8306"/>
            </w:tabs>
            <w:spacing w:before="100"/>
            <w:rPr>
              <w:rFonts w:ascii="Tahoma" w:hAnsi="Tahoma" w:cs="Tahoma"/>
              <w:b/>
              <w:smallCaps/>
              <w:lang w:eastAsia="en-US"/>
            </w:rPr>
          </w:pPr>
        </w:p>
      </w:tc>
      <w:tc>
        <w:tcPr>
          <w:tcW w:w="4428" w:type="dxa"/>
          <w:shd w:val="clear" w:color="auto" w:fill="auto"/>
        </w:tcPr>
        <w:p w14:paraId="17713269" w14:textId="77777777" w:rsidR="00052F66" w:rsidRPr="0049597D" w:rsidRDefault="00052F66" w:rsidP="00D46D27">
          <w:pPr>
            <w:pStyle w:val="a8"/>
            <w:spacing w:before="100"/>
            <w:jc w:val="right"/>
            <w:rPr>
              <w:rFonts w:ascii="Tahoma" w:hAnsi="Tahoma" w:cs="Tahoma"/>
              <w:i/>
              <w:sz w:val="14"/>
              <w:szCs w:val="14"/>
              <w:lang w:eastAsia="en-US"/>
            </w:rPr>
          </w:pPr>
          <w:r w:rsidRPr="0049597D">
            <w:rPr>
              <w:rFonts w:ascii="Tahoma" w:hAnsi="Tahoma" w:cs="Tahoma"/>
              <w:b/>
              <w:smallCaps/>
              <w:lang w:eastAsia="en-US"/>
            </w:rPr>
            <w:t>ΤΕΧΝΙΚΟ ΔΕΛΤΙΟ ΠΡΑΞΗΣ</w:t>
          </w:r>
          <w:r>
            <w:rPr>
              <w:rFonts w:ascii="Tahoma" w:hAnsi="Tahoma" w:cs="Tahoma"/>
              <w:b/>
              <w:smallCaps/>
              <w:lang w:eastAsia="en-US"/>
            </w:rPr>
            <w:t xml:space="preserve"> </w:t>
          </w:r>
        </w:p>
      </w:tc>
    </w:tr>
  </w:tbl>
  <w:p w14:paraId="74B77AB0" w14:textId="77777777" w:rsidR="00052F66" w:rsidRPr="0049597D" w:rsidRDefault="00052F66" w:rsidP="0031760F">
    <w:pPr>
      <w:pStyle w:val="a8"/>
      <w:spacing w:beforeAutospacing="0"/>
      <w:rPr>
        <w:rFonts w:ascii="Tahoma" w:hAnsi="Tahoma" w:cs="Tahoma"/>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85338"/>
    <w:multiLevelType w:val="hybridMultilevel"/>
    <w:tmpl w:val="C3B0E9DE"/>
    <w:lvl w:ilvl="0" w:tplc="98C44528">
      <w:start w:val="1"/>
      <w:numFmt w:val="decimal"/>
      <w:lvlText w:val="%1."/>
      <w:lvlJc w:val="left"/>
      <w:pPr>
        <w:ind w:left="188" w:hanging="170"/>
      </w:pPr>
      <w:rPr>
        <w:rFonts w:ascii="Tahoma" w:hAnsi="Tahoma" w:hint="default"/>
        <w:b w:val="0"/>
        <w:i w:val="0"/>
        <w:caps w:val="0"/>
        <w:strike w:val="0"/>
        <w:dstrike w:val="0"/>
        <w:vanish w:val="0"/>
        <w:color w:val="auto"/>
        <w:sz w:val="15"/>
        <w:szCs w:val="15"/>
        <w:vertAlign w:val="baseline"/>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06EA7F3E"/>
    <w:multiLevelType w:val="multilevel"/>
    <w:tmpl w:val="DFB23244"/>
    <w:lvl w:ilvl="0">
      <w:start w:val="7"/>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831664B"/>
    <w:multiLevelType w:val="multilevel"/>
    <w:tmpl w:val="95927F6C"/>
    <w:styleLink w:val="1"/>
    <w:lvl w:ilvl="0">
      <w:start w:val="1"/>
      <w:numFmt w:val="none"/>
      <w:lvlText w:val="%13β."/>
      <w:lvlJc w:val="left"/>
      <w:pPr>
        <w:ind w:left="89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15336F53"/>
    <w:multiLevelType w:val="hybridMultilevel"/>
    <w:tmpl w:val="7F5A47E2"/>
    <w:lvl w:ilvl="0" w:tplc="BA34E1FC">
      <w:start w:val="1"/>
      <w:numFmt w:val="decimal"/>
      <w:lvlText w:val="%1."/>
      <w:lvlJc w:val="left"/>
      <w:pPr>
        <w:ind w:left="170" w:hanging="170"/>
      </w:pPr>
      <w:rPr>
        <w:rFonts w:hint="default"/>
        <w:sz w:val="16"/>
        <w:szCs w:val="16"/>
      </w:rPr>
    </w:lvl>
    <w:lvl w:ilvl="1" w:tplc="04080019">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4" w15:restartNumberingAfterBreak="0">
    <w:nsid w:val="1E054B91"/>
    <w:multiLevelType w:val="hybridMultilevel"/>
    <w:tmpl w:val="35EAC3DC"/>
    <w:lvl w:ilvl="0" w:tplc="BA34E1FC">
      <w:start w:val="1"/>
      <w:numFmt w:val="decimal"/>
      <w:lvlText w:val="%1."/>
      <w:lvlJc w:val="left"/>
      <w:pPr>
        <w:ind w:left="170" w:hanging="170"/>
      </w:pPr>
      <w:rPr>
        <w:rFonts w:hint="default"/>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15:restartNumberingAfterBreak="0">
    <w:nsid w:val="1FFC34C4"/>
    <w:multiLevelType w:val="hybridMultilevel"/>
    <w:tmpl w:val="F34EC0D0"/>
    <w:lvl w:ilvl="0" w:tplc="0F102BC2">
      <w:start w:val="1"/>
      <w:numFmt w:val="decimal"/>
      <w:lvlText w:val="%1."/>
      <w:lvlJc w:val="left"/>
      <w:pPr>
        <w:ind w:left="188" w:hanging="170"/>
      </w:pPr>
      <w:rPr>
        <w:rFonts w:hint="default"/>
        <w:color w:val="auto"/>
        <w:sz w:val="16"/>
        <w:szCs w:val="16"/>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AB65050"/>
    <w:multiLevelType w:val="multilevel"/>
    <w:tmpl w:val="18FCC222"/>
    <w:styleLink w:val="2"/>
    <w:lvl w:ilvl="0">
      <w:start w:val="1"/>
      <w:numFmt w:val="none"/>
      <w:lvlText w:val="16."/>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9565B82"/>
    <w:multiLevelType w:val="multilevel"/>
    <w:tmpl w:val="A5AA0E20"/>
    <w:lvl w:ilvl="0">
      <w:start w:val="1"/>
      <w:numFmt w:val="decimal"/>
      <w:lvlText w:val="%1."/>
      <w:lvlJc w:val="center"/>
      <w:pPr>
        <w:ind w:left="360" w:hanging="360"/>
      </w:pPr>
      <w:rPr>
        <w:rFonts w:hint="default"/>
        <w:i w:val="0"/>
        <w:sz w:val="16"/>
        <w:szCs w:val="16"/>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BD05261"/>
    <w:multiLevelType w:val="hybridMultilevel"/>
    <w:tmpl w:val="E5CEB816"/>
    <w:lvl w:ilvl="0" w:tplc="9E78D5A2">
      <w:start w:val="1"/>
      <w:numFmt w:val="decimal"/>
      <w:lvlText w:val="%1."/>
      <w:lvlJc w:val="left"/>
      <w:pPr>
        <w:ind w:left="928" w:hanging="360"/>
      </w:pPr>
      <w:rPr>
        <w:strike w:val="0"/>
        <w:sz w:val="16"/>
        <w:szCs w:val="16"/>
      </w:rPr>
    </w:lvl>
    <w:lvl w:ilvl="1" w:tplc="04080019">
      <w:start w:val="1"/>
      <w:numFmt w:val="lowerLetter"/>
      <w:lvlText w:val="%2."/>
      <w:lvlJc w:val="left"/>
      <w:pPr>
        <w:ind w:left="1610" w:hanging="360"/>
      </w:pPr>
    </w:lvl>
    <w:lvl w:ilvl="2" w:tplc="0408001B" w:tentative="1">
      <w:start w:val="1"/>
      <w:numFmt w:val="lowerRoman"/>
      <w:lvlText w:val="%3."/>
      <w:lvlJc w:val="right"/>
      <w:pPr>
        <w:ind w:left="2330" w:hanging="180"/>
      </w:pPr>
    </w:lvl>
    <w:lvl w:ilvl="3" w:tplc="0408000F" w:tentative="1">
      <w:start w:val="1"/>
      <w:numFmt w:val="decimal"/>
      <w:lvlText w:val="%4."/>
      <w:lvlJc w:val="left"/>
      <w:pPr>
        <w:ind w:left="3050" w:hanging="360"/>
      </w:pPr>
    </w:lvl>
    <w:lvl w:ilvl="4" w:tplc="04080019" w:tentative="1">
      <w:start w:val="1"/>
      <w:numFmt w:val="lowerLetter"/>
      <w:lvlText w:val="%5."/>
      <w:lvlJc w:val="left"/>
      <w:pPr>
        <w:ind w:left="3770" w:hanging="360"/>
      </w:pPr>
    </w:lvl>
    <w:lvl w:ilvl="5" w:tplc="0408001B" w:tentative="1">
      <w:start w:val="1"/>
      <w:numFmt w:val="lowerRoman"/>
      <w:lvlText w:val="%6."/>
      <w:lvlJc w:val="right"/>
      <w:pPr>
        <w:ind w:left="4490" w:hanging="180"/>
      </w:pPr>
    </w:lvl>
    <w:lvl w:ilvl="6" w:tplc="0408000F" w:tentative="1">
      <w:start w:val="1"/>
      <w:numFmt w:val="decimal"/>
      <w:lvlText w:val="%7."/>
      <w:lvlJc w:val="left"/>
      <w:pPr>
        <w:ind w:left="5210" w:hanging="360"/>
      </w:pPr>
    </w:lvl>
    <w:lvl w:ilvl="7" w:tplc="04080019" w:tentative="1">
      <w:start w:val="1"/>
      <w:numFmt w:val="lowerLetter"/>
      <w:lvlText w:val="%8."/>
      <w:lvlJc w:val="left"/>
      <w:pPr>
        <w:ind w:left="5930" w:hanging="360"/>
      </w:pPr>
    </w:lvl>
    <w:lvl w:ilvl="8" w:tplc="0408001B" w:tentative="1">
      <w:start w:val="1"/>
      <w:numFmt w:val="lowerRoman"/>
      <w:lvlText w:val="%9."/>
      <w:lvlJc w:val="right"/>
      <w:pPr>
        <w:ind w:left="6650" w:hanging="180"/>
      </w:pPr>
    </w:lvl>
  </w:abstractNum>
  <w:abstractNum w:abstractNumId="9" w15:restartNumberingAfterBreak="0">
    <w:nsid w:val="3F44680E"/>
    <w:multiLevelType w:val="multilevel"/>
    <w:tmpl w:val="0484931A"/>
    <w:lvl w:ilvl="0">
      <w:start w:val="1"/>
      <w:numFmt w:val="decimal"/>
      <w:lvlText w:val="%1."/>
      <w:lvlJc w:val="left"/>
      <w:pPr>
        <w:tabs>
          <w:tab w:val="num" w:pos="-702"/>
        </w:tabs>
        <w:ind w:left="-702" w:hanging="432"/>
      </w:pPr>
      <w:rPr>
        <w:rFonts w:hint="default"/>
      </w:rPr>
    </w:lvl>
    <w:lvl w:ilvl="1">
      <w:start w:val="1"/>
      <w:numFmt w:val="decimal"/>
      <w:pStyle w:val="20"/>
      <w:lvlText w:val="%1.%2"/>
      <w:lvlJc w:val="left"/>
      <w:pPr>
        <w:tabs>
          <w:tab w:val="num" w:pos="702"/>
        </w:tabs>
        <w:ind w:left="702" w:hanging="576"/>
      </w:pPr>
      <w:rPr>
        <w:rFonts w:hint="default"/>
      </w:rPr>
    </w:lvl>
    <w:lvl w:ilvl="2">
      <w:start w:val="1"/>
      <w:numFmt w:val="decimal"/>
      <w:pStyle w:val="3"/>
      <w:lvlText w:val="%1.%2.%3"/>
      <w:lvlJc w:val="left"/>
      <w:pPr>
        <w:tabs>
          <w:tab w:val="num" w:pos="-414"/>
        </w:tabs>
        <w:ind w:left="-414" w:hanging="720"/>
      </w:pPr>
      <w:rPr>
        <w:rFonts w:hint="default"/>
      </w:rPr>
    </w:lvl>
    <w:lvl w:ilvl="3">
      <w:start w:val="1"/>
      <w:numFmt w:val="decimal"/>
      <w:lvlText w:val="%1.%2.%3.%4"/>
      <w:lvlJc w:val="left"/>
      <w:pPr>
        <w:tabs>
          <w:tab w:val="num" w:pos="-270"/>
        </w:tabs>
        <w:ind w:left="-270" w:hanging="864"/>
      </w:pPr>
      <w:rPr>
        <w:rFonts w:hint="default"/>
      </w:rPr>
    </w:lvl>
    <w:lvl w:ilvl="4">
      <w:start w:val="1"/>
      <w:numFmt w:val="decimal"/>
      <w:lvlText w:val="%1.%2.%3.%4.%5"/>
      <w:lvlJc w:val="left"/>
      <w:pPr>
        <w:tabs>
          <w:tab w:val="num" w:pos="-126"/>
        </w:tabs>
        <w:ind w:left="-126" w:hanging="1008"/>
      </w:pPr>
      <w:rPr>
        <w:rFonts w:hint="default"/>
      </w:rPr>
    </w:lvl>
    <w:lvl w:ilvl="5">
      <w:start w:val="1"/>
      <w:numFmt w:val="decimal"/>
      <w:lvlText w:val="%1.%2.%3.%4.%5.%6"/>
      <w:lvlJc w:val="left"/>
      <w:pPr>
        <w:tabs>
          <w:tab w:val="num" w:pos="18"/>
        </w:tabs>
        <w:ind w:left="18" w:hanging="1152"/>
      </w:pPr>
      <w:rPr>
        <w:rFonts w:hint="default"/>
      </w:rPr>
    </w:lvl>
    <w:lvl w:ilvl="6">
      <w:start w:val="1"/>
      <w:numFmt w:val="decimal"/>
      <w:lvlText w:val="%1.%2.%3.%4.%5.%6.%7"/>
      <w:lvlJc w:val="left"/>
      <w:pPr>
        <w:tabs>
          <w:tab w:val="num" w:pos="162"/>
        </w:tabs>
        <w:ind w:left="162" w:hanging="1296"/>
      </w:pPr>
      <w:rPr>
        <w:rFonts w:hint="default"/>
      </w:rPr>
    </w:lvl>
    <w:lvl w:ilvl="7">
      <w:start w:val="1"/>
      <w:numFmt w:val="decimal"/>
      <w:lvlText w:val="%1.%2.%3.%4.%5.%6.%7.%8"/>
      <w:lvlJc w:val="left"/>
      <w:pPr>
        <w:tabs>
          <w:tab w:val="num" w:pos="306"/>
        </w:tabs>
        <w:ind w:left="306" w:hanging="1440"/>
      </w:pPr>
      <w:rPr>
        <w:rFonts w:hint="default"/>
      </w:rPr>
    </w:lvl>
    <w:lvl w:ilvl="8">
      <w:start w:val="1"/>
      <w:numFmt w:val="decimal"/>
      <w:lvlText w:val="%1.%2.%3.%4.%5.%6.%7.%8.%9"/>
      <w:lvlJc w:val="left"/>
      <w:pPr>
        <w:tabs>
          <w:tab w:val="num" w:pos="450"/>
        </w:tabs>
        <w:ind w:left="450" w:hanging="1584"/>
      </w:pPr>
      <w:rPr>
        <w:rFonts w:hint="default"/>
      </w:rPr>
    </w:lvl>
  </w:abstractNum>
  <w:abstractNum w:abstractNumId="10" w15:restartNumberingAfterBreak="0">
    <w:nsid w:val="41FF14B1"/>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4A403FD8"/>
    <w:multiLevelType w:val="hybridMultilevel"/>
    <w:tmpl w:val="24DA24A6"/>
    <w:lvl w:ilvl="0" w:tplc="A5428498">
      <w:start w:val="1"/>
      <w:numFmt w:val="decimal"/>
      <w:lvlText w:val="B.%1"/>
      <w:lvlJc w:val="righ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52CA684C"/>
    <w:multiLevelType w:val="hybridMultilevel"/>
    <w:tmpl w:val="3AAE7290"/>
    <w:lvl w:ilvl="0" w:tplc="DF2A0DF8">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6267511C"/>
    <w:multiLevelType w:val="hybridMultilevel"/>
    <w:tmpl w:val="851AA9E8"/>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67F97F6B"/>
    <w:multiLevelType w:val="multilevel"/>
    <w:tmpl w:val="3092D35E"/>
    <w:lvl w:ilvl="0">
      <w:start w:val="1"/>
      <w:numFmt w:val="decimal"/>
      <w:lvlText w:val="%1."/>
      <w:lvlJc w:val="left"/>
      <w:pPr>
        <w:ind w:left="360" w:hanging="360"/>
      </w:pPr>
      <w:rPr>
        <w:rFonts w:hint="default"/>
        <w:sz w:val="16"/>
        <w:szCs w:val="16"/>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69CA3FD0"/>
    <w:multiLevelType w:val="hybridMultilevel"/>
    <w:tmpl w:val="36A60F80"/>
    <w:lvl w:ilvl="0" w:tplc="1E2E389C">
      <w:start w:val="1"/>
      <w:numFmt w:val="decimal"/>
      <w:lvlText w:val="15.%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72045A62"/>
    <w:multiLevelType w:val="hybridMultilevel"/>
    <w:tmpl w:val="63D083A4"/>
    <w:lvl w:ilvl="0" w:tplc="61509B78">
      <w:start w:val="24"/>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9"/>
  </w:num>
  <w:num w:numId="2">
    <w:abstractNumId w:val="3"/>
  </w:num>
  <w:num w:numId="3">
    <w:abstractNumId w:val="7"/>
  </w:num>
  <w:num w:numId="4">
    <w:abstractNumId w:val="1"/>
  </w:num>
  <w:num w:numId="5">
    <w:abstractNumId w:val="12"/>
  </w:num>
  <w:num w:numId="6">
    <w:abstractNumId w:val="8"/>
  </w:num>
  <w:num w:numId="7">
    <w:abstractNumId w:val="4"/>
  </w:num>
  <w:num w:numId="8">
    <w:abstractNumId w:val="14"/>
  </w:num>
  <w:num w:numId="9">
    <w:abstractNumId w:val="2"/>
  </w:num>
  <w:num w:numId="10">
    <w:abstractNumId w:val="6"/>
  </w:num>
  <w:num w:numId="11">
    <w:abstractNumId w:val="10"/>
  </w:num>
  <w:num w:numId="12">
    <w:abstractNumId w:val="0"/>
  </w:num>
  <w:num w:numId="13">
    <w:abstractNumId w:val="11"/>
  </w:num>
  <w:num w:numId="14">
    <w:abstractNumId w:val="15"/>
  </w:num>
  <w:num w:numId="15">
    <w:abstractNumId w:val="5"/>
  </w:num>
  <w:num w:numId="16">
    <w:abstractNumId w:val="13"/>
  </w:num>
  <w:num w:numId="17">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oNotTrackFormatting/>
  <w:defaultTabStop w:val="720"/>
  <w:drawingGridHorizontalSpacing w:val="80"/>
  <w:displayHorizontalDrawingGridEvery w:val="2"/>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36988"/>
    <w:rsid w:val="000005DD"/>
    <w:rsid w:val="00001470"/>
    <w:rsid w:val="000017CB"/>
    <w:rsid w:val="00001C21"/>
    <w:rsid w:val="00001FCA"/>
    <w:rsid w:val="000030D1"/>
    <w:rsid w:val="00004C15"/>
    <w:rsid w:val="00005005"/>
    <w:rsid w:val="0000702B"/>
    <w:rsid w:val="00007AB0"/>
    <w:rsid w:val="000101D4"/>
    <w:rsid w:val="00011178"/>
    <w:rsid w:val="00011AAE"/>
    <w:rsid w:val="00011B39"/>
    <w:rsid w:val="00012FAD"/>
    <w:rsid w:val="00014058"/>
    <w:rsid w:val="000155B3"/>
    <w:rsid w:val="00015D14"/>
    <w:rsid w:val="00015DBE"/>
    <w:rsid w:val="00017245"/>
    <w:rsid w:val="00017DB9"/>
    <w:rsid w:val="0002004C"/>
    <w:rsid w:val="0002158C"/>
    <w:rsid w:val="00022651"/>
    <w:rsid w:val="00022794"/>
    <w:rsid w:val="00023033"/>
    <w:rsid w:val="000239D7"/>
    <w:rsid w:val="00023F8D"/>
    <w:rsid w:val="00024D8E"/>
    <w:rsid w:val="00025CE9"/>
    <w:rsid w:val="00025F04"/>
    <w:rsid w:val="00026140"/>
    <w:rsid w:val="0002670F"/>
    <w:rsid w:val="00027F40"/>
    <w:rsid w:val="000307FC"/>
    <w:rsid w:val="000314C5"/>
    <w:rsid w:val="000316A2"/>
    <w:rsid w:val="000344F3"/>
    <w:rsid w:val="000352CD"/>
    <w:rsid w:val="000355C8"/>
    <w:rsid w:val="000356CE"/>
    <w:rsid w:val="00035FAF"/>
    <w:rsid w:val="00036400"/>
    <w:rsid w:val="00037558"/>
    <w:rsid w:val="00037F4A"/>
    <w:rsid w:val="0004021C"/>
    <w:rsid w:val="00040613"/>
    <w:rsid w:val="00041332"/>
    <w:rsid w:val="000415E7"/>
    <w:rsid w:val="00041770"/>
    <w:rsid w:val="000420CD"/>
    <w:rsid w:val="00042710"/>
    <w:rsid w:val="00044B99"/>
    <w:rsid w:val="00044E96"/>
    <w:rsid w:val="00045825"/>
    <w:rsid w:val="000478FC"/>
    <w:rsid w:val="00050733"/>
    <w:rsid w:val="000522AD"/>
    <w:rsid w:val="0005292F"/>
    <w:rsid w:val="00052F66"/>
    <w:rsid w:val="00053459"/>
    <w:rsid w:val="00053707"/>
    <w:rsid w:val="00053F89"/>
    <w:rsid w:val="000542ED"/>
    <w:rsid w:val="00054CC6"/>
    <w:rsid w:val="000552D2"/>
    <w:rsid w:val="00055AE4"/>
    <w:rsid w:val="00055C42"/>
    <w:rsid w:val="00055EB4"/>
    <w:rsid w:val="00056516"/>
    <w:rsid w:val="000565AF"/>
    <w:rsid w:val="0006050C"/>
    <w:rsid w:val="00060D62"/>
    <w:rsid w:val="00060F56"/>
    <w:rsid w:val="0006169B"/>
    <w:rsid w:val="0006194C"/>
    <w:rsid w:val="00062396"/>
    <w:rsid w:val="000623A5"/>
    <w:rsid w:val="00063394"/>
    <w:rsid w:val="00063D50"/>
    <w:rsid w:val="000647E2"/>
    <w:rsid w:val="0006563A"/>
    <w:rsid w:val="00065F92"/>
    <w:rsid w:val="00067ECE"/>
    <w:rsid w:val="00071421"/>
    <w:rsid w:val="000715F6"/>
    <w:rsid w:val="000733FB"/>
    <w:rsid w:val="0007346B"/>
    <w:rsid w:val="00074C07"/>
    <w:rsid w:val="00075234"/>
    <w:rsid w:val="00075E03"/>
    <w:rsid w:val="00075E91"/>
    <w:rsid w:val="000763E8"/>
    <w:rsid w:val="00076600"/>
    <w:rsid w:val="00076821"/>
    <w:rsid w:val="00076905"/>
    <w:rsid w:val="00077EAC"/>
    <w:rsid w:val="00083D8D"/>
    <w:rsid w:val="0008439C"/>
    <w:rsid w:val="000846AE"/>
    <w:rsid w:val="0008543D"/>
    <w:rsid w:val="000868C0"/>
    <w:rsid w:val="00087AAF"/>
    <w:rsid w:val="000905B6"/>
    <w:rsid w:val="00090AD2"/>
    <w:rsid w:val="00092A46"/>
    <w:rsid w:val="00093DBA"/>
    <w:rsid w:val="000959AE"/>
    <w:rsid w:val="000971A1"/>
    <w:rsid w:val="000971A4"/>
    <w:rsid w:val="000A0494"/>
    <w:rsid w:val="000A04D8"/>
    <w:rsid w:val="000A08EB"/>
    <w:rsid w:val="000A0EB5"/>
    <w:rsid w:val="000A10B8"/>
    <w:rsid w:val="000A27C5"/>
    <w:rsid w:val="000A2B71"/>
    <w:rsid w:val="000A3269"/>
    <w:rsid w:val="000A346A"/>
    <w:rsid w:val="000A43AF"/>
    <w:rsid w:val="000A46B7"/>
    <w:rsid w:val="000A55AB"/>
    <w:rsid w:val="000A66EB"/>
    <w:rsid w:val="000A69ED"/>
    <w:rsid w:val="000A7279"/>
    <w:rsid w:val="000A7318"/>
    <w:rsid w:val="000B0917"/>
    <w:rsid w:val="000B1195"/>
    <w:rsid w:val="000B1486"/>
    <w:rsid w:val="000B15D9"/>
    <w:rsid w:val="000B1EC1"/>
    <w:rsid w:val="000B3371"/>
    <w:rsid w:val="000B38CE"/>
    <w:rsid w:val="000B3E58"/>
    <w:rsid w:val="000B5039"/>
    <w:rsid w:val="000B5139"/>
    <w:rsid w:val="000B5778"/>
    <w:rsid w:val="000B6846"/>
    <w:rsid w:val="000B6E20"/>
    <w:rsid w:val="000B72A3"/>
    <w:rsid w:val="000B7837"/>
    <w:rsid w:val="000B7A76"/>
    <w:rsid w:val="000C057E"/>
    <w:rsid w:val="000C09E2"/>
    <w:rsid w:val="000C0BC5"/>
    <w:rsid w:val="000C1322"/>
    <w:rsid w:val="000C1397"/>
    <w:rsid w:val="000C1789"/>
    <w:rsid w:val="000C1959"/>
    <w:rsid w:val="000C19CC"/>
    <w:rsid w:val="000C24F1"/>
    <w:rsid w:val="000C27DD"/>
    <w:rsid w:val="000C3A84"/>
    <w:rsid w:val="000C3C8B"/>
    <w:rsid w:val="000C44A8"/>
    <w:rsid w:val="000C4FB1"/>
    <w:rsid w:val="000C530C"/>
    <w:rsid w:val="000C5510"/>
    <w:rsid w:val="000C575B"/>
    <w:rsid w:val="000C6E6C"/>
    <w:rsid w:val="000C7B6D"/>
    <w:rsid w:val="000D04A1"/>
    <w:rsid w:val="000D102A"/>
    <w:rsid w:val="000D105E"/>
    <w:rsid w:val="000D1F8F"/>
    <w:rsid w:val="000D208B"/>
    <w:rsid w:val="000D212C"/>
    <w:rsid w:val="000D2136"/>
    <w:rsid w:val="000D38CB"/>
    <w:rsid w:val="000D459C"/>
    <w:rsid w:val="000D46B7"/>
    <w:rsid w:val="000D53FA"/>
    <w:rsid w:val="000D551A"/>
    <w:rsid w:val="000D5D7F"/>
    <w:rsid w:val="000D5FA5"/>
    <w:rsid w:val="000D7054"/>
    <w:rsid w:val="000D7CCA"/>
    <w:rsid w:val="000E0353"/>
    <w:rsid w:val="000E0A40"/>
    <w:rsid w:val="000E0CB5"/>
    <w:rsid w:val="000E3285"/>
    <w:rsid w:val="000E3995"/>
    <w:rsid w:val="000E3A88"/>
    <w:rsid w:val="000E3BA7"/>
    <w:rsid w:val="000E3CF9"/>
    <w:rsid w:val="000E3D0E"/>
    <w:rsid w:val="000E3FD5"/>
    <w:rsid w:val="000E4956"/>
    <w:rsid w:val="000E5C2F"/>
    <w:rsid w:val="000E6E71"/>
    <w:rsid w:val="000E7010"/>
    <w:rsid w:val="000E7875"/>
    <w:rsid w:val="000E7AEA"/>
    <w:rsid w:val="000E7C08"/>
    <w:rsid w:val="000F0B5A"/>
    <w:rsid w:val="000F17BB"/>
    <w:rsid w:val="000F1A97"/>
    <w:rsid w:val="000F1C06"/>
    <w:rsid w:val="000F1EC5"/>
    <w:rsid w:val="000F2CD1"/>
    <w:rsid w:val="000F3B11"/>
    <w:rsid w:val="000F42D6"/>
    <w:rsid w:val="000F475C"/>
    <w:rsid w:val="000F4949"/>
    <w:rsid w:val="000F5D0B"/>
    <w:rsid w:val="000F6512"/>
    <w:rsid w:val="000F7369"/>
    <w:rsid w:val="00101120"/>
    <w:rsid w:val="00102A0F"/>
    <w:rsid w:val="00102FD5"/>
    <w:rsid w:val="00104CBA"/>
    <w:rsid w:val="00104EA7"/>
    <w:rsid w:val="00105109"/>
    <w:rsid w:val="001067DF"/>
    <w:rsid w:val="001117B1"/>
    <w:rsid w:val="00113CEA"/>
    <w:rsid w:val="00115A02"/>
    <w:rsid w:val="00116037"/>
    <w:rsid w:val="00116400"/>
    <w:rsid w:val="00116ED4"/>
    <w:rsid w:val="00117EFA"/>
    <w:rsid w:val="00120C99"/>
    <w:rsid w:val="00121FCA"/>
    <w:rsid w:val="0012299D"/>
    <w:rsid w:val="00122AC6"/>
    <w:rsid w:val="00122E42"/>
    <w:rsid w:val="00122EBF"/>
    <w:rsid w:val="001238A3"/>
    <w:rsid w:val="00123C8F"/>
    <w:rsid w:val="001245E0"/>
    <w:rsid w:val="001248BB"/>
    <w:rsid w:val="00124B16"/>
    <w:rsid w:val="00125496"/>
    <w:rsid w:val="00125518"/>
    <w:rsid w:val="001260E9"/>
    <w:rsid w:val="00127674"/>
    <w:rsid w:val="0013074D"/>
    <w:rsid w:val="00130A47"/>
    <w:rsid w:val="00131101"/>
    <w:rsid w:val="00131A4E"/>
    <w:rsid w:val="00131BC7"/>
    <w:rsid w:val="001323B8"/>
    <w:rsid w:val="001325F9"/>
    <w:rsid w:val="001329A9"/>
    <w:rsid w:val="001334AD"/>
    <w:rsid w:val="00133DFA"/>
    <w:rsid w:val="001343B2"/>
    <w:rsid w:val="0013558D"/>
    <w:rsid w:val="00136DA3"/>
    <w:rsid w:val="00137281"/>
    <w:rsid w:val="001372EA"/>
    <w:rsid w:val="0013750E"/>
    <w:rsid w:val="001378D7"/>
    <w:rsid w:val="00137DAB"/>
    <w:rsid w:val="00140086"/>
    <w:rsid w:val="001408A2"/>
    <w:rsid w:val="00140F3C"/>
    <w:rsid w:val="00140FA4"/>
    <w:rsid w:val="001413BE"/>
    <w:rsid w:val="00141A94"/>
    <w:rsid w:val="00142C19"/>
    <w:rsid w:val="00143270"/>
    <w:rsid w:val="00144E8C"/>
    <w:rsid w:val="00145177"/>
    <w:rsid w:val="00145C94"/>
    <w:rsid w:val="00146C8A"/>
    <w:rsid w:val="001509FB"/>
    <w:rsid w:val="00151F7E"/>
    <w:rsid w:val="001523F1"/>
    <w:rsid w:val="001525D0"/>
    <w:rsid w:val="001528D7"/>
    <w:rsid w:val="00152E0C"/>
    <w:rsid w:val="00153307"/>
    <w:rsid w:val="001549C2"/>
    <w:rsid w:val="00154BE8"/>
    <w:rsid w:val="001550D8"/>
    <w:rsid w:val="0015607B"/>
    <w:rsid w:val="0015670C"/>
    <w:rsid w:val="00157A4C"/>
    <w:rsid w:val="00160120"/>
    <w:rsid w:val="001605E2"/>
    <w:rsid w:val="00160AA6"/>
    <w:rsid w:val="00162120"/>
    <w:rsid w:val="0016294F"/>
    <w:rsid w:val="00162D49"/>
    <w:rsid w:val="00164859"/>
    <w:rsid w:val="00164F6D"/>
    <w:rsid w:val="00165CA5"/>
    <w:rsid w:val="0016668A"/>
    <w:rsid w:val="0016689E"/>
    <w:rsid w:val="00166B29"/>
    <w:rsid w:val="001673E4"/>
    <w:rsid w:val="00167876"/>
    <w:rsid w:val="001703C5"/>
    <w:rsid w:val="001743FF"/>
    <w:rsid w:val="00176E64"/>
    <w:rsid w:val="0017717D"/>
    <w:rsid w:val="00177333"/>
    <w:rsid w:val="001779F8"/>
    <w:rsid w:val="00180C6C"/>
    <w:rsid w:val="00180CD9"/>
    <w:rsid w:val="00180D58"/>
    <w:rsid w:val="00180E32"/>
    <w:rsid w:val="00183D48"/>
    <w:rsid w:val="00184843"/>
    <w:rsid w:val="00184CAA"/>
    <w:rsid w:val="00185011"/>
    <w:rsid w:val="0018614B"/>
    <w:rsid w:val="001862C3"/>
    <w:rsid w:val="001862DA"/>
    <w:rsid w:val="001865C9"/>
    <w:rsid w:val="00190410"/>
    <w:rsid w:val="001904F5"/>
    <w:rsid w:val="0019123A"/>
    <w:rsid w:val="0019317E"/>
    <w:rsid w:val="00193CA8"/>
    <w:rsid w:val="00194169"/>
    <w:rsid w:val="00195DD9"/>
    <w:rsid w:val="00195E3C"/>
    <w:rsid w:val="0019607F"/>
    <w:rsid w:val="001970C0"/>
    <w:rsid w:val="00197957"/>
    <w:rsid w:val="001A09CE"/>
    <w:rsid w:val="001A11E9"/>
    <w:rsid w:val="001A1507"/>
    <w:rsid w:val="001A15A3"/>
    <w:rsid w:val="001A1CD6"/>
    <w:rsid w:val="001A21F7"/>
    <w:rsid w:val="001A2A84"/>
    <w:rsid w:val="001A2F29"/>
    <w:rsid w:val="001A7181"/>
    <w:rsid w:val="001A7511"/>
    <w:rsid w:val="001A778B"/>
    <w:rsid w:val="001B0156"/>
    <w:rsid w:val="001B083A"/>
    <w:rsid w:val="001B0B58"/>
    <w:rsid w:val="001B1B85"/>
    <w:rsid w:val="001B1CB3"/>
    <w:rsid w:val="001B25F0"/>
    <w:rsid w:val="001B25FA"/>
    <w:rsid w:val="001B360C"/>
    <w:rsid w:val="001B3EC8"/>
    <w:rsid w:val="001B56BF"/>
    <w:rsid w:val="001B5E6C"/>
    <w:rsid w:val="001B6118"/>
    <w:rsid w:val="001B6169"/>
    <w:rsid w:val="001B62FE"/>
    <w:rsid w:val="001B676E"/>
    <w:rsid w:val="001B6DB1"/>
    <w:rsid w:val="001C1847"/>
    <w:rsid w:val="001C2A34"/>
    <w:rsid w:val="001C30B0"/>
    <w:rsid w:val="001C437A"/>
    <w:rsid w:val="001C52C3"/>
    <w:rsid w:val="001C6217"/>
    <w:rsid w:val="001C6516"/>
    <w:rsid w:val="001C6D75"/>
    <w:rsid w:val="001D29C8"/>
    <w:rsid w:val="001D2F5C"/>
    <w:rsid w:val="001D2FF8"/>
    <w:rsid w:val="001D45A4"/>
    <w:rsid w:val="001D4E78"/>
    <w:rsid w:val="001D58D9"/>
    <w:rsid w:val="001D6E33"/>
    <w:rsid w:val="001E0B25"/>
    <w:rsid w:val="001E0E86"/>
    <w:rsid w:val="001E1253"/>
    <w:rsid w:val="001E14E8"/>
    <w:rsid w:val="001E1AE9"/>
    <w:rsid w:val="001E2271"/>
    <w:rsid w:val="001E24EE"/>
    <w:rsid w:val="001E2C39"/>
    <w:rsid w:val="001E46E6"/>
    <w:rsid w:val="001E4CCA"/>
    <w:rsid w:val="001E51C4"/>
    <w:rsid w:val="001E54FE"/>
    <w:rsid w:val="001E64BF"/>
    <w:rsid w:val="001E6698"/>
    <w:rsid w:val="001E66EF"/>
    <w:rsid w:val="001E7719"/>
    <w:rsid w:val="001E79BA"/>
    <w:rsid w:val="001F0055"/>
    <w:rsid w:val="001F02FD"/>
    <w:rsid w:val="001F17FE"/>
    <w:rsid w:val="001F1DDF"/>
    <w:rsid w:val="001F3279"/>
    <w:rsid w:val="001F508A"/>
    <w:rsid w:val="001F528E"/>
    <w:rsid w:val="001F5AC2"/>
    <w:rsid w:val="001F6D77"/>
    <w:rsid w:val="001F75E5"/>
    <w:rsid w:val="00200169"/>
    <w:rsid w:val="002004C7"/>
    <w:rsid w:val="00200BBA"/>
    <w:rsid w:val="002016A2"/>
    <w:rsid w:val="00202F64"/>
    <w:rsid w:val="00203D1A"/>
    <w:rsid w:val="0020404A"/>
    <w:rsid w:val="00204BED"/>
    <w:rsid w:val="00205FEC"/>
    <w:rsid w:val="002072F2"/>
    <w:rsid w:val="00207981"/>
    <w:rsid w:val="00207993"/>
    <w:rsid w:val="00210DB1"/>
    <w:rsid w:val="00211D6C"/>
    <w:rsid w:val="00211F23"/>
    <w:rsid w:val="002137A3"/>
    <w:rsid w:val="00213A28"/>
    <w:rsid w:val="002145C5"/>
    <w:rsid w:val="002159B4"/>
    <w:rsid w:val="00216A50"/>
    <w:rsid w:val="0021749A"/>
    <w:rsid w:val="00217902"/>
    <w:rsid w:val="00217C30"/>
    <w:rsid w:val="002203BF"/>
    <w:rsid w:val="00220982"/>
    <w:rsid w:val="00220CB6"/>
    <w:rsid w:val="002220EF"/>
    <w:rsid w:val="00222BD9"/>
    <w:rsid w:val="00222DE9"/>
    <w:rsid w:val="00224393"/>
    <w:rsid w:val="0022480F"/>
    <w:rsid w:val="002248F8"/>
    <w:rsid w:val="0022609B"/>
    <w:rsid w:val="00226A56"/>
    <w:rsid w:val="00227423"/>
    <w:rsid w:val="0023025A"/>
    <w:rsid w:val="002310D2"/>
    <w:rsid w:val="002317B6"/>
    <w:rsid w:val="00231DEC"/>
    <w:rsid w:val="00231F4D"/>
    <w:rsid w:val="00233103"/>
    <w:rsid w:val="002338EE"/>
    <w:rsid w:val="002348B2"/>
    <w:rsid w:val="00235465"/>
    <w:rsid w:val="00236A86"/>
    <w:rsid w:val="002375FD"/>
    <w:rsid w:val="00237CA8"/>
    <w:rsid w:val="00241477"/>
    <w:rsid w:val="00241C5F"/>
    <w:rsid w:val="00242180"/>
    <w:rsid w:val="00242352"/>
    <w:rsid w:val="002427A5"/>
    <w:rsid w:val="0024287E"/>
    <w:rsid w:val="00242C84"/>
    <w:rsid w:val="0024306D"/>
    <w:rsid w:val="002444AA"/>
    <w:rsid w:val="002463CB"/>
    <w:rsid w:val="002464CC"/>
    <w:rsid w:val="002509B4"/>
    <w:rsid w:val="002519A1"/>
    <w:rsid w:val="00252D56"/>
    <w:rsid w:val="002531E8"/>
    <w:rsid w:val="002533C8"/>
    <w:rsid w:val="002535DB"/>
    <w:rsid w:val="00253CA0"/>
    <w:rsid w:val="00256441"/>
    <w:rsid w:val="00256CFF"/>
    <w:rsid w:val="002571D6"/>
    <w:rsid w:val="0025781D"/>
    <w:rsid w:val="002578C5"/>
    <w:rsid w:val="0025795F"/>
    <w:rsid w:val="00260281"/>
    <w:rsid w:val="00260E2C"/>
    <w:rsid w:val="00261A42"/>
    <w:rsid w:val="00263AC2"/>
    <w:rsid w:val="0026429F"/>
    <w:rsid w:val="002648B8"/>
    <w:rsid w:val="002658EF"/>
    <w:rsid w:val="002659E0"/>
    <w:rsid w:val="002659FB"/>
    <w:rsid w:val="0026617C"/>
    <w:rsid w:val="00266BA8"/>
    <w:rsid w:val="00266DFE"/>
    <w:rsid w:val="002710A3"/>
    <w:rsid w:val="00271544"/>
    <w:rsid w:val="00272125"/>
    <w:rsid w:val="0027325C"/>
    <w:rsid w:val="0027521D"/>
    <w:rsid w:val="002772F8"/>
    <w:rsid w:val="002775AB"/>
    <w:rsid w:val="002803DB"/>
    <w:rsid w:val="002808E2"/>
    <w:rsid w:val="0028110C"/>
    <w:rsid w:val="00281298"/>
    <w:rsid w:val="00281D1A"/>
    <w:rsid w:val="0028230C"/>
    <w:rsid w:val="002824D8"/>
    <w:rsid w:val="00283612"/>
    <w:rsid w:val="00283ACE"/>
    <w:rsid w:val="002848F9"/>
    <w:rsid w:val="0028498E"/>
    <w:rsid w:val="00285158"/>
    <w:rsid w:val="0028693A"/>
    <w:rsid w:val="00286E2B"/>
    <w:rsid w:val="00287984"/>
    <w:rsid w:val="00287C8D"/>
    <w:rsid w:val="00290813"/>
    <w:rsid w:val="00290B0F"/>
    <w:rsid w:val="00290DBD"/>
    <w:rsid w:val="002914AA"/>
    <w:rsid w:val="00291890"/>
    <w:rsid w:val="002927D1"/>
    <w:rsid w:val="00293267"/>
    <w:rsid w:val="002934AA"/>
    <w:rsid w:val="00293CE4"/>
    <w:rsid w:val="00293CF8"/>
    <w:rsid w:val="00294DC8"/>
    <w:rsid w:val="00294F91"/>
    <w:rsid w:val="002958C9"/>
    <w:rsid w:val="0029758F"/>
    <w:rsid w:val="002A05E4"/>
    <w:rsid w:val="002A0E1E"/>
    <w:rsid w:val="002A0F5E"/>
    <w:rsid w:val="002A1B54"/>
    <w:rsid w:val="002A2381"/>
    <w:rsid w:val="002A386B"/>
    <w:rsid w:val="002A6374"/>
    <w:rsid w:val="002A6452"/>
    <w:rsid w:val="002A6B89"/>
    <w:rsid w:val="002A7B44"/>
    <w:rsid w:val="002A7F04"/>
    <w:rsid w:val="002B0514"/>
    <w:rsid w:val="002B078C"/>
    <w:rsid w:val="002B0BCA"/>
    <w:rsid w:val="002B1A28"/>
    <w:rsid w:val="002B290F"/>
    <w:rsid w:val="002B34C1"/>
    <w:rsid w:val="002B3853"/>
    <w:rsid w:val="002B5517"/>
    <w:rsid w:val="002B5932"/>
    <w:rsid w:val="002B5D39"/>
    <w:rsid w:val="002B65A3"/>
    <w:rsid w:val="002C040A"/>
    <w:rsid w:val="002C2813"/>
    <w:rsid w:val="002C287D"/>
    <w:rsid w:val="002C2ED5"/>
    <w:rsid w:val="002C3581"/>
    <w:rsid w:val="002C395B"/>
    <w:rsid w:val="002C42D8"/>
    <w:rsid w:val="002C48B5"/>
    <w:rsid w:val="002C4F31"/>
    <w:rsid w:val="002C5C0E"/>
    <w:rsid w:val="002C6067"/>
    <w:rsid w:val="002C60A8"/>
    <w:rsid w:val="002C6F7F"/>
    <w:rsid w:val="002C7A8C"/>
    <w:rsid w:val="002D0DD3"/>
    <w:rsid w:val="002D14F6"/>
    <w:rsid w:val="002D1C08"/>
    <w:rsid w:val="002D248C"/>
    <w:rsid w:val="002D2853"/>
    <w:rsid w:val="002D3452"/>
    <w:rsid w:val="002D3728"/>
    <w:rsid w:val="002D4728"/>
    <w:rsid w:val="002D4D0B"/>
    <w:rsid w:val="002D5AEA"/>
    <w:rsid w:val="002D6572"/>
    <w:rsid w:val="002D67E6"/>
    <w:rsid w:val="002D6BE4"/>
    <w:rsid w:val="002D77EA"/>
    <w:rsid w:val="002E1E95"/>
    <w:rsid w:val="002E3297"/>
    <w:rsid w:val="002E37FF"/>
    <w:rsid w:val="002E43EC"/>
    <w:rsid w:val="002E49E6"/>
    <w:rsid w:val="002E5CC6"/>
    <w:rsid w:val="002E5CDE"/>
    <w:rsid w:val="002E6031"/>
    <w:rsid w:val="002E7D45"/>
    <w:rsid w:val="002F021C"/>
    <w:rsid w:val="002F028E"/>
    <w:rsid w:val="002F090C"/>
    <w:rsid w:val="002F0991"/>
    <w:rsid w:val="002F139E"/>
    <w:rsid w:val="002F1F2C"/>
    <w:rsid w:val="002F2208"/>
    <w:rsid w:val="002F28BD"/>
    <w:rsid w:val="002F29A1"/>
    <w:rsid w:val="002F36B6"/>
    <w:rsid w:val="002F42C4"/>
    <w:rsid w:val="002F529E"/>
    <w:rsid w:val="002F52D0"/>
    <w:rsid w:val="002F58F9"/>
    <w:rsid w:val="002F5FC3"/>
    <w:rsid w:val="002F6093"/>
    <w:rsid w:val="002F6387"/>
    <w:rsid w:val="002F64E9"/>
    <w:rsid w:val="00304220"/>
    <w:rsid w:val="00305B29"/>
    <w:rsid w:val="00306D50"/>
    <w:rsid w:val="00306EAF"/>
    <w:rsid w:val="00307B0F"/>
    <w:rsid w:val="0031068A"/>
    <w:rsid w:val="00310F1A"/>
    <w:rsid w:val="00311326"/>
    <w:rsid w:val="003125AD"/>
    <w:rsid w:val="00312B44"/>
    <w:rsid w:val="003134CF"/>
    <w:rsid w:val="00314254"/>
    <w:rsid w:val="00315878"/>
    <w:rsid w:val="00316D44"/>
    <w:rsid w:val="00317532"/>
    <w:rsid w:val="0031760F"/>
    <w:rsid w:val="00317BF1"/>
    <w:rsid w:val="00317C94"/>
    <w:rsid w:val="003205F8"/>
    <w:rsid w:val="003208A5"/>
    <w:rsid w:val="00320DF0"/>
    <w:rsid w:val="00321083"/>
    <w:rsid w:val="003210F6"/>
    <w:rsid w:val="003225B2"/>
    <w:rsid w:val="00322CB6"/>
    <w:rsid w:val="00324B42"/>
    <w:rsid w:val="00325663"/>
    <w:rsid w:val="00327DEC"/>
    <w:rsid w:val="00332702"/>
    <w:rsid w:val="00332B0F"/>
    <w:rsid w:val="00333970"/>
    <w:rsid w:val="003341D1"/>
    <w:rsid w:val="00334251"/>
    <w:rsid w:val="00334378"/>
    <w:rsid w:val="00334E3E"/>
    <w:rsid w:val="00334E77"/>
    <w:rsid w:val="00335234"/>
    <w:rsid w:val="003353E9"/>
    <w:rsid w:val="00335501"/>
    <w:rsid w:val="00335DDB"/>
    <w:rsid w:val="00336988"/>
    <w:rsid w:val="00336E13"/>
    <w:rsid w:val="00337023"/>
    <w:rsid w:val="00337189"/>
    <w:rsid w:val="00337503"/>
    <w:rsid w:val="003377BF"/>
    <w:rsid w:val="00340B07"/>
    <w:rsid w:val="003415BB"/>
    <w:rsid w:val="00341B2D"/>
    <w:rsid w:val="003431C2"/>
    <w:rsid w:val="00345109"/>
    <w:rsid w:val="00345406"/>
    <w:rsid w:val="003462C7"/>
    <w:rsid w:val="00346C1D"/>
    <w:rsid w:val="0035033A"/>
    <w:rsid w:val="0035171B"/>
    <w:rsid w:val="00352342"/>
    <w:rsid w:val="00352BA2"/>
    <w:rsid w:val="00353312"/>
    <w:rsid w:val="00354183"/>
    <w:rsid w:val="0035508B"/>
    <w:rsid w:val="00356398"/>
    <w:rsid w:val="00357B29"/>
    <w:rsid w:val="003609D5"/>
    <w:rsid w:val="00361025"/>
    <w:rsid w:val="00361BF0"/>
    <w:rsid w:val="003621AF"/>
    <w:rsid w:val="00362387"/>
    <w:rsid w:val="003623A0"/>
    <w:rsid w:val="00362BA1"/>
    <w:rsid w:val="00364770"/>
    <w:rsid w:val="0036585C"/>
    <w:rsid w:val="003658F1"/>
    <w:rsid w:val="00365D1F"/>
    <w:rsid w:val="00365FCA"/>
    <w:rsid w:val="003673E0"/>
    <w:rsid w:val="0036749D"/>
    <w:rsid w:val="00370CB4"/>
    <w:rsid w:val="003710BF"/>
    <w:rsid w:val="00373499"/>
    <w:rsid w:val="00374197"/>
    <w:rsid w:val="00375084"/>
    <w:rsid w:val="00375EBB"/>
    <w:rsid w:val="00376558"/>
    <w:rsid w:val="00376BD7"/>
    <w:rsid w:val="00376F59"/>
    <w:rsid w:val="0038073D"/>
    <w:rsid w:val="00381408"/>
    <w:rsid w:val="00381BC9"/>
    <w:rsid w:val="003829AC"/>
    <w:rsid w:val="003833A7"/>
    <w:rsid w:val="003846A5"/>
    <w:rsid w:val="003849A4"/>
    <w:rsid w:val="0038589F"/>
    <w:rsid w:val="003858FD"/>
    <w:rsid w:val="00385A1B"/>
    <w:rsid w:val="00385D70"/>
    <w:rsid w:val="00386286"/>
    <w:rsid w:val="003869C6"/>
    <w:rsid w:val="00390CFF"/>
    <w:rsid w:val="003915C3"/>
    <w:rsid w:val="00391C8B"/>
    <w:rsid w:val="00392E71"/>
    <w:rsid w:val="00393369"/>
    <w:rsid w:val="00394010"/>
    <w:rsid w:val="0039423C"/>
    <w:rsid w:val="00394E10"/>
    <w:rsid w:val="003950BD"/>
    <w:rsid w:val="00395449"/>
    <w:rsid w:val="003965D4"/>
    <w:rsid w:val="00396E33"/>
    <w:rsid w:val="00396F86"/>
    <w:rsid w:val="0039734F"/>
    <w:rsid w:val="00397376"/>
    <w:rsid w:val="003977EC"/>
    <w:rsid w:val="003A0264"/>
    <w:rsid w:val="003A055D"/>
    <w:rsid w:val="003A081C"/>
    <w:rsid w:val="003A08AA"/>
    <w:rsid w:val="003A0DCE"/>
    <w:rsid w:val="003A0E2A"/>
    <w:rsid w:val="003A2A4A"/>
    <w:rsid w:val="003A2CC5"/>
    <w:rsid w:val="003A4260"/>
    <w:rsid w:val="003A442F"/>
    <w:rsid w:val="003A4864"/>
    <w:rsid w:val="003A4A51"/>
    <w:rsid w:val="003A50B3"/>
    <w:rsid w:val="003A5142"/>
    <w:rsid w:val="003A5E87"/>
    <w:rsid w:val="003A60E7"/>
    <w:rsid w:val="003A6692"/>
    <w:rsid w:val="003A6A11"/>
    <w:rsid w:val="003A6E51"/>
    <w:rsid w:val="003A719D"/>
    <w:rsid w:val="003A741A"/>
    <w:rsid w:val="003A766D"/>
    <w:rsid w:val="003B00A5"/>
    <w:rsid w:val="003B08B6"/>
    <w:rsid w:val="003B1BDD"/>
    <w:rsid w:val="003B2853"/>
    <w:rsid w:val="003B35FC"/>
    <w:rsid w:val="003B3902"/>
    <w:rsid w:val="003B497B"/>
    <w:rsid w:val="003B4BD8"/>
    <w:rsid w:val="003B667D"/>
    <w:rsid w:val="003B682E"/>
    <w:rsid w:val="003B6C16"/>
    <w:rsid w:val="003B70F4"/>
    <w:rsid w:val="003B77D6"/>
    <w:rsid w:val="003C16DE"/>
    <w:rsid w:val="003C1EDA"/>
    <w:rsid w:val="003C2386"/>
    <w:rsid w:val="003C2541"/>
    <w:rsid w:val="003C311E"/>
    <w:rsid w:val="003C31BD"/>
    <w:rsid w:val="003C3AF6"/>
    <w:rsid w:val="003C4395"/>
    <w:rsid w:val="003C5B3C"/>
    <w:rsid w:val="003C625C"/>
    <w:rsid w:val="003C63A8"/>
    <w:rsid w:val="003C6FC0"/>
    <w:rsid w:val="003C74A8"/>
    <w:rsid w:val="003C799F"/>
    <w:rsid w:val="003C7E87"/>
    <w:rsid w:val="003D203A"/>
    <w:rsid w:val="003D2499"/>
    <w:rsid w:val="003D2795"/>
    <w:rsid w:val="003D28D1"/>
    <w:rsid w:val="003D2EFE"/>
    <w:rsid w:val="003D46F5"/>
    <w:rsid w:val="003D489C"/>
    <w:rsid w:val="003D5E07"/>
    <w:rsid w:val="003D7B59"/>
    <w:rsid w:val="003D7D54"/>
    <w:rsid w:val="003E0A66"/>
    <w:rsid w:val="003E0F75"/>
    <w:rsid w:val="003E1D98"/>
    <w:rsid w:val="003E1EB0"/>
    <w:rsid w:val="003E3B91"/>
    <w:rsid w:val="003E4D31"/>
    <w:rsid w:val="003E532F"/>
    <w:rsid w:val="003F02C4"/>
    <w:rsid w:val="003F0501"/>
    <w:rsid w:val="003F4DFF"/>
    <w:rsid w:val="003F65EE"/>
    <w:rsid w:val="003F7B63"/>
    <w:rsid w:val="003F7FA8"/>
    <w:rsid w:val="00400278"/>
    <w:rsid w:val="004010A9"/>
    <w:rsid w:val="004013B7"/>
    <w:rsid w:val="00401A50"/>
    <w:rsid w:val="00402741"/>
    <w:rsid w:val="00404613"/>
    <w:rsid w:val="004047DA"/>
    <w:rsid w:val="00404E44"/>
    <w:rsid w:val="00406036"/>
    <w:rsid w:val="00406639"/>
    <w:rsid w:val="004066E6"/>
    <w:rsid w:val="00407C8D"/>
    <w:rsid w:val="0041009F"/>
    <w:rsid w:val="00410E7D"/>
    <w:rsid w:val="00411040"/>
    <w:rsid w:val="00411569"/>
    <w:rsid w:val="00411E95"/>
    <w:rsid w:val="00412089"/>
    <w:rsid w:val="004120DD"/>
    <w:rsid w:val="0041385D"/>
    <w:rsid w:val="00413D5C"/>
    <w:rsid w:val="00414417"/>
    <w:rsid w:val="004144E9"/>
    <w:rsid w:val="00415227"/>
    <w:rsid w:val="004156E6"/>
    <w:rsid w:val="00415A4E"/>
    <w:rsid w:val="00415A5B"/>
    <w:rsid w:val="004162A9"/>
    <w:rsid w:val="00416764"/>
    <w:rsid w:val="00416A0F"/>
    <w:rsid w:val="00416D94"/>
    <w:rsid w:val="0041700B"/>
    <w:rsid w:val="0041759C"/>
    <w:rsid w:val="0041789D"/>
    <w:rsid w:val="00417D73"/>
    <w:rsid w:val="00420334"/>
    <w:rsid w:val="0042115D"/>
    <w:rsid w:val="004211ED"/>
    <w:rsid w:val="00421772"/>
    <w:rsid w:val="004220F3"/>
    <w:rsid w:val="00422D6C"/>
    <w:rsid w:val="00422D7E"/>
    <w:rsid w:val="00423BC1"/>
    <w:rsid w:val="004245E3"/>
    <w:rsid w:val="00424A10"/>
    <w:rsid w:val="00424CB9"/>
    <w:rsid w:val="0042517A"/>
    <w:rsid w:val="004256A3"/>
    <w:rsid w:val="00425C51"/>
    <w:rsid w:val="0042640C"/>
    <w:rsid w:val="00426836"/>
    <w:rsid w:val="00426DC9"/>
    <w:rsid w:val="00427546"/>
    <w:rsid w:val="00427DEA"/>
    <w:rsid w:val="004308EA"/>
    <w:rsid w:val="00431262"/>
    <w:rsid w:val="004316CD"/>
    <w:rsid w:val="004317FE"/>
    <w:rsid w:val="0043238F"/>
    <w:rsid w:val="00432D1B"/>
    <w:rsid w:val="00433F53"/>
    <w:rsid w:val="004351D4"/>
    <w:rsid w:val="00435864"/>
    <w:rsid w:val="00435E07"/>
    <w:rsid w:val="004377DF"/>
    <w:rsid w:val="00437BAE"/>
    <w:rsid w:val="00440DE8"/>
    <w:rsid w:val="00441978"/>
    <w:rsid w:val="00443C8F"/>
    <w:rsid w:val="00444560"/>
    <w:rsid w:val="00444CA9"/>
    <w:rsid w:val="00444D8F"/>
    <w:rsid w:val="00444EC3"/>
    <w:rsid w:val="004453B3"/>
    <w:rsid w:val="0044693C"/>
    <w:rsid w:val="00447D14"/>
    <w:rsid w:val="00450088"/>
    <w:rsid w:val="004507CF"/>
    <w:rsid w:val="00450D0F"/>
    <w:rsid w:val="00451FE1"/>
    <w:rsid w:val="00452D6E"/>
    <w:rsid w:val="00453584"/>
    <w:rsid w:val="0045520D"/>
    <w:rsid w:val="00460815"/>
    <w:rsid w:val="004616F6"/>
    <w:rsid w:val="00461C95"/>
    <w:rsid w:val="0046296D"/>
    <w:rsid w:val="00462EEB"/>
    <w:rsid w:val="00463311"/>
    <w:rsid w:val="00463818"/>
    <w:rsid w:val="00464097"/>
    <w:rsid w:val="00464E3B"/>
    <w:rsid w:val="004669C8"/>
    <w:rsid w:val="00466F76"/>
    <w:rsid w:val="00467D2C"/>
    <w:rsid w:val="00470A69"/>
    <w:rsid w:val="0047139F"/>
    <w:rsid w:val="004723CA"/>
    <w:rsid w:val="00473BD7"/>
    <w:rsid w:val="00473EE3"/>
    <w:rsid w:val="004740AE"/>
    <w:rsid w:val="00476DAB"/>
    <w:rsid w:val="00476EEE"/>
    <w:rsid w:val="00477386"/>
    <w:rsid w:val="00477A8E"/>
    <w:rsid w:val="0048110E"/>
    <w:rsid w:val="004811EF"/>
    <w:rsid w:val="0048140C"/>
    <w:rsid w:val="004814A4"/>
    <w:rsid w:val="0048151E"/>
    <w:rsid w:val="00481D4B"/>
    <w:rsid w:val="00482335"/>
    <w:rsid w:val="004823C2"/>
    <w:rsid w:val="0048328C"/>
    <w:rsid w:val="00485253"/>
    <w:rsid w:val="004861B6"/>
    <w:rsid w:val="004864E7"/>
    <w:rsid w:val="004866BF"/>
    <w:rsid w:val="00486832"/>
    <w:rsid w:val="00486876"/>
    <w:rsid w:val="00486F64"/>
    <w:rsid w:val="004902F2"/>
    <w:rsid w:val="00490569"/>
    <w:rsid w:val="004905B8"/>
    <w:rsid w:val="004909D1"/>
    <w:rsid w:val="00490F54"/>
    <w:rsid w:val="00491455"/>
    <w:rsid w:val="004922CB"/>
    <w:rsid w:val="004925C0"/>
    <w:rsid w:val="00493125"/>
    <w:rsid w:val="00493203"/>
    <w:rsid w:val="00493454"/>
    <w:rsid w:val="00493923"/>
    <w:rsid w:val="00493C48"/>
    <w:rsid w:val="00493D23"/>
    <w:rsid w:val="004955A2"/>
    <w:rsid w:val="004958F7"/>
    <w:rsid w:val="0049597D"/>
    <w:rsid w:val="00495F8B"/>
    <w:rsid w:val="004964AB"/>
    <w:rsid w:val="0049710B"/>
    <w:rsid w:val="004A09BC"/>
    <w:rsid w:val="004A0A7D"/>
    <w:rsid w:val="004A0EB1"/>
    <w:rsid w:val="004A1441"/>
    <w:rsid w:val="004A2BCF"/>
    <w:rsid w:val="004A3374"/>
    <w:rsid w:val="004A3A9D"/>
    <w:rsid w:val="004A4CAF"/>
    <w:rsid w:val="004A5C41"/>
    <w:rsid w:val="004A6313"/>
    <w:rsid w:val="004A6527"/>
    <w:rsid w:val="004A7595"/>
    <w:rsid w:val="004B030D"/>
    <w:rsid w:val="004B0B1C"/>
    <w:rsid w:val="004B0CED"/>
    <w:rsid w:val="004B0FD4"/>
    <w:rsid w:val="004B133B"/>
    <w:rsid w:val="004B135B"/>
    <w:rsid w:val="004B1580"/>
    <w:rsid w:val="004B1DCD"/>
    <w:rsid w:val="004B1F1D"/>
    <w:rsid w:val="004B3016"/>
    <w:rsid w:val="004B30AB"/>
    <w:rsid w:val="004B43A7"/>
    <w:rsid w:val="004B456E"/>
    <w:rsid w:val="004B5A75"/>
    <w:rsid w:val="004B61A0"/>
    <w:rsid w:val="004B633C"/>
    <w:rsid w:val="004B7B8E"/>
    <w:rsid w:val="004C0EC1"/>
    <w:rsid w:val="004C21BB"/>
    <w:rsid w:val="004C428E"/>
    <w:rsid w:val="004C6020"/>
    <w:rsid w:val="004C722D"/>
    <w:rsid w:val="004C7312"/>
    <w:rsid w:val="004C7CD9"/>
    <w:rsid w:val="004C7F3D"/>
    <w:rsid w:val="004D07EA"/>
    <w:rsid w:val="004D0EA0"/>
    <w:rsid w:val="004D10A5"/>
    <w:rsid w:val="004D17EC"/>
    <w:rsid w:val="004D20BC"/>
    <w:rsid w:val="004D2120"/>
    <w:rsid w:val="004D2338"/>
    <w:rsid w:val="004D23C8"/>
    <w:rsid w:val="004D258C"/>
    <w:rsid w:val="004D3130"/>
    <w:rsid w:val="004D3F2B"/>
    <w:rsid w:val="004D551F"/>
    <w:rsid w:val="004D73B6"/>
    <w:rsid w:val="004D741A"/>
    <w:rsid w:val="004D7688"/>
    <w:rsid w:val="004E1358"/>
    <w:rsid w:val="004E418E"/>
    <w:rsid w:val="004E523E"/>
    <w:rsid w:val="004E5E3B"/>
    <w:rsid w:val="004E5F26"/>
    <w:rsid w:val="004E6562"/>
    <w:rsid w:val="004E6F41"/>
    <w:rsid w:val="004F084F"/>
    <w:rsid w:val="004F0CC8"/>
    <w:rsid w:val="004F0E97"/>
    <w:rsid w:val="004F0EC0"/>
    <w:rsid w:val="004F1D83"/>
    <w:rsid w:val="004F24A7"/>
    <w:rsid w:val="004F3D4D"/>
    <w:rsid w:val="004F536E"/>
    <w:rsid w:val="004F5375"/>
    <w:rsid w:val="004F56AD"/>
    <w:rsid w:val="004F5B9D"/>
    <w:rsid w:val="004F638B"/>
    <w:rsid w:val="004F6AD3"/>
    <w:rsid w:val="004F6D58"/>
    <w:rsid w:val="004F6DBE"/>
    <w:rsid w:val="004F7695"/>
    <w:rsid w:val="00501797"/>
    <w:rsid w:val="00501AB4"/>
    <w:rsid w:val="005020F4"/>
    <w:rsid w:val="0050284A"/>
    <w:rsid w:val="00502E4B"/>
    <w:rsid w:val="00503027"/>
    <w:rsid w:val="0050373B"/>
    <w:rsid w:val="00503F90"/>
    <w:rsid w:val="0050429E"/>
    <w:rsid w:val="00506167"/>
    <w:rsid w:val="00506591"/>
    <w:rsid w:val="00506DA6"/>
    <w:rsid w:val="00507326"/>
    <w:rsid w:val="005079FF"/>
    <w:rsid w:val="00510903"/>
    <w:rsid w:val="00510EBC"/>
    <w:rsid w:val="005111DA"/>
    <w:rsid w:val="005133B9"/>
    <w:rsid w:val="0051418B"/>
    <w:rsid w:val="00514E13"/>
    <w:rsid w:val="00516176"/>
    <w:rsid w:val="00517E58"/>
    <w:rsid w:val="00517F48"/>
    <w:rsid w:val="0052027F"/>
    <w:rsid w:val="00520786"/>
    <w:rsid w:val="00521CA7"/>
    <w:rsid w:val="00521DAA"/>
    <w:rsid w:val="00522AC7"/>
    <w:rsid w:val="005236A1"/>
    <w:rsid w:val="0052394E"/>
    <w:rsid w:val="00525A0C"/>
    <w:rsid w:val="00526988"/>
    <w:rsid w:val="00526E66"/>
    <w:rsid w:val="0052762A"/>
    <w:rsid w:val="00527FE5"/>
    <w:rsid w:val="0053013C"/>
    <w:rsid w:val="00530641"/>
    <w:rsid w:val="00530DEF"/>
    <w:rsid w:val="00531D97"/>
    <w:rsid w:val="00531E51"/>
    <w:rsid w:val="00532A20"/>
    <w:rsid w:val="00532D8A"/>
    <w:rsid w:val="005331C8"/>
    <w:rsid w:val="0053339F"/>
    <w:rsid w:val="00533C3A"/>
    <w:rsid w:val="00534D8A"/>
    <w:rsid w:val="00535876"/>
    <w:rsid w:val="00535E16"/>
    <w:rsid w:val="00535F2D"/>
    <w:rsid w:val="00536424"/>
    <w:rsid w:val="00536C4C"/>
    <w:rsid w:val="00536E00"/>
    <w:rsid w:val="00536F7C"/>
    <w:rsid w:val="00537DE4"/>
    <w:rsid w:val="00541950"/>
    <w:rsid w:val="00541B21"/>
    <w:rsid w:val="00541BAB"/>
    <w:rsid w:val="005433D9"/>
    <w:rsid w:val="0054417A"/>
    <w:rsid w:val="00544F5D"/>
    <w:rsid w:val="005452E6"/>
    <w:rsid w:val="0054543C"/>
    <w:rsid w:val="0054557E"/>
    <w:rsid w:val="005470BC"/>
    <w:rsid w:val="0055050D"/>
    <w:rsid w:val="005508E7"/>
    <w:rsid w:val="00553323"/>
    <w:rsid w:val="00553616"/>
    <w:rsid w:val="00553E3C"/>
    <w:rsid w:val="005540F3"/>
    <w:rsid w:val="0055533B"/>
    <w:rsid w:val="00555779"/>
    <w:rsid w:val="00555826"/>
    <w:rsid w:val="00555BAA"/>
    <w:rsid w:val="00555E12"/>
    <w:rsid w:val="00556CAC"/>
    <w:rsid w:val="00561910"/>
    <w:rsid w:val="00562775"/>
    <w:rsid w:val="00563606"/>
    <w:rsid w:val="005642D7"/>
    <w:rsid w:val="00566037"/>
    <w:rsid w:val="00566DF6"/>
    <w:rsid w:val="00567AB8"/>
    <w:rsid w:val="00570186"/>
    <w:rsid w:val="005703A4"/>
    <w:rsid w:val="0057095C"/>
    <w:rsid w:val="00570981"/>
    <w:rsid w:val="00572624"/>
    <w:rsid w:val="00572F5D"/>
    <w:rsid w:val="00573B2F"/>
    <w:rsid w:val="005740F7"/>
    <w:rsid w:val="00574C30"/>
    <w:rsid w:val="005757C9"/>
    <w:rsid w:val="0057662A"/>
    <w:rsid w:val="00576E17"/>
    <w:rsid w:val="0057760C"/>
    <w:rsid w:val="0058003B"/>
    <w:rsid w:val="00580A29"/>
    <w:rsid w:val="00580CE8"/>
    <w:rsid w:val="00581085"/>
    <w:rsid w:val="0058113C"/>
    <w:rsid w:val="005811A2"/>
    <w:rsid w:val="005818F6"/>
    <w:rsid w:val="00581E7D"/>
    <w:rsid w:val="00581F81"/>
    <w:rsid w:val="00581F85"/>
    <w:rsid w:val="00582771"/>
    <w:rsid w:val="00583573"/>
    <w:rsid w:val="00583C77"/>
    <w:rsid w:val="00584956"/>
    <w:rsid w:val="00584E30"/>
    <w:rsid w:val="00585528"/>
    <w:rsid w:val="005869C7"/>
    <w:rsid w:val="005872DF"/>
    <w:rsid w:val="00587437"/>
    <w:rsid w:val="00587AE8"/>
    <w:rsid w:val="00590043"/>
    <w:rsid w:val="00590886"/>
    <w:rsid w:val="005913C5"/>
    <w:rsid w:val="0059152D"/>
    <w:rsid w:val="005919A9"/>
    <w:rsid w:val="005919EF"/>
    <w:rsid w:val="0059217E"/>
    <w:rsid w:val="00593596"/>
    <w:rsid w:val="00595D7F"/>
    <w:rsid w:val="0059626A"/>
    <w:rsid w:val="005962E0"/>
    <w:rsid w:val="00596A65"/>
    <w:rsid w:val="005970DA"/>
    <w:rsid w:val="005973FC"/>
    <w:rsid w:val="005978B3"/>
    <w:rsid w:val="005A0075"/>
    <w:rsid w:val="005A27B3"/>
    <w:rsid w:val="005A314F"/>
    <w:rsid w:val="005A355B"/>
    <w:rsid w:val="005A3947"/>
    <w:rsid w:val="005A3EAE"/>
    <w:rsid w:val="005A4D78"/>
    <w:rsid w:val="005A51A6"/>
    <w:rsid w:val="005A55C4"/>
    <w:rsid w:val="005A661F"/>
    <w:rsid w:val="005A7021"/>
    <w:rsid w:val="005A7B96"/>
    <w:rsid w:val="005B0259"/>
    <w:rsid w:val="005B0403"/>
    <w:rsid w:val="005B0605"/>
    <w:rsid w:val="005B0788"/>
    <w:rsid w:val="005B0B5D"/>
    <w:rsid w:val="005B1181"/>
    <w:rsid w:val="005B126C"/>
    <w:rsid w:val="005B175E"/>
    <w:rsid w:val="005B19E9"/>
    <w:rsid w:val="005B2032"/>
    <w:rsid w:val="005B21AC"/>
    <w:rsid w:val="005B21DF"/>
    <w:rsid w:val="005B311C"/>
    <w:rsid w:val="005B3ADE"/>
    <w:rsid w:val="005B3E26"/>
    <w:rsid w:val="005B45D8"/>
    <w:rsid w:val="005B46BC"/>
    <w:rsid w:val="005B4998"/>
    <w:rsid w:val="005B50DF"/>
    <w:rsid w:val="005B5DC5"/>
    <w:rsid w:val="005B6C24"/>
    <w:rsid w:val="005B6D5F"/>
    <w:rsid w:val="005B6FB1"/>
    <w:rsid w:val="005B7952"/>
    <w:rsid w:val="005B7FE5"/>
    <w:rsid w:val="005C05E4"/>
    <w:rsid w:val="005C0F75"/>
    <w:rsid w:val="005C18B6"/>
    <w:rsid w:val="005C1918"/>
    <w:rsid w:val="005C21AA"/>
    <w:rsid w:val="005C2479"/>
    <w:rsid w:val="005C269B"/>
    <w:rsid w:val="005C4267"/>
    <w:rsid w:val="005C537F"/>
    <w:rsid w:val="005C5E76"/>
    <w:rsid w:val="005C5E80"/>
    <w:rsid w:val="005C5F92"/>
    <w:rsid w:val="005C60C3"/>
    <w:rsid w:val="005C654A"/>
    <w:rsid w:val="005C6722"/>
    <w:rsid w:val="005C6754"/>
    <w:rsid w:val="005C676D"/>
    <w:rsid w:val="005C6ED1"/>
    <w:rsid w:val="005C6F1A"/>
    <w:rsid w:val="005D057F"/>
    <w:rsid w:val="005D0D38"/>
    <w:rsid w:val="005D1FCC"/>
    <w:rsid w:val="005D34DB"/>
    <w:rsid w:val="005D35C3"/>
    <w:rsid w:val="005D3683"/>
    <w:rsid w:val="005D3902"/>
    <w:rsid w:val="005D4787"/>
    <w:rsid w:val="005D51CB"/>
    <w:rsid w:val="005D5506"/>
    <w:rsid w:val="005D5C0B"/>
    <w:rsid w:val="005D5EAB"/>
    <w:rsid w:val="005D6146"/>
    <w:rsid w:val="005D65EF"/>
    <w:rsid w:val="005D6FAB"/>
    <w:rsid w:val="005D7676"/>
    <w:rsid w:val="005E0320"/>
    <w:rsid w:val="005E0923"/>
    <w:rsid w:val="005E142F"/>
    <w:rsid w:val="005E1507"/>
    <w:rsid w:val="005E16BE"/>
    <w:rsid w:val="005E1CBB"/>
    <w:rsid w:val="005E257A"/>
    <w:rsid w:val="005E3BBF"/>
    <w:rsid w:val="005E5EF6"/>
    <w:rsid w:val="005E6C47"/>
    <w:rsid w:val="005E7C27"/>
    <w:rsid w:val="005E7C7B"/>
    <w:rsid w:val="005F07C3"/>
    <w:rsid w:val="005F0BD1"/>
    <w:rsid w:val="005F23A9"/>
    <w:rsid w:val="005F2CCF"/>
    <w:rsid w:val="005F3864"/>
    <w:rsid w:val="005F3B87"/>
    <w:rsid w:val="005F4A96"/>
    <w:rsid w:val="005F5EA2"/>
    <w:rsid w:val="005F6D59"/>
    <w:rsid w:val="005F6D8B"/>
    <w:rsid w:val="005F707E"/>
    <w:rsid w:val="005F70C1"/>
    <w:rsid w:val="005F74E3"/>
    <w:rsid w:val="005F7B73"/>
    <w:rsid w:val="00600F07"/>
    <w:rsid w:val="00601BDD"/>
    <w:rsid w:val="0060270D"/>
    <w:rsid w:val="00603ADE"/>
    <w:rsid w:val="00603B52"/>
    <w:rsid w:val="00603C3F"/>
    <w:rsid w:val="00604878"/>
    <w:rsid w:val="00607E6D"/>
    <w:rsid w:val="00607EA8"/>
    <w:rsid w:val="0061039E"/>
    <w:rsid w:val="00610DDD"/>
    <w:rsid w:val="00611116"/>
    <w:rsid w:val="00611163"/>
    <w:rsid w:val="00612618"/>
    <w:rsid w:val="006141D5"/>
    <w:rsid w:val="00614E2A"/>
    <w:rsid w:val="006152EE"/>
    <w:rsid w:val="006159A3"/>
    <w:rsid w:val="00616046"/>
    <w:rsid w:val="006162D6"/>
    <w:rsid w:val="00617254"/>
    <w:rsid w:val="006176DE"/>
    <w:rsid w:val="00617EA4"/>
    <w:rsid w:val="0062249F"/>
    <w:rsid w:val="00622592"/>
    <w:rsid w:val="00623841"/>
    <w:rsid w:val="006240A8"/>
    <w:rsid w:val="0062461A"/>
    <w:rsid w:val="00624796"/>
    <w:rsid w:val="006249BA"/>
    <w:rsid w:val="0062587D"/>
    <w:rsid w:val="00625BC7"/>
    <w:rsid w:val="0062656A"/>
    <w:rsid w:val="00626B3F"/>
    <w:rsid w:val="006272F9"/>
    <w:rsid w:val="006274AA"/>
    <w:rsid w:val="006274F8"/>
    <w:rsid w:val="00630BA2"/>
    <w:rsid w:val="00631525"/>
    <w:rsid w:val="006316BA"/>
    <w:rsid w:val="00632293"/>
    <w:rsid w:val="00633D02"/>
    <w:rsid w:val="00634377"/>
    <w:rsid w:val="006356FB"/>
    <w:rsid w:val="00635CA6"/>
    <w:rsid w:val="00635CCB"/>
    <w:rsid w:val="00636449"/>
    <w:rsid w:val="006372AF"/>
    <w:rsid w:val="006407C5"/>
    <w:rsid w:val="0064168F"/>
    <w:rsid w:val="006428C1"/>
    <w:rsid w:val="00642A9F"/>
    <w:rsid w:val="0064327F"/>
    <w:rsid w:val="006434E2"/>
    <w:rsid w:val="00644B50"/>
    <w:rsid w:val="00646019"/>
    <w:rsid w:val="00646D43"/>
    <w:rsid w:val="00646F7C"/>
    <w:rsid w:val="006506C5"/>
    <w:rsid w:val="00650BCF"/>
    <w:rsid w:val="0065119A"/>
    <w:rsid w:val="00652746"/>
    <w:rsid w:val="00652D14"/>
    <w:rsid w:val="00653702"/>
    <w:rsid w:val="00653C08"/>
    <w:rsid w:val="00655315"/>
    <w:rsid w:val="006555F7"/>
    <w:rsid w:val="0065664E"/>
    <w:rsid w:val="00657262"/>
    <w:rsid w:val="00657696"/>
    <w:rsid w:val="00657FF7"/>
    <w:rsid w:val="00660FAF"/>
    <w:rsid w:val="00661592"/>
    <w:rsid w:val="00661C75"/>
    <w:rsid w:val="006636E4"/>
    <w:rsid w:val="00664248"/>
    <w:rsid w:val="00664A55"/>
    <w:rsid w:val="0066500B"/>
    <w:rsid w:val="006658A5"/>
    <w:rsid w:val="00665C7C"/>
    <w:rsid w:val="006669B4"/>
    <w:rsid w:val="00667422"/>
    <w:rsid w:val="00667469"/>
    <w:rsid w:val="006678DA"/>
    <w:rsid w:val="00667F6F"/>
    <w:rsid w:val="006708A4"/>
    <w:rsid w:val="00670F8C"/>
    <w:rsid w:val="0067154D"/>
    <w:rsid w:val="00671625"/>
    <w:rsid w:val="006716C1"/>
    <w:rsid w:val="0067308F"/>
    <w:rsid w:val="0067329D"/>
    <w:rsid w:val="006733FB"/>
    <w:rsid w:val="00673608"/>
    <w:rsid w:val="00674804"/>
    <w:rsid w:val="006756E8"/>
    <w:rsid w:val="00675AD9"/>
    <w:rsid w:val="00676AA8"/>
    <w:rsid w:val="00676FF1"/>
    <w:rsid w:val="00677BE6"/>
    <w:rsid w:val="006813E1"/>
    <w:rsid w:val="00681E23"/>
    <w:rsid w:val="006833F1"/>
    <w:rsid w:val="00683655"/>
    <w:rsid w:val="006841C8"/>
    <w:rsid w:val="0068478D"/>
    <w:rsid w:val="00684A14"/>
    <w:rsid w:val="00686BF7"/>
    <w:rsid w:val="0069060B"/>
    <w:rsid w:val="006908EF"/>
    <w:rsid w:val="00690CB0"/>
    <w:rsid w:val="00691634"/>
    <w:rsid w:val="00691C5E"/>
    <w:rsid w:val="00693FDA"/>
    <w:rsid w:val="00694CE9"/>
    <w:rsid w:val="00695018"/>
    <w:rsid w:val="00695B45"/>
    <w:rsid w:val="00695CEF"/>
    <w:rsid w:val="006963FB"/>
    <w:rsid w:val="00696782"/>
    <w:rsid w:val="006969F6"/>
    <w:rsid w:val="006973AC"/>
    <w:rsid w:val="006A03EA"/>
    <w:rsid w:val="006A1DD7"/>
    <w:rsid w:val="006A21FB"/>
    <w:rsid w:val="006A29AF"/>
    <w:rsid w:val="006A2DA4"/>
    <w:rsid w:val="006A3238"/>
    <w:rsid w:val="006A3FE6"/>
    <w:rsid w:val="006A4BF7"/>
    <w:rsid w:val="006A5018"/>
    <w:rsid w:val="006A5367"/>
    <w:rsid w:val="006A558D"/>
    <w:rsid w:val="006A5ADE"/>
    <w:rsid w:val="006A5D44"/>
    <w:rsid w:val="006A5F46"/>
    <w:rsid w:val="006A6237"/>
    <w:rsid w:val="006B13AA"/>
    <w:rsid w:val="006B168F"/>
    <w:rsid w:val="006B37E9"/>
    <w:rsid w:val="006B46E3"/>
    <w:rsid w:val="006B567F"/>
    <w:rsid w:val="006B56E5"/>
    <w:rsid w:val="006B5E23"/>
    <w:rsid w:val="006B5FED"/>
    <w:rsid w:val="006B6DD1"/>
    <w:rsid w:val="006B7CC3"/>
    <w:rsid w:val="006C06D8"/>
    <w:rsid w:val="006C087C"/>
    <w:rsid w:val="006C09B3"/>
    <w:rsid w:val="006C1F48"/>
    <w:rsid w:val="006C2A48"/>
    <w:rsid w:val="006C41C2"/>
    <w:rsid w:val="006C4A5C"/>
    <w:rsid w:val="006C4C70"/>
    <w:rsid w:val="006C4FBF"/>
    <w:rsid w:val="006C5674"/>
    <w:rsid w:val="006C6AF9"/>
    <w:rsid w:val="006C7A37"/>
    <w:rsid w:val="006C7B1A"/>
    <w:rsid w:val="006C7F7C"/>
    <w:rsid w:val="006D1434"/>
    <w:rsid w:val="006D1455"/>
    <w:rsid w:val="006D1ACE"/>
    <w:rsid w:val="006D2295"/>
    <w:rsid w:val="006D252C"/>
    <w:rsid w:val="006D3D19"/>
    <w:rsid w:val="006D4416"/>
    <w:rsid w:val="006D4BE7"/>
    <w:rsid w:val="006D5849"/>
    <w:rsid w:val="006D593B"/>
    <w:rsid w:val="006D5CD9"/>
    <w:rsid w:val="006D606A"/>
    <w:rsid w:val="006D6133"/>
    <w:rsid w:val="006D71BC"/>
    <w:rsid w:val="006D757E"/>
    <w:rsid w:val="006E01F5"/>
    <w:rsid w:val="006E074D"/>
    <w:rsid w:val="006E0EC1"/>
    <w:rsid w:val="006E1734"/>
    <w:rsid w:val="006E1A14"/>
    <w:rsid w:val="006E28FF"/>
    <w:rsid w:val="006E2CD2"/>
    <w:rsid w:val="006E5B21"/>
    <w:rsid w:val="006E5D04"/>
    <w:rsid w:val="006E603F"/>
    <w:rsid w:val="006E64EA"/>
    <w:rsid w:val="006E6C3E"/>
    <w:rsid w:val="006E6E91"/>
    <w:rsid w:val="006E7184"/>
    <w:rsid w:val="006F0AA0"/>
    <w:rsid w:val="006F0BBF"/>
    <w:rsid w:val="006F156D"/>
    <w:rsid w:val="006F2811"/>
    <w:rsid w:val="006F2FD6"/>
    <w:rsid w:val="006F5359"/>
    <w:rsid w:val="006F5A6A"/>
    <w:rsid w:val="006F6AAF"/>
    <w:rsid w:val="006F7391"/>
    <w:rsid w:val="006F7395"/>
    <w:rsid w:val="006F7850"/>
    <w:rsid w:val="006F78B5"/>
    <w:rsid w:val="006F7D32"/>
    <w:rsid w:val="007010C5"/>
    <w:rsid w:val="00701CDD"/>
    <w:rsid w:val="00702A6E"/>
    <w:rsid w:val="007031A0"/>
    <w:rsid w:val="00703DDE"/>
    <w:rsid w:val="00704C2D"/>
    <w:rsid w:val="00704E6B"/>
    <w:rsid w:val="00705E4D"/>
    <w:rsid w:val="0070608D"/>
    <w:rsid w:val="0070659F"/>
    <w:rsid w:val="007071D5"/>
    <w:rsid w:val="00710083"/>
    <w:rsid w:val="00710BB3"/>
    <w:rsid w:val="0071117D"/>
    <w:rsid w:val="00711276"/>
    <w:rsid w:val="0071284D"/>
    <w:rsid w:val="00713006"/>
    <w:rsid w:val="007138A0"/>
    <w:rsid w:val="0071472A"/>
    <w:rsid w:val="007152B2"/>
    <w:rsid w:val="00715482"/>
    <w:rsid w:val="00715761"/>
    <w:rsid w:val="00715F8A"/>
    <w:rsid w:val="00716B1C"/>
    <w:rsid w:val="007172FB"/>
    <w:rsid w:val="0071795C"/>
    <w:rsid w:val="00717CAC"/>
    <w:rsid w:val="007203E1"/>
    <w:rsid w:val="007207CE"/>
    <w:rsid w:val="00722455"/>
    <w:rsid w:val="00722534"/>
    <w:rsid w:val="007225A2"/>
    <w:rsid w:val="00723231"/>
    <w:rsid w:val="00723B21"/>
    <w:rsid w:val="007244E4"/>
    <w:rsid w:val="00724EB9"/>
    <w:rsid w:val="00724F35"/>
    <w:rsid w:val="0072509B"/>
    <w:rsid w:val="00726BD7"/>
    <w:rsid w:val="007276BA"/>
    <w:rsid w:val="00727BC2"/>
    <w:rsid w:val="007301E9"/>
    <w:rsid w:val="007305C8"/>
    <w:rsid w:val="0073299D"/>
    <w:rsid w:val="00732B1B"/>
    <w:rsid w:val="00733995"/>
    <w:rsid w:val="00733C6B"/>
    <w:rsid w:val="00733EA6"/>
    <w:rsid w:val="00734AD6"/>
    <w:rsid w:val="00734EE4"/>
    <w:rsid w:val="00735F9D"/>
    <w:rsid w:val="007370C1"/>
    <w:rsid w:val="00740365"/>
    <w:rsid w:val="007407FF"/>
    <w:rsid w:val="00740AC0"/>
    <w:rsid w:val="00741DE5"/>
    <w:rsid w:val="0074202C"/>
    <w:rsid w:val="0074300E"/>
    <w:rsid w:val="007434DD"/>
    <w:rsid w:val="00743747"/>
    <w:rsid w:val="00743F60"/>
    <w:rsid w:val="00744371"/>
    <w:rsid w:val="00744464"/>
    <w:rsid w:val="00744AAB"/>
    <w:rsid w:val="00744FEE"/>
    <w:rsid w:val="00745020"/>
    <w:rsid w:val="00745261"/>
    <w:rsid w:val="007453C0"/>
    <w:rsid w:val="00745BAE"/>
    <w:rsid w:val="0074623C"/>
    <w:rsid w:val="007465B2"/>
    <w:rsid w:val="00746B99"/>
    <w:rsid w:val="00747163"/>
    <w:rsid w:val="007472A0"/>
    <w:rsid w:val="00751685"/>
    <w:rsid w:val="0075183F"/>
    <w:rsid w:val="00751C75"/>
    <w:rsid w:val="00751ECC"/>
    <w:rsid w:val="00751F15"/>
    <w:rsid w:val="00753688"/>
    <w:rsid w:val="00755465"/>
    <w:rsid w:val="00755695"/>
    <w:rsid w:val="00755A13"/>
    <w:rsid w:val="0075648C"/>
    <w:rsid w:val="00756B2A"/>
    <w:rsid w:val="00756DDB"/>
    <w:rsid w:val="00757D4F"/>
    <w:rsid w:val="007608D0"/>
    <w:rsid w:val="00761308"/>
    <w:rsid w:val="007618B5"/>
    <w:rsid w:val="00761DF0"/>
    <w:rsid w:val="007623ED"/>
    <w:rsid w:val="00763235"/>
    <w:rsid w:val="007634EE"/>
    <w:rsid w:val="00763A63"/>
    <w:rsid w:val="00763CBA"/>
    <w:rsid w:val="00763F7F"/>
    <w:rsid w:val="00764D76"/>
    <w:rsid w:val="007652A5"/>
    <w:rsid w:val="00765B95"/>
    <w:rsid w:val="007662E7"/>
    <w:rsid w:val="00766484"/>
    <w:rsid w:val="007669A6"/>
    <w:rsid w:val="00766CD9"/>
    <w:rsid w:val="00767D22"/>
    <w:rsid w:val="007701FC"/>
    <w:rsid w:val="007702E0"/>
    <w:rsid w:val="00770353"/>
    <w:rsid w:val="007710CB"/>
    <w:rsid w:val="00771CA5"/>
    <w:rsid w:val="00772C6F"/>
    <w:rsid w:val="00773772"/>
    <w:rsid w:val="00773AFC"/>
    <w:rsid w:val="00775136"/>
    <w:rsid w:val="00776281"/>
    <w:rsid w:val="007778A7"/>
    <w:rsid w:val="00777E44"/>
    <w:rsid w:val="00780D4C"/>
    <w:rsid w:val="0078211C"/>
    <w:rsid w:val="00782992"/>
    <w:rsid w:val="00782AB7"/>
    <w:rsid w:val="007839BC"/>
    <w:rsid w:val="00784508"/>
    <w:rsid w:val="007853F2"/>
    <w:rsid w:val="00785686"/>
    <w:rsid w:val="007865CF"/>
    <w:rsid w:val="00786992"/>
    <w:rsid w:val="007869F8"/>
    <w:rsid w:val="00790CDF"/>
    <w:rsid w:val="00792895"/>
    <w:rsid w:val="00792A6D"/>
    <w:rsid w:val="00792FEC"/>
    <w:rsid w:val="00794784"/>
    <w:rsid w:val="00794950"/>
    <w:rsid w:val="00794B15"/>
    <w:rsid w:val="00794EF1"/>
    <w:rsid w:val="007954DA"/>
    <w:rsid w:val="00795864"/>
    <w:rsid w:val="00795B50"/>
    <w:rsid w:val="0079754A"/>
    <w:rsid w:val="007A1901"/>
    <w:rsid w:val="007A1C01"/>
    <w:rsid w:val="007A20B3"/>
    <w:rsid w:val="007A23D7"/>
    <w:rsid w:val="007A2C89"/>
    <w:rsid w:val="007A39F9"/>
    <w:rsid w:val="007A4499"/>
    <w:rsid w:val="007A456F"/>
    <w:rsid w:val="007A56D8"/>
    <w:rsid w:val="007A5FA2"/>
    <w:rsid w:val="007A6F4B"/>
    <w:rsid w:val="007A7834"/>
    <w:rsid w:val="007A7ADB"/>
    <w:rsid w:val="007B12B3"/>
    <w:rsid w:val="007B1477"/>
    <w:rsid w:val="007B1E3D"/>
    <w:rsid w:val="007B2A15"/>
    <w:rsid w:val="007B2E0F"/>
    <w:rsid w:val="007B2F66"/>
    <w:rsid w:val="007B3517"/>
    <w:rsid w:val="007B35DF"/>
    <w:rsid w:val="007B3F5F"/>
    <w:rsid w:val="007B450D"/>
    <w:rsid w:val="007B4AB3"/>
    <w:rsid w:val="007B4FB5"/>
    <w:rsid w:val="007B5475"/>
    <w:rsid w:val="007B63A0"/>
    <w:rsid w:val="007B6CBB"/>
    <w:rsid w:val="007B74A3"/>
    <w:rsid w:val="007B7CD5"/>
    <w:rsid w:val="007C03B7"/>
    <w:rsid w:val="007C10C8"/>
    <w:rsid w:val="007C12FB"/>
    <w:rsid w:val="007C1FA2"/>
    <w:rsid w:val="007C3C0A"/>
    <w:rsid w:val="007C6743"/>
    <w:rsid w:val="007C74FD"/>
    <w:rsid w:val="007D1FB6"/>
    <w:rsid w:val="007D27E1"/>
    <w:rsid w:val="007D4589"/>
    <w:rsid w:val="007D49C1"/>
    <w:rsid w:val="007D507E"/>
    <w:rsid w:val="007D52D9"/>
    <w:rsid w:val="007E0899"/>
    <w:rsid w:val="007E141F"/>
    <w:rsid w:val="007E1717"/>
    <w:rsid w:val="007E2D51"/>
    <w:rsid w:val="007E5271"/>
    <w:rsid w:val="007E55B5"/>
    <w:rsid w:val="007E69B7"/>
    <w:rsid w:val="007E6BBF"/>
    <w:rsid w:val="007F00BA"/>
    <w:rsid w:val="007F0318"/>
    <w:rsid w:val="007F07B2"/>
    <w:rsid w:val="007F1232"/>
    <w:rsid w:val="007F15A4"/>
    <w:rsid w:val="007F2EBD"/>
    <w:rsid w:val="007F43B0"/>
    <w:rsid w:val="007F48A6"/>
    <w:rsid w:val="007F59E8"/>
    <w:rsid w:val="007F636B"/>
    <w:rsid w:val="007F7018"/>
    <w:rsid w:val="00800385"/>
    <w:rsid w:val="008017E4"/>
    <w:rsid w:val="008019F7"/>
    <w:rsid w:val="00802246"/>
    <w:rsid w:val="008038C7"/>
    <w:rsid w:val="008045B4"/>
    <w:rsid w:val="0080589C"/>
    <w:rsid w:val="00805E16"/>
    <w:rsid w:val="00805F83"/>
    <w:rsid w:val="00807226"/>
    <w:rsid w:val="00807F63"/>
    <w:rsid w:val="0081066B"/>
    <w:rsid w:val="00811381"/>
    <w:rsid w:val="00811FDB"/>
    <w:rsid w:val="00812FD2"/>
    <w:rsid w:val="008131AD"/>
    <w:rsid w:val="00813DFA"/>
    <w:rsid w:val="0081443A"/>
    <w:rsid w:val="00814799"/>
    <w:rsid w:val="00815341"/>
    <w:rsid w:val="008156B8"/>
    <w:rsid w:val="00816005"/>
    <w:rsid w:val="008160EA"/>
    <w:rsid w:val="008160F2"/>
    <w:rsid w:val="008166CF"/>
    <w:rsid w:val="00816A1F"/>
    <w:rsid w:val="0081712E"/>
    <w:rsid w:val="00820890"/>
    <w:rsid w:val="0082131B"/>
    <w:rsid w:val="00822398"/>
    <w:rsid w:val="00822A11"/>
    <w:rsid w:val="00822DE3"/>
    <w:rsid w:val="0082443D"/>
    <w:rsid w:val="00824F1A"/>
    <w:rsid w:val="0082500A"/>
    <w:rsid w:val="008261FD"/>
    <w:rsid w:val="00826DAC"/>
    <w:rsid w:val="00826FA2"/>
    <w:rsid w:val="00827289"/>
    <w:rsid w:val="008277D1"/>
    <w:rsid w:val="008278D9"/>
    <w:rsid w:val="00827DF3"/>
    <w:rsid w:val="00830242"/>
    <w:rsid w:val="00830AF6"/>
    <w:rsid w:val="00831AD0"/>
    <w:rsid w:val="00831BA3"/>
    <w:rsid w:val="008320E2"/>
    <w:rsid w:val="00832F33"/>
    <w:rsid w:val="00833404"/>
    <w:rsid w:val="00833AE8"/>
    <w:rsid w:val="008340F4"/>
    <w:rsid w:val="0083475B"/>
    <w:rsid w:val="00834FE5"/>
    <w:rsid w:val="00835B7A"/>
    <w:rsid w:val="00835D9F"/>
    <w:rsid w:val="00836407"/>
    <w:rsid w:val="008369F2"/>
    <w:rsid w:val="008371EC"/>
    <w:rsid w:val="00840A1E"/>
    <w:rsid w:val="008418C0"/>
    <w:rsid w:val="00841F00"/>
    <w:rsid w:val="0084241F"/>
    <w:rsid w:val="00842449"/>
    <w:rsid w:val="00842A28"/>
    <w:rsid w:val="00842A4E"/>
    <w:rsid w:val="00843B3D"/>
    <w:rsid w:val="00844D5B"/>
    <w:rsid w:val="00846EDB"/>
    <w:rsid w:val="00846F98"/>
    <w:rsid w:val="00847FFB"/>
    <w:rsid w:val="008501B2"/>
    <w:rsid w:val="008503F7"/>
    <w:rsid w:val="00851EB8"/>
    <w:rsid w:val="00852A35"/>
    <w:rsid w:val="00853B4C"/>
    <w:rsid w:val="0085435C"/>
    <w:rsid w:val="00854414"/>
    <w:rsid w:val="00855399"/>
    <w:rsid w:val="00855A4D"/>
    <w:rsid w:val="00856562"/>
    <w:rsid w:val="0086100C"/>
    <w:rsid w:val="008615EB"/>
    <w:rsid w:val="008617A7"/>
    <w:rsid w:val="008667F5"/>
    <w:rsid w:val="00866AA9"/>
    <w:rsid w:val="0086794C"/>
    <w:rsid w:val="008701B4"/>
    <w:rsid w:val="008704B5"/>
    <w:rsid w:val="008707D9"/>
    <w:rsid w:val="00870D36"/>
    <w:rsid w:val="00871989"/>
    <w:rsid w:val="00872F09"/>
    <w:rsid w:val="00872FBB"/>
    <w:rsid w:val="00873D1F"/>
    <w:rsid w:val="008740ED"/>
    <w:rsid w:val="00875AC3"/>
    <w:rsid w:val="00876D9B"/>
    <w:rsid w:val="008811DD"/>
    <w:rsid w:val="008816A9"/>
    <w:rsid w:val="008822FE"/>
    <w:rsid w:val="00883A37"/>
    <w:rsid w:val="0088678C"/>
    <w:rsid w:val="0088776C"/>
    <w:rsid w:val="00887975"/>
    <w:rsid w:val="0089089D"/>
    <w:rsid w:val="00890957"/>
    <w:rsid w:val="008909B3"/>
    <w:rsid w:val="008911E0"/>
    <w:rsid w:val="008914B7"/>
    <w:rsid w:val="008915CE"/>
    <w:rsid w:val="008924BE"/>
    <w:rsid w:val="008935C2"/>
    <w:rsid w:val="008945AA"/>
    <w:rsid w:val="00894B29"/>
    <w:rsid w:val="008966F8"/>
    <w:rsid w:val="00896E53"/>
    <w:rsid w:val="008975BF"/>
    <w:rsid w:val="008978C9"/>
    <w:rsid w:val="008A0515"/>
    <w:rsid w:val="008A0C29"/>
    <w:rsid w:val="008A0FB3"/>
    <w:rsid w:val="008A2150"/>
    <w:rsid w:val="008A2501"/>
    <w:rsid w:val="008A2993"/>
    <w:rsid w:val="008A2C1B"/>
    <w:rsid w:val="008A2CF2"/>
    <w:rsid w:val="008A35DF"/>
    <w:rsid w:val="008A4B9F"/>
    <w:rsid w:val="008A4F8F"/>
    <w:rsid w:val="008A56F8"/>
    <w:rsid w:val="008A7359"/>
    <w:rsid w:val="008B0723"/>
    <w:rsid w:val="008B15A8"/>
    <w:rsid w:val="008B2609"/>
    <w:rsid w:val="008B278F"/>
    <w:rsid w:val="008B2D53"/>
    <w:rsid w:val="008B399A"/>
    <w:rsid w:val="008B441F"/>
    <w:rsid w:val="008B5052"/>
    <w:rsid w:val="008B58CD"/>
    <w:rsid w:val="008B7290"/>
    <w:rsid w:val="008B7303"/>
    <w:rsid w:val="008C13AE"/>
    <w:rsid w:val="008C2CCE"/>
    <w:rsid w:val="008C2D36"/>
    <w:rsid w:val="008C33FE"/>
    <w:rsid w:val="008C3C97"/>
    <w:rsid w:val="008C4EA2"/>
    <w:rsid w:val="008C651C"/>
    <w:rsid w:val="008C6AD1"/>
    <w:rsid w:val="008C7BB8"/>
    <w:rsid w:val="008D0307"/>
    <w:rsid w:val="008D0627"/>
    <w:rsid w:val="008D1B7A"/>
    <w:rsid w:val="008D4C2C"/>
    <w:rsid w:val="008D500E"/>
    <w:rsid w:val="008D6537"/>
    <w:rsid w:val="008D6E4F"/>
    <w:rsid w:val="008E022F"/>
    <w:rsid w:val="008E0C92"/>
    <w:rsid w:val="008E0D9B"/>
    <w:rsid w:val="008E21DA"/>
    <w:rsid w:val="008E3FF5"/>
    <w:rsid w:val="008E4847"/>
    <w:rsid w:val="008E4B8F"/>
    <w:rsid w:val="008E7CF4"/>
    <w:rsid w:val="008F028D"/>
    <w:rsid w:val="008F03AC"/>
    <w:rsid w:val="008F117A"/>
    <w:rsid w:val="008F20E7"/>
    <w:rsid w:val="008F2AB2"/>
    <w:rsid w:val="008F4248"/>
    <w:rsid w:val="008F54F6"/>
    <w:rsid w:val="008F5628"/>
    <w:rsid w:val="008F622F"/>
    <w:rsid w:val="008F71CD"/>
    <w:rsid w:val="0090072C"/>
    <w:rsid w:val="00900C3C"/>
    <w:rsid w:val="009019D2"/>
    <w:rsid w:val="009019EF"/>
    <w:rsid w:val="00902240"/>
    <w:rsid w:val="00902E2E"/>
    <w:rsid w:val="00902F26"/>
    <w:rsid w:val="00903103"/>
    <w:rsid w:val="00903B0E"/>
    <w:rsid w:val="00903CA6"/>
    <w:rsid w:val="0090706A"/>
    <w:rsid w:val="00907737"/>
    <w:rsid w:val="009108D8"/>
    <w:rsid w:val="00910BB6"/>
    <w:rsid w:val="00911803"/>
    <w:rsid w:val="00911FC4"/>
    <w:rsid w:val="009129DA"/>
    <w:rsid w:val="00914245"/>
    <w:rsid w:val="009142B9"/>
    <w:rsid w:val="00914414"/>
    <w:rsid w:val="00916196"/>
    <w:rsid w:val="0091726A"/>
    <w:rsid w:val="00917C10"/>
    <w:rsid w:val="009223B3"/>
    <w:rsid w:val="00922C37"/>
    <w:rsid w:val="00922D50"/>
    <w:rsid w:val="0092302C"/>
    <w:rsid w:val="00925944"/>
    <w:rsid w:val="009269F2"/>
    <w:rsid w:val="00927D09"/>
    <w:rsid w:val="00930578"/>
    <w:rsid w:val="00930910"/>
    <w:rsid w:val="00932BD6"/>
    <w:rsid w:val="00932E1B"/>
    <w:rsid w:val="00932F86"/>
    <w:rsid w:val="00933836"/>
    <w:rsid w:val="00933C9B"/>
    <w:rsid w:val="00934BA8"/>
    <w:rsid w:val="009354A2"/>
    <w:rsid w:val="00935968"/>
    <w:rsid w:val="00935D59"/>
    <w:rsid w:val="009360CD"/>
    <w:rsid w:val="00936C30"/>
    <w:rsid w:val="0093782C"/>
    <w:rsid w:val="0094071D"/>
    <w:rsid w:val="00940988"/>
    <w:rsid w:val="00940B24"/>
    <w:rsid w:val="009427AC"/>
    <w:rsid w:val="009427D9"/>
    <w:rsid w:val="00944135"/>
    <w:rsid w:val="00944AA2"/>
    <w:rsid w:val="00944BA7"/>
    <w:rsid w:val="00945214"/>
    <w:rsid w:val="00947300"/>
    <w:rsid w:val="0095013B"/>
    <w:rsid w:val="00950A60"/>
    <w:rsid w:val="00950D17"/>
    <w:rsid w:val="009510E6"/>
    <w:rsid w:val="00953402"/>
    <w:rsid w:val="00954119"/>
    <w:rsid w:val="009554C0"/>
    <w:rsid w:val="00955622"/>
    <w:rsid w:val="00955C0A"/>
    <w:rsid w:val="00955CB3"/>
    <w:rsid w:val="00955FF5"/>
    <w:rsid w:val="00956054"/>
    <w:rsid w:val="00956E27"/>
    <w:rsid w:val="009572A9"/>
    <w:rsid w:val="00960086"/>
    <w:rsid w:val="009604FF"/>
    <w:rsid w:val="00961941"/>
    <w:rsid w:val="00961B0F"/>
    <w:rsid w:val="00961F88"/>
    <w:rsid w:val="009627FE"/>
    <w:rsid w:val="00963322"/>
    <w:rsid w:val="00963372"/>
    <w:rsid w:val="009634E5"/>
    <w:rsid w:val="00964029"/>
    <w:rsid w:val="00965A0D"/>
    <w:rsid w:val="009660BC"/>
    <w:rsid w:val="00966F02"/>
    <w:rsid w:val="00967A7E"/>
    <w:rsid w:val="009700DF"/>
    <w:rsid w:val="0097080F"/>
    <w:rsid w:val="00973D91"/>
    <w:rsid w:val="00974D73"/>
    <w:rsid w:val="00975047"/>
    <w:rsid w:val="009754A3"/>
    <w:rsid w:val="00975D78"/>
    <w:rsid w:val="0097649A"/>
    <w:rsid w:val="00976554"/>
    <w:rsid w:val="0097787F"/>
    <w:rsid w:val="00977B0D"/>
    <w:rsid w:val="00977BBB"/>
    <w:rsid w:val="009807FE"/>
    <w:rsid w:val="00980806"/>
    <w:rsid w:val="00980870"/>
    <w:rsid w:val="00981994"/>
    <w:rsid w:val="00983EE0"/>
    <w:rsid w:val="00984054"/>
    <w:rsid w:val="00984EC5"/>
    <w:rsid w:val="009858F5"/>
    <w:rsid w:val="00985E80"/>
    <w:rsid w:val="009862B3"/>
    <w:rsid w:val="009870A9"/>
    <w:rsid w:val="00987B33"/>
    <w:rsid w:val="0099073A"/>
    <w:rsid w:val="009908A1"/>
    <w:rsid w:val="00990A3D"/>
    <w:rsid w:val="0099276D"/>
    <w:rsid w:val="00992C0F"/>
    <w:rsid w:val="009930FA"/>
    <w:rsid w:val="00994DA3"/>
    <w:rsid w:val="00994EC2"/>
    <w:rsid w:val="009955E3"/>
    <w:rsid w:val="00995700"/>
    <w:rsid w:val="009A0E88"/>
    <w:rsid w:val="009A1D44"/>
    <w:rsid w:val="009A1EC1"/>
    <w:rsid w:val="009A2434"/>
    <w:rsid w:val="009A2802"/>
    <w:rsid w:val="009A323B"/>
    <w:rsid w:val="009A3606"/>
    <w:rsid w:val="009A4B39"/>
    <w:rsid w:val="009A533A"/>
    <w:rsid w:val="009A585B"/>
    <w:rsid w:val="009A5B07"/>
    <w:rsid w:val="009A69FF"/>
    <w:rsid w:val="009A754D"/>
    <w:rsid w:val="009A7B1E"/>
    <w:rsid w:val="009B0969"/>
    <w:rsid w:val="009B1731"/>
    <w:rsid w:val="009B2E5F"/>
    <w:rsid w:val="009B32D2"/>
    <w:rsid w:val="009B3348"/>
    <w:rsid w:val="009B3C69"/>
    <w:rsid w:val="009B4A90"/>
    <w:rsid w:val="009B5FEF"/>
    <w:rsid w:val="009B6BC0"/>
    <w:rsid w:val="009B730B"/>
    <w:rsid w:val="009B7BC5"/>
    <w:rsid w:val="009C04DB"/>
    <w:rsid w:val="009C0548"/>
    <w:rsid w:val="009C094B"/>
    <w:rsid w:val="009C0FCB"/>
    <w:rsid w:val="009C1240"/>
    <w:rsid w:val="009C136E"/>
    <w:rsid w:val="009C3F39"/>
    <w:rsid w:val="009C4748"/>
    <w:rsid w:val="009C4BEB"/>
    <w:rsid w:val="009C53BF"/>
    <w:rsid w:val="009C5CD6"/>
    <w:rsid w:val="009C5D5D"/>
    <w:rsid w:val="009C68E4"/>
    <w:rsid w:val="009C6F8C"/>
    <w:rsid w:val="009C7EE0"/>
    <w:rsid w:val="009D07A1"/>
    <w:rsid w:val="009D09B9"/>
    <w:rsid w:val="009D15FF"/>
    <w:rsid w:val="009D1B35"/>
    <w:rsid w:val="009D1C00"/>
    <w:rsid w:val="009D1EBF"/>
    <w:rsid w:val="009D34DA"/>
    <w:rsid w:val="009D3E49"/>
    <w:rsid w:val="009D4A15"/>
    <w:rsid w:val="009D64A9"/>
    <w:rsid w:val="009D6800"/>
    <w:rsid w:val="009D6D74"/>
    <w:rsid w:val="009E0040"/>
    <w:rsid w:val="009E071B"/>
    <w:rsid w:val="009E0BF1"/>
    <w:rsid w:val="009E161C"/>
    <w:rsid w:val="009E2899"/>
    <w:rsid w:val="009E37A7"/>
    <w:rsid w:val="009E478B"/>
    <w:rsid w:val="009E5026"/>
    <w:rsid w:val="009E50B7"/>
    <w:rsid w:val="009E51A5"/>
    <w:rsid w:val="009E5254"/>
    <w:rsid w:val="009E798B"/>
    <w:rsid w:val="009E7C51"/>
    <w:rsid w:val="009F047B"/>
    <w:rsid w:val="009F05BC"/>
    <w:rsid w:val="009F0B16"/>
    <w:rsid w:val="009F0FB1"/>
    <w:rsid w:val="009F211E"/>
    <w:rsid w:val="009F2ABC"/>
    <w:rsid w:val="009F3773"/>
    <w:rsid w:val="009F3F75"/>
    <w:rsid w:val="009F4CAB"/>
    <w:rsid w:val="009F4DAE"/>
    <w:rsid w:val="009F59EA"/>
    <w:rsid w:val="009F5D3A"/>
    <w:rsid w:val="009F5D56"/>
    <w:rsid w:val="009F60C4"/>
    <w:rsid w:val="009F66E8"/>
    <w:rsid w:val="009F68CF"/>
    <w:rsid w:val="009F792B"/>
    <w:rsid w:val="009F7D9E"/>
    <w:rsid w:val="00A008BA"/>
    <w:rsid w:val="00A01FD0"/>
    <w:rsid w:val="00A03151"/>
    <w:rsid w:val="00A040DC"/>
    <w:rsid w:val="00A0419F"/>
    <w:rsid w:val="00A056C9"/>
    <w:rsid w:val="00A072A0"/>
    <w:rsid w:val="00A0747D"/>
    <w:rsid w:val="00A07625"/>
    <w:rsid w:val="00A078F1"/>
    <w:rsid w:val="00A0797D"/>
    <w:rsid w:val="00A103E7"/>
    <w:rsid w:val="00A1291E"/>
    <w:rsid w:val="00A13372"/>
    <w:rsid w:val="00A13F3B"/>
    <w:rsid w:val="00A14013"/>
    <w:rsid w:val="00A142AD"/>
    <w:rsid w:val="00A159BE"/>
    <w:rsid w:val="00A16907"/>
    <w:rsid w:val="00A176BF"/>
    <w:rsid w:val="00A20580"/>
    <w:rsid w:val="00A206C0"/>
    <w:rsid w:val="00A20902"/>
    <w:rsid w:val="00A2141F"/>
    <w:rsid w:val="00A216DA"/>
    <w:rsid w:val="00A22352"/>
    <w:rsid w:val="00A223F0"/>
    <w:rsid w:val="00A231AD"/>
    <w:rsid w:val="00A236D6"/>
    <w:rsid w:val="00A23B1A"/>
    <w:rsid w:val="00A2446D"/>
    <w:rsid w:val="00A24920"/>
    <w:rsid w:val="00A25B74"/>
    <w:rsid w:val="00A26D99"/>
    <w:rsid w:val="00A272A0"/>
    <w:rsid w:val="00A27517"/>
    <w:rsid w:val="00A27FC0"/>
    <w:rsid w:val="00A303F8"/>
    <w:rsid w:val="00A3253E"/>
    <w:rsid w:val="00A32729"/>
    <w:rsid w:val="00A33952"/>
    <w:rsid w:val="00A34101"/>
    <w:rsid w:val="00A3497F"/>
    <w:rsid w:val="00A353CF"/>
    <w:rsid w:val="00A3584A"/>
    <w:rsid w:val="00A35CAD"/>
    <w:rsid w:val="00A362C2"/>
    <w:rsid w:val="00A3689E"/>
    <w:rsid w:val="00A36D3E"/>
    <w:rsid w:val="00A37411"/>
    <w:rsid w:val="00A37A3E"/>
    <w:rsid w:val="00A37EFF"/>
    <w:rsid w:val="00A4086F"/>
    <w:rsid w:val="00A40CD4"/>
    <w:rsid w:val="00A41417"/>
    <w:rsid w:val="00A415EF"/>
    <w:rsid w:val="00A43A5C"/>
    <w:rsid w:val="00A44380"/>
    <w:rsid w:val="00A44C3C"/>
    <w:rsid w:val="00A44FCC"/>
    <w:rsid w:val="00A462EA"/>
    <w:rsid w:val="00A46A6C"/>
    <w:rsid w:val="00A52035"/>
    <w:rsid w:val="00A5266A"/>
    <w:rsid w:val="00A52D28"/>
    <w:rsid w:val="00A53735"/>
    <w:rsid w:val="00A54AFD"/>
    <w:rsid w:val="00A55AEA"/>
    <w:rsid w:val="00A55B15"/>
    <w:rsid w:val="00A60138"/>
    <w:rsid w:val="00A603C0"/>
    <w:rsid w:val="00A60467"/>
    <w:rsid w:val="00A60501"/>
    <w:rsid w:val="00A61138"/>
    <w:rsid w:val="00A62324"/>
    <w:rsid w:val="00A62716"/>
    <w:rsid w:val="00A64844"/>
    <w:rsid w:val="00A64FAC"/>
    <w:rsid w:val="00A6513F"/>
    <w:rsid w:val="00A659BD"/>
    <w:rsid w:val="00A66B18"/>
    <w:rsid w:val="00A66F66"/>
    <w:rsid w:val="00A66FF0"/>
    <w:rsid w:val="00A6727B"/>
    <w:rsid w:val="00A6766C"/>
    <w:rsid w:val="00A70820"/>
    <w:rsid w:val="00A7128E"/>
    <w:rsid w:val="00A7298F"/>
    <w:rsid w:val="00A72A89"/>
    <w:rsid w:val="00A735A9"/>
    <w:rsid w:val="00A7482D"/>
    <w:rsid w:val="00A7533D"/>
    <w:rsid w:val="00A75D34"/>
    <w:rsid w:val="00A76291"/>
    <w:rsid w:val="00A76796"/>
    <w:rsid w:val="00A800FE"/>
    <w:rsid w:val="00A80EA7"/>
    <w:rsid w:val="00A81822"/>
    <w:rsid w:val="00A81B1A"/>
    <w:rsid w:val="00A822D9"/>
    <w:rsid w:val="00A82750"/>
    <w:rsid w:val="00A82A19"/>
    <w:rsid w:val="00A83B34"/>
    <w:rsid w:val="00A843EC"/>
    <w:rsid w:val="00A848B1"/>
    <w:rsid w:val="00A849A3"/>
    <w:rsid w:val="00A84C2A"/>
    <w:rsid w:val="00A85E3E"/>
    <w:rsid w:val="00A86922"/>
    <w:rsid w:val="00A86A57"/>
    <w:rsid w:val="00A86EB9"/>
    <w:rsid w:val="00A870DE"/>
    <w:rsid w:val="00A87644"/>
    <w:rsid w:val="00A87D53"/>
    <w:rsid w:val="00A904F8"/>
    <w:rsid w:val="00A9276C"/>
    <w:rsid w:val="00A92D38"/>
    <w:rsid w:val="00A93723"/>
    <w:rsid w:val="00A9388B"/>
    <w:rsid w:val="00A93D8D"/>
    <w:rsid w:val="00A93F4C"/>
    <w:rsid w:val="00A9422D"/>
    <w:rsid w:val="00A94A40"/>
    <w:rsid w:val="00A9552F"/>
    <w:rsid w:val="00A95956"/>
    <w:rsid w:val="00A95C62"/>
    <w:rsid w:val="00A968AD"/>
    <w:rsid w:val="00A97DEA"/>
    <w:rsid w:val="00AA0C04"/>
    <w:rsid w:val="00AA1875"/>
    <w:rsid w:val="00AA1AF3"/>
    <w:rsid w:val="00AA1E99"/>
    <w:rsid w:val="00AA2E34"/>
    <w:rsid w:val="00AA2FAD"/>
    <w:rsid w:val="00AA3696"/>
    <w:rsid w:val="00AA3CC8"/>
    <w:rsid w:val="00AA3E6D"/>
    <w:rsid w:val="00AA3EB4"/>
    <w:rsid w:val="00AA4316"/>
    <w:rsid w:val="00AA51E0"/>
    <w:rsid w:val="00AA57E4"/>
    <w:rsid w:val="00AA5D1B"/>
    <w:rsid w:val="00AA61E2"/>
    <w:rsid w:val="00AA6E47"/>
    <w:rsid w:val="00AB0FC8"/>
    <w:rsid w:val="00AB1BB8"/>
    <w:rsid w:val="00AB1BF5"/>
    <w:rsid w:val="00AB1C40"/>
    <w:rsid w:val="00AB1F08"/>
    <w:rsid w:val="00AB2F03"/>
    <w:rsid w:val="00AB386E"/>
    <w:rsid w:val="00AB3914"/>
    <w:rsid w:val="00AB42E6"/>
    <w:rsid w:val="00AB5799"/>
    <w:rsid w:val="00AB65D0"/>
    <w:rsid w:val="00AB66A4"/>
    <w:rsid w:val="00AB6FB7"/>
    <w:rsid w:val="00AB710E"/>
    <w:rsid w:val="00AC1F04"/>
    <w:rsid w:val="00AC3987"/>
    <w:rsid w:val="00AC3BFA"/>
    <w:rsid w:val="00AC3CA8"/>
    <w:rsid w:val="00AC4214"/>
    <w:rsid w:val="00AC4258"/>
    <w:rsid w:val="00AC4328"/>
    <w:rsid w:val="00AC446D"/>
    <w:rsid w:val="00AC4D18"/>
    <w:rsid w:val="00AC4FBD"/>
    <w:rsid w:val="00AC519F"/>
    <w:rsid w:val="00AC5362"/>
    <w:rsid w:val="00AC598A"/>
    <w:rsid w:val="00AC6994"/>
    <w:rsid w:val="00AC6BA4"/>
    <w:rsid w:val="00AD16DB"/>
    <w:rsid w:val="00AD18D9"/>
    <w:rsid w:val="00AD1C35"/>
    <w:rsid w:val="00AD2264"/>
    <w:rsid w:val="00AD35FD"/>
    <w:rsid w:val="00AD3FD1"/>
    <w:rsid w:val="00AD40B5"/>
    <w:rsid w:val="00AD4DFB"/>
    <w:rsid w:val="00AD4F38"/>
    <w:rsid w:val="00AD7820"/>
    <w:rsid w:val="00AD7D10"/>
    <w:rsid w:val="00AE025B"/>
    <w:rsid w:val="00AE0F00"/>
    <w:rsid w:val="00AE1365"/>
    <w:rsid w:val="00AE17A4"/>
    <w:rsid w:val="00AE20C7"/>
    <w:rsid w:val="00AE257B"/>
    <w:rsid w:val="00AE28EE"/>
    <w:rsid w:val="00AE3661"/>
    <w:rsid w:val="00AE531E"/>
    <w:rsid w:val="00AE5534"/>
    <w:rsid w:val="00AE55BE"/>
    <w:rsid w:val="00AE5D64"/>
    <w:rsid w:val="00AE6B4D"/>
    <w:rsid w:val="00AE6E35"/>
    <w:rsid w:val="00AE7144"/>
    <w:rsid w:val="00AE751D"/>
    <w:rsid w:val="00AF1BAB"/>
    <w:rsid w:val="00AF1E70"/>
    <w:rsid w:val="00AF2582"/>
    <w:rsid w:val="00AF3321"/>
    <w:rsid w:val="00AF36B0"/>
    <w:rsid w:val="00AF3BE0"/>
    <w:rsid w:val="00AF3E36"/>
    <w:rsid w:val="00AF48C7"/>
    <w:rsid w:val="00AF6130"/>
    <w:rsid w:val="00AF62FD"/>
    <w:rsid w:val="00AF6BD0"/>
    <w:rsid w:val="00AF7488"/>
    <w:rsid w:val="00B00C4C"/>
    <w:rsid w:val="00B0172E"/>
    <w:rsid w:val="00B02309"/>
    <w:rsid w:val="00B03A6C"/>
    <w:rsid w:val="00B04231"/>
    <w:rsid w:val="00B0424C"/>
    <w:rsid w:val="00B04F8B"/>
    <w:rsid w:val="00B05919"/>
    <w:rsid w:val="00B05A0C"/>
    <w:rsid w:val="00B05B01"/>
    <w:rsid w:val="00B05D16"/>
    <w:rsid w:val="00B067E4"/>
    <w:rsid w:val="00B110C1"/>
    <w:rsid w:val="00B12D58"/>
    <w:rsid w:val="00B12DB2"/>
    <w:rsid w:val="00B12E7B"/>
    <w:rsid w:val="00B13392"/>
    <w:rsid w:val="00B13AE8"/>
    <w:rsid w:val="00B13DA0"/>
    <w:rsid w:val="00B14DF0"/>
    <w:rsid w:val="00B15231"/>
    <w:rsid w:val="00B15705"/>
    <w:rsid w:val="00B15C61"/>
    <w:rsid w:val="00B165AA"/>
    <w:rsid w:val="00B1686C"/>
    <w:rsid w:val="00B174BF"/>
    <w:rsid w:val="00B217D2"/>
    <w:rsid w:val="00B219BE"/>
    <w:rsid w:val="00B23130"/>
    <w:rsid w:val="00B247AC"/>
    <w:rsid w:val="00B27383"/>
    <w:rsid w:val="00B27B01"/>
    <w:rsid w:val="00B3042F"/>
    <w:rsid w:val="00B30F50"/>
    <w:rsid w:val="00B31416"/>
    <w:rsid w:val="00B3197D"/>
    <w:rsid w:val="00B3254B"/>
    <w:rsid w:val="00B32E8C"/>
    <w:rsid w:val="00B3327C"/>
    <w:rsid w:val="00B3350D"/>
    <w:rsid w:val="00B36C8E"/>
    <w:rsid w:val="00B37693"/>
    <w:rsid w:val="00B37BE3"/>
    <w:rsid w:val="00B428ED"/>
    <w:rsid w:val="00B42D7B"/>
    <w:rsid w:val="00B44D61"/>
    <w:rsid w:val="00B47D4E"/>
    <w:rsid w:val="00B51964"/>
    <w:rsid w:val="00B51AAB"/>
    <w:rsid w:val="00B51D3C"/>
    <w:rsid w:val="00B5398B"/>
    <w:rsid w:val="00B53FDE"/>
    <w:rsid w:val="00B541A9"/>
    <w:rsid w:val="00B54AD2"/>
    <w:rsid w:val="00B54B0F"/>
    <w:rsid w:val="00B55DAF"/>
    <w:rsid w:val="00B5798B"/>
    <w:rsid w:val="00B57A87"/>
    <w:rsid w:val="00B57EE3"/>
    <w:rsid w:val="00B60558"/>
    <w:rsid w:val="00B6059C"/>
    <w:rsid w:val="00B61926"/>
    <w:rsid w:val="00B61AF8"/>
    <w:rsid w:val="00B6234E"/>
    <w:rsid w:val="00B62544"/>
    <w:rsid w:val="00B63356"/>
    <w:rsid w:val="00B635BC"/>
    <w:rsid w:val="00B63736"/>
    <w:rsid w:val="00B64DD1"/>
    <w:rsid w:val="00B65306"/>
    <w:rsid w:val="00B65498"/>
    <w:rsid w:val="00B65665"/>
    <w:rsid w:val="00B664E2"/>
    <w:rsid w:val="00B6700C"/>
    <w:rsid w:val="00B70382"/>
    <w:rsid w:val="00B7062D"/>
    <w:rsid w:val="00B7253A"/>
    <w:rsid w:val="00B72813"/>
    <w:rsid w:val="00B7303F"/>
    <w:rsid w:val="00B73792"/>
    <w:rsid w:val="00B7474D"/>
    <w:rsid w:val="00B747AF"/>
    <w:rsid w:val="00B75720"/>
    <w:rsid w:val="00B7583C"/>
    <w:rsid w:val="00B76DFE"/>
    <w:rsid w:val="00B813BF"/>
    <w:rsid w:val="00B816BF"/>
    <w:rsid w:val="00B81CEC"/>
    <w:rsid w:val="00B82BEB"/>
    <w:rsid w:val="00B83784"/>
    <w:rsid w:val="00B8577D"/>
    <w:rsid w:val="00B8678B"/>
    <w:rsid w:val="00B86D43"/>
    <w:rsid w:val="00B876FD"/>
    <w:rsid w:val="00B879F7"/>
    <w:rsid w:val="00B91F5C"/>
    <w:rsid w:val="00B94662"/>
    <w:rsid w:val="00B94766"/>
    <w:rsid w:val="00B948FF"/>
    <w:rsid w:val="00B95633"/>
    <w:rsid w:val="00B972E0"/>
    <w:rsid w:val="00B977B2"/>
    <w:rsid w:val="00BA0351"/>
    <w:rsid w:val="00BA040E"/>
    <w:rsid w:val="00BA06AC"/>
    <w:rsid w:val="00BA0DF7"/>
    <w:rsid w:val="00BA2788"/>
    <w:rsid w:val="00BA27EC"/>
    <w:rsid w:val="00BA38F4"/>
    <w:rsid w:val="00BA3F34"/>
    <w:rsid w:val="00BA427C"/>
    <w:rsid w:val="00BA45D7"/>
    <w:rsid w:val="00BA48F7"/>
    <w:rsid w:val="00BA4D93"/>
    <w:rsid w:val="00BA6ED8"/>
    <w:rsid w:val="00BA7BE0"/>
    <w:rsid w:val="00BB0E25"/>
    <w:rsid w:val="00BB2102"/>
    <w:rsid w:val="00BB395E"/>
    <w:rsid w:val="00BB4524"/>
    <w:rsid w:val="00BB4FA9"/>
    <w:rsid w:val="00BB7222"/>
    <w:rsid w:val="00BB7F8E"/>
    <w:rsid w:val="00BC01BE"/>
    <w:rsid w:val="00BC1158"/>
    <w:rsid w:val="00BC22B7"/>
    <w:rsid w:val="00BC2469"/>
    <w:rsid w:val="00BC2BB2"/>
    <w:rsid w:val="00BC2D16"/>
    <w:rsid w:val="00BC3A7E"/>
    <w:rsid w:val="00BC42D6"/>
    <w:rsid w:val="00BC4444"/>
    <w:rsid w:val="00BC5110"/>
    <w:rsid w:val="00BC5233"/>
    <w:rsid w:val="00BC523F"/>
    <w:rsid w:val="00BC591B"/>
    <w:rsid w:val="00BC59DE"/>
    <w:rsid w:val="00BC5A5A"/>
    <w:rsid w:val="00BC6833"/>
    <w:rsid w:val="00BC7465"/>
    <w:rsid w:val="00BD0221"/>
    <w:rsid w:val="00BD158C"/>
    <w:rsid w:val="00BD1B91"/>
    <w:rsid w:val="00BD36DC"/>
    <w:rsid w:val="00BD4EA8"/>
    <w:rsid w:val="00BD73D6"/>
    <w:rsid w:val="00BE028A"/>
    <w:rsid w:val="00BE0391"/>
    <w:rsid w:val="00BE1856"/>
    <w:rsid w:val="00BE1E4C"/>
    <w:rsid w:val="00BE2E98"/>
    <w:rsid w:val="00BE4F15"/>
    <w:rsid w:val="00BE669E"/>
    <w:rsid w:val="00BE6765"/>
    <w:rsid w:val="00BE67A5"/>
    <w:rsid w:val="00BE6E59"/>
    <w:rsid w:val="00BE7117"/>
    <w:rsid w:val="00BE74B3"/>
    <w:rsid w:val="00BF0A7E"/>
    <w:rsid w:val="00BF208A"/>
    <w:rsid w:val="00BF2882"/>
    <w:rsid w:val="00BF2A99"/>
    <w:rsid w:val="00BF2D50"/>
    <w:rsid w:val="00BF30B5"/>
    <w:rsid w:val="00BF420C"/>
    <w:rsid w:val="00BF4A7A"/>
    <w:rsid w:val="00BF641D"/>
    <w:rsid w:val="00BF6514"/>
    <w:rsid w:val="00BF7242"/>
    <w:rsid w:val="00BF778B"/>
    <w:rsid w:val="00C00381"/>
    <w:rsid w:val="00C00C8A"/>
    <w:rsid w:val="00C010C2"/>
    <w:rsid w:val="00C01AC8"/>
    <w:rsid w:val="00C021B0"/>
    <w:rsid w:val="00C02219"/>
    <w:rsid w:val="00C02267"/>
    <w:rsid w:val="00C0251C"/>
    <w:rsid w:val="00C02BC1"/>
    <w:rsid w:val="00C034C5"/>
    <w:rsid w:val="00C03898"/>
    <w:rsid w:val="00C050A0"/>
    <w:rsid w:val="00C06241"/>
    <w:rsid w:val="00C104F8"/>
    <w:rsid w:val="00C10B12"/>
    <w:rsid w:val="00C13981"/>
    <w:rsid w:val="00C148DE"/>
    <w:rsid w:val="00C14B9C"/>
    <w:rsid w:val="00C14CE3"/>
    <w:rsid w:val="00C161C3"/>
    <w:rsid w:val="00C16A75"/>
    <w:rsid w:val="00C176F5"/>
    <w:rsid w:val="00C207C3"/>
    <w:rsid w:val="00C20A9E"/>
    <w:rsid w:val="00C2103A"/>
    <w:rsid w:val="00C22A17"/>
    <w:rsid w:val="00C22D68"/>
    <w:rsid w:val="00C22F04"/>
    <w:rsid w:val="00C2320D"/>
    <w:rsid w:val="00C24031"/>
    <w:rsid w:val="00C24CF8"/>
    <w:rsid w:val="00C25013"/>
    <w:rsid w:val="00C25DCC"/>
    <w:rsid w:val="00C2705F"/>
    <w:rsid w:val="00C2737D"/>
    <w:rsid w:val="00C30059"/>
    <w:rsid w:val="00C30C51"/>
    <w:rsid w:val="00C31D1B"/>
    <w:rsid w:val="00C31DD2"/>
    <w:rsid w:val="00C321A0"/>
    <w:rsid w:val="00C3361F"/>
    <w:rsid w:val="00C3394D"/>
    <w:rsid w:val="00C34703"/>
    <w:rsid w:val="00C34AA2"/>
    <w:rsid w:val="00C34BFE"/>
    <w:rsid w:val="00C34DB5"/>
    <w:rsid w:val="00C35297"/>
    <w:rsid w:val="00C37D6A"/>
    <w:rsid w:val="00C4056B"/>
    <w:rsid w:val="00C40772"/>
    <w:rsid w:val="00C42C23"/>
    <w:rsid w:val="00C443A8"/>
    <w:rsid w:val="00C452D5"/>
    <w:rsid w:val="00C468B8"/>
    <w:rsid w:val="00C46FE1"/>
    <w:rsid w:val="00C4748F"/>
    <w:rsid w:val="00C477FD"/>
    <w:rsid w:val="00C47F63"/>
    <w:rsid w:val="00C5000B"/>
    <w:rsid w:val="00C519A6"/>
    <w:rsid w:val="00C52A2C"/>
    <w:rsid w:val="00C53DD7"/>
    <w:rsid w:val="00C54AD3"/>
    <w:rsid w:val="00C54DE3"/>
    <w:rsid w:val="00C5536F"/>
    <w:rsid w:val="00C55465"/>
    <w:rsid w:val="00C55AF4"/>
    <w:rsid w:val="00C57EAC"/>
    <w:rsid w:val="00C603BA"/>
    <w:rsid w:val="00C61A03"/>
    <w:rsid w:val="00C61AF8"/>
    <w:rsid w:val="00C63866"/>
    <w:rsid w:val="00C63F9A"/>
    <w:rsid w:val="00C64187"/>
    <w:rsid w:val="00C65558"/>
    <w:rsid w:val="00C6595D"/>
    <w:rsid w:val="00C666EC"/>
    <w:rsid w:val="00C6700C"/>
    <w:rsid w:val="00C70555"/>
    <w:rsid w:val="00C70981"/>
    <w:rsid w:val="00C71A27"/>
    <w:rsid w:val="00C71B97"/>
    <w:rsid w:val="00C71DAE"/>
    <w:rsid w:val="00C72A9E"/>
    <w:rsid w:val="00C73714"/>
    <w:rsid w:val="00C740F7"/>
    <w:rsid w:val="00C741D3"/>
    <w:rsid w:val="00C7569B"/>
    <w:rsid w:val="00C75D1C"/>
    <w:rsid w:val="00C75D8F"/>
    <w:rsid w:val="00C7625D"/>
    <w:rsid w:val="00C777D2"/>
    <w:rsid w:val="00C805FA"/>
    <w:rsid w:val="00C81415"/>
    <w:rsid w:val="00C8510C"/>
    <w:rsid w:val="00C85482"/>
    <w:rsid w:val="00C85C03"/>
    <w:rsid w:val="00C85DDE"/>
    <w:rsid w:val="00C85FD8"/>
    <w:rsid w:val="00C861FA"/>
    <w:rsid w:val="00C87905"/>
    <w:rsid w:val="00C90291"/>
    <w:rsid w:val="00C9081E"/>
    <w:rsid w:val="00C90BC4"/>
    <w:rsid w:val="00C90DD1"/>
    <w:rsid w:val="00C90E28"/>
    <w:rsid w:val="00C912BF"/>
    <w:rsid w:val="00C9289B"/>
    <w:rsid w:val="00C95006"/>
    <w:rsid w:val="00C9528C"/>
    <w:rsid w:val="00C95F17"/>
    <w:rsid w:val="00C968EE"/>
    <w:rsid w:val="00C96C8C"/>
    <w:rsid w:val="00C976BC"/>
    <w:rsid w:val="00C97851"/>
    <w:rsid w:val="00C97B84"/>
    <w:rsid w:val="00CA0C18"/>
    <w:rsid w:val="00CA0CC3"/>
    <w:rsid w:val="00CA4857"/>
    <w:rsid w:val="00CA48F0"/>
    <w:rsid w:val="00CA4E0C"/>
    <w:rsid w:val="00CA5BA9"/>
    <w:rsid w:val="00CA689A"/>
    <w:rsid w:val="00CA6C02"/>
    <w:rsid w:val="00CA7F69"/>
    <w:rsid w:val="00CB01AD"/>
    <w:rsid w:val="00CB024A"/>
    <w:rsid w:val="00CB0655"/>
    <w:rsid w:val="00CB066B"/>
    <w:rsid w:val="00CB0F5D"/>
    <w:rsid w:val="00CB0FAC"/>
    <w:rsid w:val="00CB133B"/>
    <w:rsid w:val="00CB2483"/>
    <w:rsid w:val="00CB2F62"/>
    <w:rsid w:val="00CB3016"/>
    <w:rsid w:val="00CB3333"/>
    <w:rsid w:val="00CB3337"/>
    <w:rsid w:val="00CB3F6F"/>
    <w:rsid w:val="00CB4B73"/>
    <w:rsid w:val="00CB5D96"/>
    <w:rsid w:val="00CB5EDF"/>
    <w:rsid w:val="00CB65B4"/>
    <w:rsid w:val="00CB75FF"/>
    <w:rsid w:val="00CB7F54"/>
    <w:rsid w:val="00CC041F"/>
    <w:rsid w:val="00CC05A5"/>
    <w:rsid w:val="00CC0682"/>
    <w:rsid w:val="00CC0BF5"/>
    <w:rsid w:val="00CC2249"/>
    <w:rsid w:val="00CC5292"/>
    <w:rsid w:val="00CC5A27"/>
    <w:rsid w:val="00CC5DE1"/>
    <w:rsid w:val="00CC7FF8"/>
    <w:rsid w:val="00CD0543"/>
    <w:rsid w:val="00CD0B0B"/>
    <w:rsid w:val="00CD0F5F"/>
    <w:rsid w:val="00CD1009"/>
    <w:rsid w:val="00CD105E"/>
    <w:rsid w:val="00CD1159"/>
    <w:rsid w:val="00CD1644"/>
    <w:rsid w:val="00CD26FF"/>
    <w:rsid w:val="00CD28C3"/>
    <w:rsid w:val="00CD29DB"/>
    <w:rsid w:val="00CD3D12"/>
    <w:rsid w:val="00CD4315"/>
    <w:rsid w:val="00CD4355"/>
    <w:rsid w:val="00CD4C04"/>
    <w:rsid w:val="00CD588C"/>
    <w:rsid w:val="00CD5C54"/>
    <w:rsid w:val="00CD788E"/>
    <w:rsid w:val="00CD7D31"/>
    <w:rsid w:val="00CE1674"/>
    <w:rsid w:val="00CE1C22"/>
    <w:rsid w:val="00CE2AE5"/>
    <w:rsid w:val="00CE2CF9"/>
    <w:rsid w:val="00CE2D29"/>
    <w:rsid w:val="00CE345A"/>
    <w:rsid w:val="00CE3976"/>
    <w:rsid w:val="00CE3DCC"/>
    <w:rsid w:val="00CE4D35"/>
    <w:rsid w:val="00CE51B4"/>
    <w:rsid w:val="00CE62B6"/>
    <w:rsid w:val="00CE7A63"/>
    <w:rsid w:val="00CE7C70"/>
    <w:rsid w:val="00CF0937"/>
    <w:rsid w:val="00CF0B66"/>
    <w:rsid w:val="00CF0DFD"/>
    <w:rsid w:val="00CF2869"/>
    <w:rsid w:val="00CF2960"/>
    <w:rsid w:val="00CF2D1E"/>
    <w:rsid w:val="00CF2DBA"/>
    <w:rsid w:val="00CF33BD"/>
    <w:rsid w:val="00CF4077"/>
    <w:rsid w:val="00CF40D2"/>
    <w:rsid w:val="00CF5488"/>
    <w:rsid w:val="00CF57F3"/>
    <w:rsid w:val="00CF5CE1"/>
    <w:rsid w:val="00CF6857"/>
    <w:rsid w:val="00CF6DB2"/>
    <w:rsid w:val="00CF6E30"/>
    <w:rsid w:val="00D04516"/>
    <w:rsid w:val="00D0599C"/>
    <w:rsid w:val="00D065A0"/>
    <w:rsid w:val="00D07B10"/>
    <w:rsid w:val="00D07F1C"/>
    <w:rsid w:val="00D10256"/>
    <w:rsid w:val="00D109C8"/>
    <w:rsid w:val="00D10A5D"/>
    <w:rsid w:val="00D1153E"/>
    <w:rsid w:val="00D11E8E"/>
    <w:rsid w:val="00D122D3"/>
    <w:rsid w:val="00D12C9C"/>
    <w:rsid w:val="00D1342E"/>
    <w:rsid w:val="00D1364B"/>
    <w:rsid w:val="00D1404C"/>
    <w:rsid w:val="00D14A0D"/>
    <w:rsid w:val="00D1576C"/>
    <w:rsid w:val="00D158F5"/>
    <w:rsid w:val="00D15FA8"/>
    <w:rsid w:val="00D203B2"/>
    <w:rsid w:val="00D21594"/>
    <w:rsid w:val="00D2299C"/>
    <w:rsid w:val="00D22F55"/>
    <w:rsid w:val="00D241E3"/>
    <w:rsid w:val="00D25542"/>
    <w:rsid w:val="00D265B0"/>
    <w:rsid w:val="00D26929"/>
    <w:rsid w:val="00D26F4F"/>
    <w:rsid w:val="00D27700"/>
    <w:rsid w:val="00D27EAF"/>
    <w:rsid w:val="00D30896"/>
    <w:rsid w:val="00D30EF7"/>
    <w:rsid w:val="00D31A96"/>
    <w:rsid w:val="00D31C61"/>
    <w:rsid w:val="00D32153"/>
    <w:rsid w:val="00D32CA1"/>
    <w:rsid w:val="00D33223"/>
    <w:rsid w:val="00D33CDB"/>
    <w:rsid w:val="00D34238"/>
    <w:rsid w:val="00D3514E"/>
    <w:rsid w:val="00D358BE"/>
    <w:rsid w:val="00D359DA"/>
    <w:rsid w:val="00D37714"/>
    <w:rsid w:val="00D37BF3"/>
    <w:rsid w:val="00D37E3F"/>
    <w:rsid w:val="00D40305"/>
    <w:rsid w:val="00D406E7"/>
    <w:rsid w:val="00D421CE"/>
    <w:rsid w:val="00D42EF8"/>
    <w:rsid w:val="00D43DEB"/>
    <w:rsid w:val="00D44721"/>
    <w:rsid w:val="00D466D1"/>
    <w:rsid w:val="00D46D27"/>
    <w:rsid w:val="00D46D82"/>
    <w:rsid w:val="00D47469"/>
    <w:rsid w:val="00D512B6"/>
    <w:rsid w:val="00D516A4"/>
    <w:rsid w:val="00D51B61"/>
    <w:rsid w:val="00D53B34"/>
    <w:rsid w:val="00D53B70"/>
    <w:rsid w:val="00D53C66"/>
    <w:rsid w:val="00D5518C"/>
    <w:rsid w:val="00D55DDB"/>
    <w:rsid w:val="00D56F2A"/>
    <w:rsid w:val="00D57418"/>
    <w:rsid w:val="00D610E2"/>
    <w:rsid w:val="00D615B4"/>
    <w:rsid w:val="00D6184B"/>
    <w:rsid w:val="00D62D5B"/>
    <w:rsid w:val="00D62DAA"/>
    <w:rsid w:val="00D63671"/>
    <w:rsid w:val="00D63B98"/>
    <w:rsid w:val="00D64BCE"/>
    <w:rsid w:val="00D652F3"/>
    <w:rsid w:val="00D658A5"/>
    <w:rsid w:val="00D66928"/>
    <w:rsid w:val="00D670C8"/>
    <w:rsid w:val="00D67228"/>
    <w:rsid w:val="00D67AAC"/>
    <w:rsid w:val="00D700C0"/>
    <w:rsid w:val="00D70DAA"/>
    <w:rsid w:val="00D71C5C"/>
    <w:rsid w:val="00D72794"/>
    <w:rsid w:val="00D72811"/>
    <w:rsid w:val="00D7303C"/>
    <w:rsid w:val="00D74BE4"/>
    <w:rsid w:val="00D74C9C"/>
    <w:rsid w:val="00D7655D"/>
    <w:rsid w:val="00D76AC7"/>
    <w:rsid w:val="00D76DE9"/>
    <w:rsid w:val="00D7702F"/>
    <w:rsid w:val="00D77224"/>
    <w:rsid w:val="00D7776B"/>
    <w:rsid w:val="00D80559"/>
    <w:rsid w:val="00D80664"/>
    <w:rsid w:val="00D815C7"/>
    <w:rsid w:val="00D81BC6"/>
    <w:rsid w:val="00D82E5E"/>
    <w:rsid w:val="00D84177"/>
    <w:rsid w:val="00D84C34"/>
    <w:rsid w:val="00D84D76"/>
    <w:rsid w:val="00D85176"/>
    <w:rsid w:val="00D85AAC"/>
    <w:rsid w:val="00D860ED"/>
    <w:rsid w:val="00D86206"/>
    <w:rsid w:val="00D87676"/>
    <w:rsid w:val="00D905DD"/>
    <w:rsid w:val="00D91C52"/>
    <w:rsid w:val="00D94021"/>
    <w:rsid w:val="00D94288"/>
    <w:rsid w:val="00D942D0"/>
    <w:rsid w:val="00D94CF0"/>
    <w:rsid w:val="00D9500F"/>
    <w:rsid w:val="00D95280"/>
    <w:rsid w:val="00D955D1"/>
    <w:rsid w:val="00D9576A"/>
    <w:rsid w:val="00D95FF8"/>
    <w:rsid w:val="00D96F95"/>
    <w:rsid w:val="00DA00EE"/>
    <w:rsid w:val="00DA0844"/>
    <w:rsid w:val="00DA0ADC"/>
    <w:rsid w:val="00DA0CC1"/>
    <w:rsid w:val="00DA1637"/>
    <w:rsid w:val="00DA1D77"/>
    <w:rsid w:val="00DA1EED"/>
    <w:rsid w:val="00DA30F1"/>
    <w:rsid w:val="00DA3169"/>
    <w:rsid w:val="00DA346A"/>
    <w:rsid w:val="00DA392A"/>
    <w:rsid w:val="00DA492B"/>
    <w:rsid w:val="00DA55E8"/>
    <w:rsid w:val="00DA6B3D"/>
    <w:rsid w:val="00DA726B"/>
    <w:rsid w:val="00DB10E7"/>
    <w:rsid w:val="00DB1CD4"/>
    <w:rsid w:val="00DB2291"/>
    <w:rsid w:val="00DB2D2E"/>
    <w:rsid w:val="00DB3C7D"/>
    <w:rsid w:val="00DB3EF4"/>
    <w:rsid w:val="00DB5F85"/>
    <w:rsid w:val="00DB6719"/>
    <w:rsid w:val="00DB7724"/>
    <w:rsid w:val="00DC087B"/>
    <w:rsid w:val="00DC0E23"/>
    <w:rsid w:val="00DC1380"/>
    <w:rsid w:val="00DC14BD"/>
    <w:rsid w:val="00DC1634"/>
    <w:rsid w:val="00DC22B4"/>
    <w:rsid w:val="00DC2481"/>
    <w:rsid w:val="00DC2FBC"/>
    <w:rsid w:val="00DC3AF9"/>
    <w:rsid w:val="00DC4828"/>
    <w:rsid w:val="00DC48DA"/>
    <w:rsid w:val="00DC4DBD"/>
    <w:rsid w:val="00DC5577"/>
    <w:rsid w:val="00DC6D80"/>
    <w:rsid w:val="00DC7A16"/>
    <w:rsid w:val="00DD0BEA"/>
    <w:rsid w:val="00DD0D65"/>
    <w:rsid w:val="00DD14CB"/>
    <w:rsid w:val="00DD244E"/>
    <w:rsid w:val="00DD2506"/>
    <w:rsid w:val="00DD25AC"/>
    <w:rsid w:val="00DD2711"/>
    <w:rsid w:val="00DD3146"/>
    <w:rsid w:val="00DD3753"/>
    <w:rsid w:val="00DD3AB7"/>
    <w:rsid w:val="00DD4036"/>
    <w:rsid w:val="00DD4658"/>
    <w:rsid w:val="00DD6420"/>
    <w:rsid w:val="00DD704F"/>
    <w:rsid w:val="00DD7389"/>
    <w:rsid w:val="00DD7779"/>
    <w:rsid w:val="00DD7C95"/>
    <w:rsid w:val="00DE0427"/>
    <w:rsid w:val="00DE286B"/>
    <w:rsid w:val="00DE2C61"/>
    <w:rsid w:val="00DE31C7"/>
    <w:rsid w:val="00DE3625"/>
    <w:rsid w:val="00DE3E48"/>
    <w:rsid w:val="00DE48DE"/>
    <w:rsid w:val="00DE5A20"/>
    <w:rsid w:val="00DE7C31"/>
    <w:rsid w:val="00DF0799"/>
    <w:rsid w:val="00DF0F22"/>
    <w:rsid w:val="00DF1705"/>
    <w:rsid w:val="00DF1971"/>
    <w:rsid w:val="00DF202A"/>
    <w:rsid w:val="00DF2545"/>
    <w:rsid w:val="00DF3109"/>
    <w:rsid w:val="00DF514A"/>
    <w:rsid w:val="00DF56DB"/>
    <w:rsid w:val="00DF61AB"/>
    <w:rsid w:val="00DF6C34"/>
    <w:rsid w:val="00DF701B"/>
    <w:rsid w:val="00DF7062"/>
    <w:rsid w:val="00DF7A20"/>
    <w:rsid w:val="00E01703"/>
    <w:rsid w:val="00E01778"/>
    <w:rsid w:val="00E021AB"/>
    <w:rsid w:val="00E02937"/>
    <w:rsid w:val="00E03ED7"/>
    <w:rsid w:val="00E05A79"/>
    <w:rsid w:val="00E12230"/>
    <w:rsid w:val="00E13447"/>
    <w:rsid w:val="00E13580"/>
    <w:rsid w:val="00E13B99"/>
    <w:rsid w:val="00E15B94"/>
    <w:rsid w:val="00E166F9"/>
    <w:rsid w:val="00E17CF5"/>
    <w:rsid w:val="00E17EAA"/>
    <w:rsid w:val="00E20EB2"/>
    <w:rsid w:val="00E230F2"/>
    <w:rsid w:val="00E24080"/>
    <w:rsid w:val="00E241A7"/>
    <w:rsid w:val="00E258DD"/>
    <w:rsid w:val="00E25DBD"/>
    <w:rsid w:val="00E25E12"/>
    <w:rsid w:val="00E264FF"/>
    <w:rsid w:val="00E26B71"/>
    <w:rsid w:val="00E30C65"/>
    <w:rsid w:val="00E3142B"/>
    <w:rsid w:val="00E31A56"/>
    <w:rsid w:val="00E33728"/>
    <w:rsid w:val="00E337E1"/>
    <w:rsid w:val="00E34404"/>
    <w:rsid w:val="00E3494A"/>
    <w:rsid w:val="00E3555C"/>
    <w:rsid w:val="00E36A58"/>
    <w:rsid w:val="00E36BE8"/>
    <w:rsid w:val="00E37407"/>
    <w:rsid w:val="00E40C12"/>
    <w:rsid w:val="00E40EBA"/>
    <w:rsid w:val="00E41569"/>
    <w:rsid w:val="00E41F9E"/>
    <w:rsid w:val="00E41FC7"/>
    <w:rsid w:val="00E42C86"/>
    <w:rsid w:val="00E4534E"/>
    <w:rsid w:val="00E45440"/>
    <w:rsid w:val="00E45D9B"/>
    <w:rsid w:val="00E467F4"/>
    <w:rsid w:val="00E46A5B"/>
    <w:rsid w:val="00E46A88"/>
    <w:rsid w:val="00E46CA9"/>
    <w:rsid w:val="00E47C0D"/>
    <w:rsid w:val="00E47FF9"/>
    <w:rsid w:val="00E50A56"/>
    <w:rsid w:val="00E51912"/>
    <w:rsid w:val="00E521D6"/>
    <w:rsid w:val="00E52A82"/>
    <w:rsid w:val="00E53630"/>
    <w:rsid w:val="00E53A43"/>
    <w:rsid w:val="00E54376"/>
    <w:rsid w:val="00E54A2A"/>
    <w:rsid w:val="00E55D44"/>
    <w:rsid w:val="00E56D89"/>
    <w:rsid w:val="00E56DC2"/>
    <w:rsid w:val="00E6030A"/>
    <w:rsid w:val="00E606AD"/>
    <w:rsid w:val="00E6082E"/>
    <w:rsid w:val="00E62A47"/>
    <w:rsid w:val="00E63AFB"/>
    <w:rsid w:val="00E648B9"/>
    <w:rsid w:val="00E65916"/>
    <w:rsid w:val="00E659BE"/>
    <w:rsid w:val="00E67C2B"/>
    <w:rsid w:val="00E70B7D"/>
    <w:rsid w:val="00E70D19"/>
    <w:rsid w:val="00E71CA6"/>
    <w:rsid w:val="00E72291"/>
    <w:rsid w:val="00E72737"/>
    <w:rsid w:val="00E72B15"/>
    <w:rsid w:val="00E732F5"/>
    <w:rsid w:val="00E74A51"/>
    <w:rsid w:val="00E75344"/>
    <w:rsid w:val="00E759CF"/>
    <w:rsid w:val="00E76068"/>
    <w:rsid w:val="00E7609F"/>
    <w:rsid w:val="00E760B2"/>
    <w:rsid w:val="00E77520"/>
    <w:rsid w:val="00E77637"/>
    <w:rsid w:val="00E77B1E"/>
    <w:rsid w:val="00E81EBE"/>
    <w:rsid w:val="00E82333"/>
    <w:rsid w:val="00E82AC4"/>
    <w:rsid w:val="00E83550"/>
    <w:rsid w:val="00E837D5"/>
    <w:rsid w:val="00E837DE"/>
    <w:rsid w:val="00E8421C"/>
    <w:rsid w:val="00E844DB"/>
    <w:rsid w:val="00E84E06"/>
    <w:rsid w:val="00E85CE0"/>
    <w:rsid w:val="00E86543"/>
    <w:rsid w:val="00E8658D"/>
    <w:rsid w:val="00E865E4"/>
    <w:rsid w:val="00E86AA7"/>
    <w:rsid w:val="00E86E43"/>
    <w:rsid w:val="00E8705E"/>
    <w:rsid w:val="00E90822"/>
    <w:rsid w:val="00E908E7"/>
    <w:rsid w:val="00E9206F"/>
    <w:rsid w:val="00E92706"/>
    <w:rsid w:val="00E932A8"/>
    <w:rsid w:val="00E935FF"/>
    <w:rsid w:val="00E93694"/>
    <w:rsid w:val="00E94643"/>
    <w:rsid w:val="00E963A0"/>
    <w:rsid w:val="00E9649B"/>
    <w:rsid w:val="00E964D6"/>
    <w:rsid w:val="00E972C8"/>
    <w:rsid w:val="00E97A1C"/>
    <w:rsid w:val="00EA0B1A"/>
    <w:rsid w:val="00EA0FC0"/>
    <w:rsid w:val="00EA38EB"/>
    <w:rsid w:val="00EA39B8"/>
    <w:rsid w:val="00EA45B2"/>
    <w:rsid w:val="00EA4AB6"/>
    <w:rsid w:val="00EA53B9"/>
    <w:rsid w:val="00EA54D4"/>
    <w:rsid w:val="00EA5D82"/>
    <w:rsid w:val="00EA5FE2"/>
    <w:rsid w:val="00EA7D38"/>
    <w:rsid w:val="00EA7F04"/>
    <w:rsid w:val="00EB1142"/>
    <w:rsid w:val="00EB16A6"/>
    <w:rsid w:val="00EB1EAE"/>
    <w:rsid w:val="00EB2592"/>
    <w:rsid w:val="00EB28F8"/>
    <w:rsid w:val="00EB2FFD"/>
    <w:rsid w:val="00EB38B1"/>
    <w:rsid w:val="00EB38B2"/>
    <w:rsid w:val="00EB42CF"/>
    <w:rsid w:val="00EB48EF"/>
    <w:rsid w:val="00EB49DA"/>
    <w:rsid w:val="00EB5571"/>
    <w:rsid w:val="00EB70FD"/>
    <w:rsid w:val="00EB7608"/>
    <w:rsid w:val="00EB7993"/>
    <w:rsid w:val="00EC0798"/>
    <w:rsid w:val="00EC0DD3"/>
    <w:rsid w:val="00EC0EA1"/>
    <w:rsid w:val="00EC23A1"/>
    <w:rsid w:val="00EC2AF2"/>
    <w:rsid w:val="00EC3024"/>
    <w:rsid w:val="00EC3BE3"/>
    <w:rsid w:val="00EC3BE8"/>
    <w:rsid w:val="00EC5656"/>
    <w:rsid w:val="00EC669F"/>
    <w:rsid w:val="00EC732C"/>
    <w:rsid w:val="00ED3016"/>
    <w:rsid w:val="00ED395C"/>
    <w:rsid w:val="00ED41EB"/>
    <w:rsid w:val="00ED41F0"/>
    <w:rsid w:val="00ED4431"/>
    <w:rsid w:val="00ED4A5F"/>
    <w:rsid w:val="00ED527E"/>
    <w:rsid w:val="00ED53C8"/>
    <w:rsid w:val="00ED6E01"/>
    <w:rsid w:val="00EE0446"/>
    <w:rsid w:val="00EE05C1"/>
    <w:rsid w:val="00EE1770"/>
    <w:rsid w:val="00EE2664"/>
    <w:rsid w:val="00EE434C"/>
    <w:rsid w:val="00EE5D33"/>
    <w:rsid w:val="00EE5F31"/>
    <w:rsid w:val="00EE627E"/>
    <w:rsid w:val="00EE6714"/>
    <w:rsid w:val="00EE6A22"/>
    <w:rsid w:val="00EE7C64"/>
    <w:rsid w:val="00EF02AC"/>
    <w:rsid w:val="00EF0608"/>
    <w:rsid w:val="00EF08B8"/>
    <w:rsid w:val="00EF2619"/>
    <w:rsid w:val="00EF3A52"/>
    <w:rsid w:val="00EF4097"/>
    <w:rsid w:val="00EF46D6"/>
    <w:rsid w:val="00EF6A22"/>
    <w:rsid w:val="00EF6AB4"/>
    <w:rsid w:val="00EF6DB1"/>
    <w:rsid w:val="00EF76A0"/>
    <w:rsid w:val="00EF7BD5"/>
    <w:rsid w:val="00EF7FAB"/>
    <w:rsid w:val="00F0022D"/>
    <w:rsid w:val="00F01225"/>
    <w:rsid w:val="00F01687"/>
    <w:rsid w:val="00F027B9"/>
    <w:rsid w:val="00F02D84"/>
    <w:rsid w:val="00F02DF1"/>
    <w:rsid w:val="00F03015"/>
    <w:rsid w:val="00F0334A"/>
    <w:rsid w:val="00F03B20"/>
    <w:rsid w:val="00F04C4C"/>
    <w:rsid w:val="00F04E60"/>
    <w:rsid w:val="00F04FFD"/>
    <w:rsid w:val="00F063FD"/>
    <w:rsid w:val="00F07056"/>
    <w:rsid w:val="00F101A3"/>
    <w:rsid w:val="00F10905"/>
    <w:rsid w:val="00F10D63"/>
    <w:rsid w:val="00F11104"/>
    <w:rsid w:val="00F11A1B"/>
    <w:rsid w:val="00F11E54"/>
    <w:rsid w:val="00F12F5B"/>
    <w:rsid w:val="00F13709"/>
    <w:rsid w:val="00F137FE"/>
    <w:rsid w:val="00F13804"/>
    <w:rsid w:val="00F139C9"/>
    <w:rsid w:val="00F1453A"/>
    <w:rsid w:val="00F1485A"/>
    <w:rsid w:val="00F158E0"/>
    <w:rsid w:val="00F16E97"/>
    <w:rsid w:val="00F20C2D"/>
    <w:rsid w:val="00F2114B"/>
    <w:rsid w:val="00F21583"/>
    <w:rsid w:val="00F226FF"/>
    <w:rsid w:val="00F22DBF"/>
    <w:rsid w:val="00F23573"/>
    <w:rsid w:val="00F2398B"/>
    <w:rsid w:val="00F241A5"/>
    <w:rsid w:val="00F25375"/>
    <w:rsid w:val="00F2584D"/>
    <w:rsid w:val="00F263A3"/>
    <w:rsid w:val="00F26533"/>
    <w:rsid w:val="00F26DC9"/>
    <w:rsid w:val="00F26FD8"/>
    <w:rsid w:val="00F27114"/>
    <w:rsid w:val="00F27636"/>
    <w:rsid w:val="00F31827"/>
    <w:rsid w:val="00F31BF4"/>
    <w:rsid w:val="00F31E66"/>
    <w:rsid w:val="00F32CED"/>
    <w:rsid w:val="00F33652"/>
    <w:rsid w:val="00F3407F"/>
    <w:rsid w:val="00F3551C"/>
    <w:rsid w:val="00F35CBE"/>
    <w:rsid w:val="00F36E35"/>
    <w:rsid w:val="00F404B2"/>
    <w:rsid w:val="00F408BE"/>
    <w:rsid w:val="00F417E6"/>
    <w:rsid w:val="00F41E8B"/>
    <w:rsid w:val="00F42CEB"/>
    <w:rsid w:val="00F433DC"/>
    <w:rsid w:val="00F434C2"/>
    <w:rsid w:val="00F43A63"/>
    <w:rsid w:val="00F44260"/>
    <w:rsid w:val="00F44C9B"/>
    <w:rsid w:val="00F4581B"/>
    <w:rsid w:val="00F45C9E"/>
    <w:rsid w:val="00F45D6A"/>
    <w:rsid w:val="00F465CB"/>
    <w:rsid w:val="00F47255"/>
    <w:rsid w:val="00F4796C"/>
    <w:rsid w:val="00F47AAF"/>
    <w:rsid w:val="00F47C9E"/>
    <w:rsid w:val="00F47E02"/>
    <w:rsid w:val="00F50269"/>
    <w:rsid w:val="00F50EF8"/>
    <w:rsid w:val="00F51839"/>
    <w:rsid w:val="00F51951"/>
    <w:rsid w:val="00F51BEC"/>
    <w:rsid w:val="00F52C01"/>
    <w:rsid w:val="00F53201"/>
    <w:rsid w:val="00F53242"/>
    <w:rsid w:val="00F53926"/>
    <w:rsid w:val="00F5434C"/>
    <w:rsid w:val="00F54AB0"/>
    <w:rsid w:val="00F550A5"/>
    <w:rsid w:val="00F57130"/>
    <w:rsid w:val="00F63C54"/>
    <w:rsid w:val="00F63D87"/>
    <w:rsid w:val="00F642BB"/>
    <w:rsid w:val="00F64EAC"/>
    <w:rsid w:val="00F65198"/>
    <w:rsid w:val="00F65268"/>
    <w:rsid w:val="00F65A15"/>
    <w:rsid w:val="00F65C9B"/>
    <w:rsid w:val="00F66784"/>
    <w:rsid w:val="00F66B51"/>
    <w:rsid w:val="00F67096"/>
    <w:rsid w:val="00F7015D"/>
    <w:rsid w:val="00F70198"/>
    <w:rsid w:val="00F7101F"/>
    <w:rsid w:val="00F728ED"/>
    <w:rsid w:val="00F72D30"/>
    <w:rsid w:val="00F73247"/>
    <w:rsid w:val="00F73789"/>
    <w:rsid w:val="00F747AC"/>
    <w:rsid w:val="00F755C7"/>
    <w:rsid w:val="00F77D7C"/>
    <w:rsid w:val="00F77F94"/>
    <w:rsid w:val="00F77FAE"/>
    <w:rsid w:val="00F80B64"/>
    <w:rsid w:val="00F80FF2"/>
    <w:rsid w:val="00F81741"/>
    <w:rsid w:val="00F82D58"/>
    <w:rsid w:val="00F831B7"/>
    <w:rsid w:val="00F851B1"/>
    <w:rsid w:val="00F851B4"/>
    <w:rsid w:val="00F85614"/>
    <w:rsid w:val="00F85758"/>
    <w:rsid w:val="00F86F33"/>
    <w:rsid w:val="00F87511"/>
    <w:rsid w:val="00F87D3B"/>
    <w:rsid w:val="00F90775"/>
    <w:rsid w:val="00F909F2"/>
    <w:rsid w:val="00F919DC"/>
    <w:rsid w:val="00F926BA"/>
    <w:rsid w:val="00F9305D"/>
    <w:rsid w:val="00F930AF"/>
    <w:rsid w:val="00F932AF"/>
    <w:rsid w:val="00F940E5"/>
    <w:rsid w:val="00F94B4E"/>
    <w:rsid w:val="00F96578"/>
    <w:rsid w:val="00F96608"/>
    <w:rsid w:val="00F96DF2"/>
    <w:rsid w:val="00FA01C6"/>
    <w:rsid w:val="00FA044F"/>
    <w:rsid w:val="00FA0FC1"/>
    <w:rsid w:val="00FA1148"/>
    <w:rsid w:val="00FA114D"/>
    <w:rsid w:val="00FA171C"/>
    <w:rsid w:val="00FA1CB5"/>
    <w:rsid w:val="00FA2BE3"/>
    <w:rsid w:val="00FA3C56"/>
    <w:rsid w:val="00FA49D6"/>
    <w:rsid w:val="00FA5B37"/>
    <w:rsid w:val="00FA65FB"/>
    <w:rsid w:val="00FA661C"/>
    <w:rsid w:val="00FA79E7"/>
    <w:rsid w:val="00FB0A2E"/>
    <w:rsid w:val="00FB0ACA"/>
    <w:rsid w:val="00FB121A"/>
    <w:rsid w:val="00FB1A1E"/>
    <w:rsid w:val="00FB2EDE"/>
    <w:rsid w:val="00FB30D7"/>
    <w:rsid w:val="00FB3206"/>
    <w:rsid w:val="00FB3E6C"/>
    <w:rsid w:val="00FB64CF"/>
    <w:rsid w:val="00FB6909"/>
    <w:rsid w:val="00FB74A9"/>
    <w:rsid w:val="00FC00BB"/>
    <w:rsid w:val="00FC0C1C"/>
    <w:rsid w:val="00FC0FF5"/>
    <w:rsid w:val="00FC1564"/>
    <w:rsid w:val="00FC1CCE"/>
    <w:rsid w:val="00FC209A"/>
    <w:rsid w:val="00FC2604"/>
    <w:rsid w:val="00FC30FA"/>
    <w:rsid w:val="00FC3C35"/>
    <w:rsid w:val="00FC3EE3"/>
    <w:rsid w:val="00FC40E8"/>
    <w:rsid w:val="00FC5092"/>
    <w:rsid w:val="00FC512F"/>
    <w:rsid w:val="00FC5630"/>
    <w:rsid w:val="00FC5FAC"/>
    <w:rsid w:val="00FC72A8"/>
    <w:rsid w:val="00FC791A"/>
    <w:rsid w:val="00FD0468"/>
    <w:rsid w:val="00FD0E3A"/>
    <w:rsid w:val="00FD2175"/>
    <w:rsid w:val="00FD278C"/>
    <w:rsid w:val="00FD317C"/>
    <w:rsid w:val="00FD35B4"/>
    <w:rsid w:val="00FD404B"/>
    <w:rsid w:val="00FD4BE0"/>
    <w:rsid w:val="00FD53AE"/>
    <w:rsid w:val="00FD6FB3"/>
    <w:rsid w:val="00FD75DC"/>
    <w:rsid w:val="00FE0338"/>
    <w:rsid w:val="00FE076C"/>
    <w:rsid w:val="00FE1A4D"/>
    <w:rsid w:val="00FE208B"/>
    <w:rsid w:val="00FE4044"/>
    <w:rsid w:val="00FE40A9"/>
    <w:rsid w:val="00FE4DD4"/>
    <w:rsid w:val="00FE5334"/>
    <w:rsid w:val="00FE53A5"/>
    <w:rsid w:val="00FE61F5"/>
    <w:rsid w:val="00FE6C8D"/>
    <w:rsid w:val="00FE73FF"/>
    <w:rsid w:val="00FE7606"/>
    <w:rsid w:val="00FE7A71"/>
    <w:rsid w:val="00FE7D66"/>
    <w:rsid w:val="00FF0DC7"/>
    <w:rsid w:val="00FF1224"/>
    <w:rsid w:val="00FF18A1"/>
    <w:rsid w:val="00FF3F2E"/>
    <w:rsid w:val="00FF4E07"/>
    <w:rsid w:val="00FF5402"/>
    <w:rsid w:val="00FF56A4"/>
    <w:rsid w:val="00FF59A7"/>
    <w:rsid w:val="00FF7116"/>
    <w:rsid w:val="00FF7234"/>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784E5E2"/>
  <w15:docId w15:val="{E70ABFDF-398F-4D4D-AF03-415C122218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36988"/>
    <w:pPr>
      <w:spacing w:before="100" w:beforeAutospacing="1" w:after="0" w:line="240" w:lineRule="auto"/>
      <w:jc w:val="both"/>
    </w:pPr>
    <w:rPr>
      <w:rFonts w:ascii="Verdana" w:eastAsia="Times New Roman" w:hAnsi="Verdana" w:cs="Times New Roman"/>
      <w:sz w:val="16"/>
      <w:szCs w:val="16"/>
      <w:lang w:eastAsia="el-GR"/>
    </w:rPr>
  </w:style>
  <w:style w:type="paragraph" w:styleId="10">
    <w:name w:val="heading 1"/>
    <w:basedOn w:val="a"/>
    <w:next w:val="a"/>
    <w:link w:val="1Char"/>
    <w:qFormat/>
    <w:rsid w:val="0019607F"/>
    <w:pPr>
      <w:keepNext/>
      <w:shd w:val="clear" w:color="auto" w:fill="D9D9D9" w:themeFill="background1" w:themeFillShade="D9"/>
      <w:spacing w:before="120" w:beforeAutospacing="0" w:after="120" w:line="360" w:lineRule="auto"/>
      <w:outlineLvl w:val="0"/>
    </w:pPr>
    <w:rPr>
      <w:rFonts w:ascii="Tahoma" w:hAnsi="Tahoma" w:cs="Tahoma"/>
      <w:b/>
      <w:caps/>
      <w:sz w:val="20"/>
    </w:rPr>
  </w:style>
  <w:style w:type="paragraph" w:styleId="20">
    <w:name w:val="heading 2"/>
    <w:basedOn w:val="a"/>
    <w:next w:val="a"/>
    <w:link w:val="2Char"/>
    <w:qFormat/>
    <w:rsid w:val="00336988"/>
    <w:pPr>
      <w:keepNext/>
      <w:numPr>
        <w:ilvl w:val="1"/>
        <w:numId w:val="1"/>
      </w:numPr>
      <w:spacing w:before="360" w:after="360"/>
      <w:outlineLvl w:val="1"/>
    </w:pPr>
    <w:rPr>
      <w:b/>
      <w:smallCaps/>
      <w:szCs w:val="20"/>
    </w:rPr>
  </w:style>
  <w:style w:type="paragraph" w:styleId="3">
    <w:name w:val="heading 3"/>
    <w:basedOn w:val="a"/>
    <w:next w:val="a"/>
    <w:link w:val="3Char"/>
    <w:qFormat/>
    <w:rsid w:val="00336988"/>
    <w:pPr>
      <w:keepNext/>
      <w:numPr>
        <w:ilvl w:val="2"/>
        <w:numId w:val="1"/>
      </w:numPr>
      <w:tabs>
        <w:tab w:val="num" w:pos="2160"/>
      </w:tabs>
      <w:spacing w:before="240" w:after="240"/>
      <w:ind w:left="2160" w:hanging="360"/>
      <w:outlineLvl w:val="2"/>
    </w:pPr>
    <w:rPr>
      <w:b/>
      <w:iCs/>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0"/>
    <w:rsid w:val="0019607F"/>
    <w:rPr>
      <w:rFonts w:ascii="Tahoma" w:eastAsia="Times New Roman" w:hAnsi="Tahoma" w:cs="Tahoma"/>
      <w:b/>
      <w:caps/>
      <w:sz w:val="20"/>
      <w:szCs w:val="16"/>
      <w:shd w:val="clear" w:color="auto" w:fill="D9D9D9" w:themeFill="background1" w:themeFillShade="D9"/>
      <w:lang w:eastAsia="el-GR"/>
    </w:rPr>
  </w:style>
  <w:style w:type="character" w:customStyle="1" w:styleId="2Char">
    <w:name w:val="Επικεφαλίδα 2 Char"/>
    <w:basedOn w:val="a0"/>
    <w:link w:val="20"/>
    <w:rsid w:val="00336988"/>
    <w:rPr>
      <w:rFonts w:ascii="Verdana" w:eastAsia="Times New Roman" w:hAnsi="Verdana" w:cs="Times New Roman"/>
      <w:b/>
      <w:smallCaps/>
      <w:sz w:val="16"/>
      <w:szCs w:val="20"/>
      <w:lang w:eastAsia="el-GR"/>
    </w:rPr>
  </w:style>
  <w:style w:type="character" w:customStyle="1" w:styleId="3Char">
    <w:name w:val="Επικεφαλίδα 3 Char"/>
    <w:basedOn w:val="a0"/>
    <w:link w:val="3"/>
    <w:rsid w:val="00336988"/>
    <w:rPr>
      <w:rFonts w:ascii="Verdana" w:eastAsia="Times New Roman" w:hAnsi="Verdana" w:cs="Times New Roman"/>
      <w:b/>
      <w:iCs/>
      <w:sz w:val="16"/>
      <w:szCs w:val="20"/>
      <w:lang w:eastAsia="el-GR"/>
    </w:rPr>
  </w:style>
  <w:style w:type="table" w:styleId="a3">
    <w:name w:val="Table Grid"/>
    <w:basedOn w:val="a1"/>
    <w:qFormat/>
    <w:rsid w:val="00336988"/>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4">
    <w:name w:val="annotation reference"/>
    <w:rsid w:val="00336988"/>
    <w:rPr>
      <w:sz w:val="16"/>
      <w:szCs w:val="16"/>
    </w:rPr>
  </w:style>
  <w:style w:type="paragraph" w:styleId="a5">
    <w:name w:val="annotation text"/>
    <w:basedOn w:val="a"/>
    <w:link w:val="Char"/>
    <w:rsid w:val="00336988"/>
    <w:rPr>
      <w:sz w:val="20"/>
    </w:rPr>
  </w:style>
  <w:style w:type="character" w:customStyle="1" w:styleId="Char">
    <w:name w:val="Κείμενο σχολίου Char"/>
    <w:basedOn w:val="a0"/>
    <w:link w:val="a5"/>
    <w:rsid w:val="00336988"/>
    <w:rPr>
      <w:rFonts w:ascii="Verdana" w:eastAsia="Times New Roman" w:hAnsi="Verdana" w:cs="Times New Roman"/>
      <w:sz w:val="20"/>
      <w:szCs w:val="16"/>
      <w:lang w:eastAsia="el-GR"/>
    </w:rPr>
  </w:style>
  <w:style w:type="paragraph" w:styleId="a6">
    <w:name w:val="Balloon Text"/>
    <w:basedOn w:val="a"/>
    <w:link w:val="Char0"/>
    <w:uiPriority w:val="99"/>
    <w:semiHidden/>
    <w:unhideWhenUsed/>
    <w:rsid w:val="00336988"/>
    <w:pPr>
      <w:spacing w:before="0"/>
    </w:pPr>
    <w:rPr>
      <w:rFonts w:ascii="Tahoma" w:hAnsi="Tahoma" w:cs="Tahoma"/>
    </w:rPr>
  </w:style>
  <w:style w:type="character" w:customStyle="1" w:styleId="Char0">
    <w:name w:val="Κείμενο πλαισίου Char"/>
    <w:basedOn w:val="a0"/>
    <w:link w:val="a6"/>
    <w:uiPriority w:val="99"/>
    <w:semiHidden/>
    <w:rsid w:val="00336988"/>
    <w:rPr>
      <w:rFonts w:ascii="Tahoma" w:eastAsia="Times New Roman" w:hAnsi="Tahoma" w:cs="Tahoma"/>
      <w:sz w:val="16"/>
      <w:szCs w:val="16"/>
      <w:lang w:eastAsia="el-GR"/>
    </w:rPr>
  </w:style>
  <w:style w:type="paragraph" w:styleId="a7">
    <w:name w:val="List Paragraph"/>
    <w:basedOn w:val="a"/>
    <w:uiPriority w:val="34"/>
    <w:qFormat/>
    <w:rsid w:val="00336988"/>
    <w:pPr>
      <w:ind w:left="720"/>
      <w:contextualSpacing/>
    </w:pPr>
  </w:style>
  <w:style w:type="paragraph" w:styleId="a8">
    <w:name w:val="header"/>
    <w:aliases w:val="hd"/>
    <w:basedOn w:val="a"/>
    <w:link w:val="Char1"/>
    <w:unhideWhenUsed/>
    <w:rsid w:val="0031760F"/>
    <w:pPr>
      <w:tabs>
        <w:tab w:val="center" w:pos="4153"/>
        <w:tab w:val="right" w:pos="8306"/>
      </w:tabs>
      <w:spacing w:before="0"/>
    </w:pPr>
  </w:style>
  <w:style w:type="character" w:customStyle="1" w:styleId="Char1">
    <w:name w:val="Κεφαλίδα Char"/>
    <w:aliases w:val="hd Char"/>
    <w:basedOn w:val="a0"/>
    <w:link w:val="a8"/>
    <w:uiPriority w:val="99"/>
    <w:semiHidden/>
    <w:rsid w:val="0031760F"/>
    <w:rPr>
      <w:rFonts w:ascii="Verdana" w:eastAsia="Times New Roman" w:hAnsi="Verdana" w:cs="Times New Roman"/>
      <w:sz w:val="16"/>
      <w:szCs w:val="16"/>
      <w:lang w:eastAsia="el-GR"/>
    </w:rPr>
  </w:style>
  <w:style w:type="paragraph" w:styleId="a9">
    <w:name w:val="footer"/>
    <w:basedOn w:val="a"/>
    <w:link w:val="Char2"/>
    <w:uiPriority w:val="99"/>
    <w:unhideWhenUsed/>
    <w:rsid w:val="0031760F"/>
    <w:pPr>
      <w:tabs>
        <w:tab w:val="center" w:pos="4153"/>
        <w:tab w:val="right" w:pos="8306"/>
      </w:tabs>
      <w:spacing w:before="0"/>
    </w:pPr>
  </w:style>
  <w:style w:type="character" w:customStyle="1" w:styleId="Char2">
    <w:name w:val="Υποσέλιδο Char"/>
    <w:basedOn w:val="a0"/>
    <w:link w:val="a9"/>
    <w:uiPriority w:val="99"/>
    <w:rsid w:val="0031760F"/>
    <w:rPr>
      <w:rFonts w:ascii="Verdana" w:eastAsia="Times New Roman" w:hAnsi="Verdana" w:cs="Times New Roman"/>
      <w:sz w:val="16"/>
      <w:szCs w:val="16"/>
      <w:lang w:eastAsia="el-GR"/>
    </w:rPr>
  </w:style>
  <w:style w:type="paragraph" w:styleId="aa">
    <w:name w:val="annotation subject"/>
    <w:basedOn w:val="a5"/>
    <w:next w:val="a5"/>
    <w:link w:val="Char3"/>
    <w:uiPriority w:val="99"/>
    <w:semiHidden/>
    <w:unhideWhenUsed/>
    <w:rsid w:val="008704B5"/>
    <w:rPr>
      <w:b/>
      <w:bCs/>
      <w:szCs w:val="20"/>
    </w:rPr>
  </w:style>
  <w:style w:type="character" w:customStyle="1" w:styleId="Char3">
    <w:name w:val="Θέμα σχολίου Char"/>
    <w:basedOn w:val="Char"/>
    <w:link w:val="aa"/>
    <w:uiPriority w:val="99"/>
    <w:semiHidden/>
    <w:rsid w:val="008704B5"/>
    <w:rPr>
      <w:rFonts w:ascii="Verdana" w:eastAsia="Times New Roman" w:hAnsi="Verdana" w:cs="Times New Roman"/>
      <w:b/>
      <w:bCs/>
      <w:sz w:val="20"/>
      <w:szCs w:val="20"/>
      <w:lang w:eastAsia="el-GR"/>
    </w:rPr>
  </w:style>
  <w:style w:type="paragraph" w:styleId="ab">
    <w:name w:val="No Spacing"/>
    <w:uiPriority w:val="1"/>
    <w:qFormat/>
    <w:rsid w:val="00C03898"/>
    <w:pPr>
      <w:spacing w:beforeAutospacing="1" w:after="0" w:line="240" w:lineRule="auto"/>
      <w:jc w:val="both"/>
    </w:pPr>
    <w:rPr>
      <w:rFonts w:ascii="Verdana" w:eastAsia="Times New Roman" w:hAnsi="Verdana" w:cs="Times New Roman"/>
      <w:sz w:val="16"/>
      <w:szCs w:val="16"/>
      <w:lang w:eastAsia="el-GR"/>
    </w:rPr>
  </w:style>
  <w:style w:type="paragraph" w:styleId="ac">
    <w:name w:val="Revision"/>
    <w:hidden/>
    <w:uiPriority w:val="99"/>
    <w:semiHidden/>
    <w:rsid w:val="00D80664"/>
    <w:pPr>
      <w:spacing w:after="0" w:line="240" w:lineRule="auto"/>
    </w:pPr>
    <w:rPr>
      <w:rFonts w:ascii="Verdana" w:eastAsia="Times New Roman" w:hAnsi="Verdana" w:cs="Times New Roman"/>
      <w:sz w:val="16"/>
      <w:szCs w:val="16"/>
      <w:lang w:eastAsia="el-GR"/>
    </w:rPr>
  </w:style>
  <w:style w:type="paragraph" w:customStyle="1" w:styleId="Default">
    <w:name w:val="Default"/>
    <w:rsid w:val="00A008BA"/>
    <w:pPr>
      <w:autoSpaceDE w:val="0"/>
      <w:autoSpaceDN w:val="0"/>
      <w:adjustRightInd w:val="0"/>
      <w:spacing w:after="0" w:line="240" w:lineRule="auto"/>
    </w:pPr>
    <w:rPr>
      <w:rFonts w:ascii="Symbol" w:hAnsi="Symbol" w:cs="Symbol"/>
      <w:color w:val="000000"/>
      <w:sz w:val="24"/>
      <w:szCs w:val="24"/>
    </w:rPr>
  </w:style>
  <w:style w:type="character" w:customStyle="1" w:styleId="CommentTextChar">
    <w:name w:val="Comment Text Char"/>
    <w:basedOn w:val="a0"/>
    <w:semiHidden/>
    <w:rsid w:val="00DC3AF9"/>
    <w:rPr>
      <w:rFonts w:ascii="Verdana" w:eastAsia="Times New Roman" w:hAnsi="Verdana" w:cs="Times New Roman"/>
      <w:sz w:val="20"/>
      <w:szCs w:val="16"/>
      <w:lang w:eastAsia="el-GR"/>
    </w:rPr>
  </w:style>
  <w:style w:type="numbering" w:customStyle="1" w:styleId="1">
    <w:name w:val="1"/>
    <w:uiPriority w:val="99"/>
    <w:pPr>
      <w:numPr>
        <w:numId w:val="9"/>
      </w:numPr>
    </w:pPr>
  </w:style>
  <w:style w:type="numbering" w:customStyle="1" w:styleId="2">
    <w:name w:val="2"/>
    <w:uiPriority w:val="99"/>
    <w:pPr>
      <w:numPr>
        <w:numId w:val="10"/>
      </w:numPr>
    </w:pPr>
  </w:style>
  <w:style w:type="character" w:styleId="ad">
    <w:name w:val="page number"/>
    <w:basedOn w:val="a0"/>
    <w:uiPriority w:val="99"/>
    <w:rsid w:val="004E6F41"/>
  </w:style>
  <w:style w:type="table" w:customStyle="1" w:styleId="11">
    <w:name w:val="Πλέγμα πίνακα1"/>
    <w:basedOn w:val="a1"/>
    <w:next w:val="a3"/>
    <w:rsid w:val="00A82A19"/>
    <w:pPr>
      <w:spacing w:before="60" w:after="60" w:line="360" w:lineRule="auto"/>
      <w:jc w:val="both"/>
    </w:pPr>
    <w:rPr>
      <w:rFonts w:ascii="Times New Roman" w:eastAsia="Times New Roman" w:hAnsi="Times New Roman" w:cs="Times New Roman"/>
      <w:sz w:val="20"/>
      <w:szCs w:val="20"/>
      <w:lang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footnote text"/>
    <w:basedOn w:val="a"/>
    <w:link w:val="Char4"/>
    <w:semiHidden/>
    <w:rsid w:val="00B7303F"/>
    <w:pPr>
      <w:spacing w:before="0" w:beforeAutospacing="0" w:after="60" w:line="360" w:lineRule="auto"/>
    </w:pPr>
    <w:rPr>
      <w:rFonts w:ascii="Arial" w:hAnsi="Arial"/>
      <w:sz w:val="20"/>
      <w:szCs w:val="20"/>
    </w:rPr>
  </w:style>
  <w:style w:type="character" w:customStyle="1" w:styleId="Char4">
    <w:name w:val="Κείμενο υποσημείωσης Char"/>
    <w:basedOn w:val="a0"/>
    <w:link w:val="ae"/>
    <w:semiHidden/>
    <w:rsid w:val="00B7303F"/>
    <w:rPr>
      <w:rFonts w:ascii="Arial" w:eastAsia="Times New Roman" w:hAnsi="Arial" w:cs="Times New Roman"/>
      <w:sz w:val="20"/>
      <w:szCs w:val="20"/>
      <w:lang w:eastAsia="el-GR"/>
    </w:rPr>
  </w:style>
  <w:style w:type="character" w:styleId="af">
    <w:name w:val="footnote reference"/>
    <w:semiHidden/>
    <w:rsid w:val="00B7303F"/>
    <w:rPr>
      <w:vertAlign w:val="superscript"/>
    </w:rPr>
  </w:style>
  <w:style w:type="character" w:styleId="-">
    <w:name w:val="Hyperlink"/>
    <w:basedOn w:val="a0"/>
    <w:uiPriority w:val="99"/>
    <w:unhideWhenUsed/>
    <w:rsid w:val="00C85DDE"/>
    <w:rPr>
      <w:color w:val="0000FF" w:themeColor="hyperlink"/>
      <w:u w:val="single"/>
    </w:rPr>
  </w:style>
  <w:style w:type="paragraph" w:customStyle="1" w:styleId="BodyText21">
    <w:name w:val="Body Text 21"/>
    <w:basedOn w:val="a"/>
    <w:uiPriority w:val="99"/>
    <w:rsid w:val="002D6572"/>
    <w:pPr>
      <w:spacing w:before="0" w:beforeAutospacing="0" w:line="360" w:lineRule="auto"/>
      <w:ind w:right="567"/>
    </w:pPr>
    <w:rPr>
      <w:rFonts w:ascii="Times New Roman" w:hAnsi="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234302">
      <w:bodyDiv w:val="1"/>
      <w:marLeft w:val="0"/>
      <w:marRight w:val="0"/>
      <w:marTop w:val="0"/>
      <w:marBottom w:val="0"/>
      <w:divBdr>
        <w:top w:val="none" w:sz="0" w:space="0" w:color="auto"/>
        <w:left w:val="none" w:sz="0" w:space="0" w:color="auto"/>
        <w:bottom w:val="none" w:sz="0" w:space="0" w:color="auto"/>
        <w:right w:val="none" w:sz="0" w:space="0" w:color="auto"/>
      </w:divBdr>
    </w:div>
    <w:div w:id="195774863">
      <w:bodyDiv w:val="1"/>
      <w:marLeft w:val="0"/>
      <w:marRight w:val="0"/>
      <w:marTop w:val="0"/>
      <w:marBottom w:val="0"/>
      <w:divBdr>
        <w:top w:val="none" w:sz="0" w:space="0" w:color="auto"/>
        <w:left w:val="none" w:sz="0" w:space="0" w:color="auto"/>
        <w:bottom w:val="none" w:sz="0" w:space="0" w:color="auto"/>
        <w:right w:val="none" w:sz="0" w:space="0" w:color="auto"/>
      </w:divBdr>
    </w:div>
    <w:div w:id="445004575">
      <w:bodyDiv w:val="1"/>
      <w:marLeft w:val="0"/>
      <w:marRight w:val="0"/>
      <w:marTop w:val="0"/>
      <w:marBottom w:val="0"/>
      <w:divBdr>
        <w:top w:val="none" w:sz="0" w:space="0" w:color="auto"/>
        <w:left w:val="none" w:sz="0" w:space="0" w:color="auto"/>
        <w:bottom w:val="none" w:sz="0" w:space="0" w:color="auto"/>
        <w:right w:val="none" w:sz="0" w:space="0" w:color="auto"/>
      </w:divBdr>
    </w:div>
    <w:div w:id="563225868">
      <w:bodyDiv w:val="1"/>
      <w:marLeft w:val="0"/>
      <w:marRight w:val="0"/>
      <w:marTop w:val="0"/>
      <w:marBottom w:val="0"/>
      <w:divBdr>
        <w:top w:val="none" w:sz="0" w:space="0" w:color="auto"/>
        <w:left w:val="none" w:sz="0" w:space="0" w:color="auto"/>
        <w:bottom w:val="none" w:sz="0" w:space="0" w:color="auto"/>
        <w:right w:val="none" w:sz="0" w:space="0" w:color="auto"/>
      </w:divBdr>
    </w:div>
    <w:div w:id="605621849">
      <w:bodyDiv w:val="1"/>
      <w:marLeft w:val="0"/>
      <w:marRight w:val="0"/>
      <w:marTop w:val="0"/>
      <w:marBottom w:val="0"/>
      <w:divBdr>
        <w:top w:val="none" w:sz="0" w:space="0" w:color="auto"/>
        <w:left w:val="none" w:sz="0" w:space="0" w:color="auto"/>
        <w:bottom w:val="none" w:sz="0" w:space="0" w:color="auto"/>
        <w:right w:val="none" w:sz="0" w:space="0" w:color="auto"/>
      </w:divBdr>
    </w:div>
    <w:div w:id="973175484">
      <w:bodyDiv w:val="1"/>
      <w:marLeft w:val="0"/>
      <w:marRight w:val="0"/>
      <w:marTop w:val="0"/>
      <w:marBottom w:val="0"/>
      <w:divBdr>
        <w:top w:val="none" w:sz="0" w:space="0" w:color="auto"/>
        <w:left w:val="none" w:sz="0" w:space="0" w:color="auto"/>
        <w:bottom w:val="none" w:sz="0" w:space="0" w:color="auto"/>
        <w:right w:val="none" w:sz="0" w:space="0" w:color="auto"/>
      </w:divBdr>
    </w:div>
    <w:div w:id="1073162440">
      <w:bodyDiv w:val="1"/>
      <w:marLeft w:val="0"/>
      <w:marRight w:val="0"/>
      <w:marTop w:val="0"/>
      <w:marBottom w:val="0"/>
      <w:divBdr>
        <w:top w:val="none" w:sz="0" w:space="0" w:color="auto"/>
        <w:left w:val="none" w:sz="0" w:space="0" w:color="auto"/>
        <w:bottom w:val="none" w:sz="0" w:space="0" w:color="auto"/>
        <w:right w:val="none" w:sz="0" w:space="0" w:color="auto"/>
      </w:divBdr>
    </w:div>
    <w:div w:id="1133787684">
      <w:bodyDiv w:val="1"/>
      <w:marLeft w:val="0"/>
      <w:marRight w:val="0"/>
      <w:marTop w:val="0"/>
      <w:marBottom w:val="0"/>
      <w:divBdr>
        <w:top w:val="none" w:sz="0" w:space="0" w:color="auto"/>
        <w:left w:val="none" w:sz="0" w:space="0" w:color="auto"/>
        <w:bottom w:val="none" w:sz="0" w:space="0" w:color="auto"/>
        <w:right w:val="none" w:sz="0" w:space="0" w:color="auto"/>
      </w:divBdr>
    </w:div>
    <w:div w:id="1140540157">
      <w:bodyDiv w:val="1"/>
      <w:marLeft w:val="0"/>
      <w:marRight w:val="0"/>
      <w:marTop w:val="0"/>
      <w:marBottom w:val="0"/>
      <w:divBdr>
        <w:top w:val="none" w:sz="0" w:space="0" w:color="auto"/>
        <w:left w:val="none" w:sz="0" w:space="0" w:color="auto"/>
        <w:bottom w:val="none" w:sz="0" w:space="0" w:color="auto"/>
        <w:right w:val="none" w:sz="0" w:space="0" w:color="auto"/>
      </w:divBdr>
    </w:div>
    <w:div w:id="1174996028">
      <w:bodyDiv w:val="1"/>
      <w:marLeft w:val="0"/>
      <w:marRight w:val="0"/>
      <w:marTop w:val="0"/>
      <w:marBottom w:val="0"/>
      <w:divBdr>
        <w:top w:val="none" w:sz="0" w:space="0" w:color="auto"/>
        <w:left w:val="none" w:sz="0" w:space="0" w:color="auto"/>
        <w:bottom w:val="none" w:sz="0" w:space="0" w:color="auto"/>
        <w:right w:val="none" w:sz="0" w:space="0" w:color="auto"/>
      </w:divBdr>
    </w:div>
    <w:div w:id="1261064887">
      <w:bodyDiv w:val="1"/>
      <w:marLeft w:val="0"/>
      <w:marRight w:val="0"/>
      <w:marTop w:val="0"/>
      <w:marBottom w:val="0"/>
      <w:divBdr>
        <w:top w:val="none" w:sz="0" w:space="0" w:color="auto"/>
        <w:left w:val="none" w:sz="0" w:space="0" w:color="auto"/>
        <w:bottom w:val="none" w:sz="0" w:space="0" w:color="auto"/>
        <w:right w:val="none" w:sz="0" w:space="0" w:color="auto"/>
      </w:divBdr>
    </w:div>
    <w:div w:id="1358506705">
      <w:bodyDiv w:val="1"/>
      <w:marLeft w:val="0"/>
      <w:marRight w:val="0"/>
      <w:marTop w:val="0"/>
      <w:marBottom w:val="0"/>
      <w:divBdr>
        <w:top w:val="none" w:sz="0" w:space="0" w:color="auto"/>
        <w:left w:val="none" w:sz="0" w:space="0" w:color="auto"/>
        <w:bottom w:val="none" w:sz="0" w:space="0" w:color="auto"/>
        <w:right w:val="none" w:sz="0" w:space="0" w:color="auto"/>
      </w:divBdr>
    </w:div>
    <w:div w:id="1367827465">
      <w:bodyDiv w:val="1"/>
      <w:marLeft w:val="0"/>
      <w:marRight w:val="0"/>
      <w:marTop w:val="0"/>
      <w:marBottom w:val="0"/>
      <w:divBdr>
        <w:top w:val="none" w:sz="0" w:space="0" w:color="auto"/>
        <w:left w:val="none" w:sz="0" w:space="0" w:color="auto"/>
        <w:bottom w:val="none" w:sz="0" w:space="0" w:color="auto"/>
        <w:right w:val="none" w:sz="0" w:space="0" w:color="auto"/>
      </w:divBdr>
    </w:div>
    <w:div w:id="1502313944">
      <w:bodyDiv w:val="1"/>
      <w:marLeft w:val="0"/>
      <w:marRight w:val="0"/>
      <w:marTop w:val="0"/>
      <w:marBottom w:val="0"/>
      <w:divBdr>
        <w:top w:val="none" w:sz="0" w:space="0" w:color="auto"/>
        <w:left w:val="none" w:sz="0" w:space="0" w:color="auto"/>
        <w:bottom w:val="none" w:sz="0" w:space="0" w:color="auto"/>
        <w:right w:val="none" w:sz="0" w:space="0" w:color="auto"/>
      </w:divBdr>
    </w:div>
    <w:div w:id="18247356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7" Type="http://schemas.microsoft.com/office/2018/08/relationships/commentsExtensible" Target="commentsExtensible.xml"/><Relationship Id="rId2" Type="http://schemas.openxmlformats.org/officeDocument/2006/relationships/numbering" Target="numbering.xml"/><Relationship Id="rId16"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66675D-61EC-43C7-84C4-C3606002B8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15</Pages>
  <Words>2614</Words>
  <Characters>14118</Characters>
  <Application>Microsoft Office Word</Application>
  <DocSecurity>0</DocSecurity>
  <Lines>117</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16699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ΕΥΘΥ</dc:creator>
  <cp:lastModifiedBy>Georgia TSONI</cp:lastModifiedBy>
  <cp:revision>3</cp:revision>
  <cp:lastPrinted>2022-09-08T09:45:00Z</cp:lastPrinted>
  <dcterms:created xsi:type="dcterms:W3CDTF">2023-01-30T11:57:00Z</dcterms:created>
  <dcterms:modified xsi:type="dcterms:W3CDTF">2023-01-30T12:13:00Z</dcterms:modified>
</cp:coreProperties>
</file>